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cs-CZ"/>
        </w:rPr>
        <w:id w:val="14060075"/>
        <w:docPartObj>
          <w:docPartGallery w:val="Table of Contents"/>
          <w:docPartUnique/>
        </w:docPartObj>
      </w:sdtPr>
      <w:sdtContent>
        <w:p w:rsidR="00E06FBD" w:rsidRPr="00E06FBD" w:rsidRDefault="004A415F" w:rsidP="00E06FBD">
          <w:pPr>
            <w:pStyle w:val="Nadpisobsahu"/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r w:rsidRPr="004A415F">
            <w:fldChar w:fldCharType="begin"/>
          </w:r>
          <w:r w:rsidR="00E06FBD">
            <w:instrText xml:space="preserve"> TOC \o "1-3" \h \z \u </w:instrText>
          </w:r>
          <w:r w:rsidRPr="004A415F">
            <w:fldChar w:fldCharType="separate"/>
          </w:r>
          <w:hyperlink w:anchor="_Toc455148553" w:history="1"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B.1.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z w:val="22"/>
              </w:rPr>
              <w:t>Popis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 xml:space="preserve"> území</w:t>
            </w:r>
            <w:r w:rsidR="00AB6A0E">
              <w:rPr>
                <w:rStyle w:val="Hypertextovodkaz"/>
                <w:noProof/>
                <w:sz w:val="22"/>
              </w:rPr>
              <w:t xml:space="preserve"> stavby</w:t>
            </w:r>
            <w:r w:rsidR="00AB6A0E" w:rsidRPr="00AB6A0E">
              <w:rPr>
                <w:rStyle w:val="Hypertextovodkaz"/>
                <w:noProof/>
                <w:webHidden/>
                <w:sz w:val="22"/>
              </w:rPr>
              <w:tab/>
            </w:r>
            <w:r w:rsidR="00AB6A0E">
              <w:rPr>
                <w:rStyle w:val="Hypertextovodkaz"/>
                <w:noProof/>
                <w:webHidden/>
                <w:sz w:val="22"/>
              </w:rPr>
              <w:tab/>
            </w:r>
            <w:r w:rsidR="00AB6A0E">
              <w:rPr>
                <w:rStyle w:val="Hypertextovodkaz"/>
                <w:noProof/>
                <w:webHidden/>
                <w:sz w:val="22"/>
              </w:rPr>
              <w:tab/>
            </w:r>
            <w:r w:rsidR="00AB6A0E">
              <w:rPr>
                <w:rStyle w:val="Hypertextovodkaz"/>
                <w:noProof/>
                <w:webHidden/>
                <w:sz w:val="22"/>
              </w:rPr>
              <w:tab/>
            </w:r>
            <w:r w:rsidR="00AB6A0E">
              <w:rPr>
                <w:rStyle w:val="Hypertextovodkaz"/>
                <w:noProof/>
                <w:webHidden/>
                <w:sz w:val="22"/>
              </w:rPr>
              <w:tab/>
            </w:r>
            <w:r w:rsidR="00AB6A0E">
              <w:rPr>
                <w:rStyle w:val="Hypertextovodkaz"/>
                <w:noProof/>
                <w:webHidden/>
                <w:sz w:val="22"/>
              </w:rPr>
              <w:tab/>
            </w:r>
            <w:r w:rsidR="00AB6A0E">
              <w:rPr>
                <w:rStyle w:val="Hypertextovodkaz"/>
                <w:noProof/>
                <w:webHidden/>
                <w:sz w:val="22"/>
              </w:rPr>
              <w:tab/>
            </w:r>
            <w:r w:rsidR="00AB6A0E">
              <w:rPr>
                <w:rStyle w:val="Hypertextovodkaz"/>
                <w:noProof/>
                <w:webHidden/>
                <w:sz w:val="22"/>
              </w:rPr>
              <w:tab/>
            </w:r>
            <w:r w:rsidR="00AB6A0E">
              <w:rPr>
                <w:rStyle w:val="Hypertextovodkaz"/>
                <w:noProof/>
                <w:webHidden/>
                <w:sz w:val="22"/>
              </w:rPr>
              <w:tab/>
            </w:r>
            <w:r w:rsidR="00AB6A0E">
              <w:rPr>
                <w:rStyle w:val="Hypertextovodkaz"/>
                <w:noProof/>
                <w:webHidden/>
                <w:sz w:val="22"/>
              </w:rPr>
              <w:tab/>
              <w:t xml:space="preserve">       </w:t>
            </w:r>
            <w:r w:rsidR="00AB6A0E">
              <w:rPr>
                <w:rStyle w:val="Hypertextovodkaz"/>
                <w:noProof/>
                <w:webHidden/>
                <w:sz w:val="22"/>
              </w:rPr>
              <w:tab/>
              <w:t xml:space="preserve">   </w:t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_Toc455148553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3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54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a)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charakteristika</w:t>
            </w:r>
            <w:r w:rsidR="00E06FBD" w:rsidRPr="00E06FBD">
              <w:rPr>
                <w:rStyle w:val="Hypertextovodkaz"/>
                <w:noProof/>
                <w:spacing w:val="-1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stavebního</w:t>
            </w:r>
            <w:r w:rsidR="00E06FBD" w:rsidRPr="00E06FBD">
              <w:rPr>
                <w:rStyle w:val="Hypertextovodkaz"/>
                <w:noProof/>
                <w:spacing w:val="-1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pozemku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_Toc455148554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3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55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b)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výčet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závěry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provedených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průzkumů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rozborů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_Toc455148555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3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CE08A0">
          <w:pPr>
            <w:pStyle w:val="Obsah2"/>
            <w:tabs>
              <w:tab w:val="left" w:pos="660"/>
              <w:tab w:val="right" w:leader="dot" w:pos="9630"/>
            </w:tabs>
            <w:ind w:left="-426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56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c)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stávající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ochranná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bezpečnostní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pásma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_Toc455148556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3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57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d)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poloha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vzhledem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k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záplavovému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území,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poddolovanému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území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apod.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_Toc455148557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3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58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e)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vliv</w:t>
            </w:r>
            <w:r w:rsidR="00E06FBD" w:rsidRPr="00E06FBD">
              <w:rPr>
                <w:rStyle w:val="Hypertextovodkaz"/>
                <w:noProof/>
                <w:spacing w:val="44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stavby</w:t>
            </w:r>
            <w:r w:rsidR="00E06FBD" w:rsidRPr="00E06FBD">
              <w:rPr>
                <w:rStyle w:val="Hypertextovodkaz"/>
                <w:noProof/>
                <w:spacing w:val="45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na</w:t>
            </w:r>
            <w:r w:rsidR="00E06FBD" w:rsidRPr="00E06FBD">
              <w:rPr>
                <w:rStyle w:val="Hypertextovodkaz"/>
                <w:noProof/>
                <w:spacing w:val="46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okolní</w:t>
            </w:r>
            <w:r w:rsidR="00E06FBD" w:rsidRPr="00E06FBD">
              <w:rPr>
                <w:rStyle w:val="Hypertextovodkaz"/>
                <w:noProof/>
                <w:spacing w:val="46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stavby</w:t>
            </w:r>
            <w:r w:rsidR="00E06FBD" w:rsidRPr="00E06FBD">
              <w:rPr>
                <w:rStyle w:val="Hypertextovodkaz"/>
                <w:noProof/>
                <w:spacing w:val="45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46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pozemky,</w:t>
            </w:r>
            <w:r w:rsidR="00E06FBD" w:rsidRPr="00E06FBD">
              <w:rPr>
                <w:rStyle w:val="Hypertextovodkaz"/>
                <w:noProof/>
                <w:spacing w:val="45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ochrana</w:t>
            </w:r>
            <w:r w:rsidR="00E06FBD" w:rsidRPr="00E06FBD">
              <w:rPr>
                <w:rStyle w:val="Hypertextovodkaz"/>
                <w:noProof/>
                <w:spacing w:val="44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okolí,</w:t>
            </w:r>
            <w:r w:rsidR="00E06FBD" w:rsidRPr="00E06FBD">
              <w:rPr>
                <w:rStyle w:val="Hypertextovodkaz"/>
                <w:noProof/>
                <w:spacing w:val="44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vliv</w:t>
            </w:r>
            <w:r w:rsidR="00E06FBD" w:rsidRPr="00E06FBD">
              <w:rPr>
                <w:rStyle w:val="Hypertextovodkaz"/>
                <w:noProof/>
                <w:spacing w:val="4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stavby</w:t>
            </w:r>
            <w:r w:rsidR="00E06FBD" w:rsidRPr="00E06FBD">
              <w:rPr>
                <w:rStyle w:val="Hypertextovodkaz"/>
                <w:noProof/>
                <w:spacing w:val="4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na</w:t>
            </w:r>
            <w:r w:rsidR="00E06FBD" w:rsidRPr="00E06FBD">
              <w:rPr>
                <w:rStyle w:val="Hypertextovodkaz"/>
                <w:noProof/>
                <w:spacing w:val="44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odtokové</w:t>
            </w:r>
            <w:r w:rsidR="00E06FBD" w:rsidRPr="00E06FBD">
              <w:rPr>
                <w:rStyle w:val="Hypertextovodkaz"/>
                <w:noProof/>
                <w:spacing w:val="73"/>
                <w:w w:val="9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poměry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v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AB6A0E">
              <w:rPr>
                <w:rStyle w:val="Hypertextovodkaz"/>
                <w:noProof/>
                <w:spacing w:val="-9"/>
                <w:sz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území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_Toc455148558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3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59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f)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požadavky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na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asanace,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demolice,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kácení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dřevin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_Toc455148559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3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60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g)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požadavky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na</w:t>
            </w:r>
            <w:r w:rsidR="00E06FBD" w:rsidRPr="00E06FBD">
              <w:rPr>
                <w:rStyle w:val="Hypertextovodkaz"/>
                <w:noProof/>
                <w:spacing w:val="16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maximální</w:t>
            </w:r>
            <w:r w:rsidR="00E06FBD" w:rsidRPr="00E06FBD">
              <w:rPr>
                <w:rStyle w:val="Hypertextovodkaz"/>
                <w:noProof/>
                <w:spacing w:val="16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zábory</w:t>
            </w:r>
            <w:r w:rsidR="00E06FBD" w:rsidRPr="00E06FBD">
              <w:rPr>
                <w:rStyle w:val="Hypertextovodkaz"/>
                <w:noProof/>
                <w:spacing w:val="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zemědělského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půdního</w:t>
            </w:r>
            <w:r w:rsidR="00E06FBD" w:rsidRPr="00E06FBD">
              <w:rPr>
                <w:rStyle w:val="Hypertextovodkaz"/>
                <w:noProof/>
                <w:spacing w:val="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fondu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nebo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pozemků</w:t>
            </w:r>
            <w:r w:rsidR="00E06FBD" w:rsidRPr="00E06FBD">
              <w:rPr>
                <w:rStyle w:val="Hypertextovodkaz"/>
                <w:noProof/>
                <w:spacing w:val="65"/>
                <w:w w:val="9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určených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k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plnění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AB6A0E">
              <w:rPr>
                <w:rStyle w:val="Hypertextovodkaz"/>
                <w:noProof/>
                <w:spacing w:val="-7"/>
                <w:sz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funkce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lesa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(dočasné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/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trvalé)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_Toc455148560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3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61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h)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územně</w:t>
            </w:r>
            <w:r w:rsidR="00E06FBD" w:rsidRPr="00E06FBD">
              <w:rPr>
                <w:rStyle w:val="Hypertextovodkaz"/>
                <w:noProof/>
                <w:spacing w:val="-16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technické</w:t>
            </w:r>
            <w:r w:rsidR="00E06FBD" w:rsidRPr="00E06FBD">
              <w:rPr>
                <w:rStyle w:val="Hypertextovodkaz"/>
                <w:noProof/>
                <w:spacing w:val="-16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podmínky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_Toc455148561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3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62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i)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věcné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časové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vazby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stavby,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podmiňující,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vyvolané,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související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investice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_Toc455148562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3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1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63" w:history="1"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B.2.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 xml:space="preserve">Celkový popis </w:t>
            </w:r>
            <w:r w:rsidR="00E06FBD" w:rsidRPr="00E06FBD">
              <w:rPr>
                <w:rStyle w:val="Hypertextovodkaz"/>
                <w:noProof/>
                <w:sz w:val="22"/>
              </w:rPr>
              <w:t>stavby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_Toc455148563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4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110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64" w:history="1">
            <w:r w:rsidR="00E06FBD" w:rsidRPr="00E06FBD">
              <w:rPr>
                <w:rStyle w:val="Hypertextovodkaz"/>
                <w:noProof/>
                <w:spacing w:val="-1"/>
                <w:w w:val="99"/>
                <w:sz w:val="22"/>
              </w:rPr>
              <w:t>B.2.1.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Účel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užívání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stavby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_Toc455148564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4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65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b)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základní</w:t>
            </w:r>
            <w:r w:rsidR="00E06FBD" w:rsidRPr="00E06FBD">
              <w:rPr>
                <w:rStyle w:val="Hypertextovodkaz"/>
                <w:noProof/>
                <w:spacing w:val="-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kapacity</w:t>
            </w:r>
            <w:r w:rsidR="00E06FBD" w:rsidRPr="00E06FBD">
              <w:rPr>
                <w:rStyle w:val="Hypertextovodkaz"/>
                <w:noProof/>
                <w:spacing w:val="-14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funkčních</w:t>
            </w:r>
            <w:r w:rsidR="00E06FBD" w:rsidRPr="00E06FBD">
              <w:rPr>
                <w:rStyle w:val="Hypertextovodkaz"/>
                <w:noProof/>
                <w:spacing w:val="-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jednotek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_Toc455148565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4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66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c)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maximální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produkovaná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množství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druhy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odpadů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emisí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způsob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nakládání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s</w:t>
            </w:r>
            <w:r w:rsidR="00E06FBD" w:rsidRPr="00E06FBD">
              <w:rPr>
                <w:rStyle w:val="Hypertextovodkaz"/>
                <w:noProof/>
                <w:spacing w:val="-6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nimi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_Toc455148566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4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110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67" w:history="1">
            <w:r w:rsidR="00E06FBD" w:rsidRPr="00E06FBD">
              <w:rPr>
                <w:rStyle w:val="Hypertextovodkaz"/>
                <w:noProof/>
                <w:spacing w:val="-1"/>
                <w:w w:val="99"/>
                <w:sz w:val="22"/>
              </w:rPr>
              <w:t>B.2.2.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Celkové</w:t>
            </w:r>
            <w:r w:rsidR="00E06FBD" w:rsidRPr="00E06FBD">
              <w:rPr>
                <w:rStyle w:val="Hypertextovodkaz"/>
                <w:noProof/>
                <w:spacing w:val="-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urbanistické</w:t>
            </w:r>
            <w:r w:rsidR="00E06FBD" w:rsidRPr="00E06FBD">
              <w:rPr>
                <w:rStyle w:val="Hypertextovodkaz"/>
                <w:noProof/>
                <w:spacing w:val="-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architektonické</w:t>
            </w:r>
            <w:r w:rsidR="00E06FBD" w:rsidRPr="00E06FBD">
              <w:rPr>
                <w:rStyle w:val="Hypertextovodkaz"/>
                <w:noProof/>
                <w:spacing w:val="-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řešení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_Toc455148567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6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68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b)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architektonické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řešení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–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kompozice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tvarového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řešení,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materiálové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barevné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řešení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_Toc455148568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6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110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69" w:history="1">
            <w:r w:rsidR="00E06FBD" w:rsidRPr="00E06FBD">
              <w:rPr>
                <w:rStyle w:val="Hypertextovodkaz"/>
                <w:noProof/>
                <w:spacing w:val="-1"/>
                <w:w w:val="99"/>
                <w:sz w:val="22"/>
              </w:rPr>
              <w:t>B.2.3.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Celkové</w:t>
            </w:r>
            <w:r w:rsidR="00E06FBD" w:rsidRPr="00E06FBD">
              <w:rPr>
                <w:rStyle w:val="Hypertextovodkaz"/>
                <w:noProof/>
                <w:spacing w:val="-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provozní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řešení,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technologie</w:t>
            </w:r>
            <w:r w:rsidR="00E06FBD" w:rsidRPr="00E06FBD">
              <w:rPr>
                <w:rStyle w:val="Hypertextovodkaz"/>
                <w:noProof/>
                <w:spacing w:val="-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výroby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_Toc455148569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6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110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70" w:history="1">
            <w:r w:rsidR="00E06FBD" w:rsidRPr="00E06FBD">
              <w:rPr>
                <w:rStyle w:val="Hypertextovodkaz"/>
                <w:noProof/>
                <w:spacing w:val="-1"/>
                <w:w w:val="99"/>
                <w:sz w:val="22"/>
              </w:rPr>
              <w:t>B.2.4.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Bezbariérové</w:t>
            </w:r>
            <w:r w:rsidR="00E06FBD" w:rsidRPr="00E06FBD">
              <w:rPr>
                <w:rStyle w:val="Hypertextovodkaz"/>
                <w:noProof/>
                <w:spacing w:val="-15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užívání</w:t>
            </w:r>
            <w:r w:rsidR="00E06FBD" w:rsidRPr="00E06FBD">
              <w:rPr>
                <w:rStyle w:val="Hypertextovodkaz"/>
                <w:noProof/>
                <w:spacing w:val="-14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stavby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_Toc455148570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6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110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71" w:history="1">
            <w:r w:rsidR="00E06FBD" w:rsidRPr="00E06FBD">
              <w:rPr>
                <w:rStyle w:val="Hypertextovodkaz"/>
                <w:noProof/>
                <w:spacing w:val="-1"/>
                <w:w w:val="99"/>
                <w:sz w:val="22"/>
              </w:rPr>
              <w:t>B.2.5.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Bezpečnost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při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užívání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stavby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_Toc455148571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6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110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72" w:history="1">
            <w:r w:rsidR="00E06FBD" w:rsidRPr="00E06FBD">
              <w:rPr>
                <w:rStyle w:val="Hypertextovodkaz"/>
                <w:noProof/>
                <w:spacing w:val="-1"/>
                <w:w w:val="99"/>
                <w:sz w:val="22"/>
              </w:rPr>
              <w:t>B.2.6.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z w:val="22"/>
              </w:rPr>
              <w:t>Základní</w:t>
            </w:r>
            <w:r w:rsidR="00E06FBD" w:rsidRPr="00E06FBD">
              <w:rPr>
                <w:rStyle w:val="Hypertextovodkaz"/>
                <w:noProof/>
                <w:spacing w:val="-24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charakteristika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_Toc455148572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6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73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b)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konstrukční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materiálové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řešení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_Toc455148573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7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74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c)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mechanická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odolnost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stabilita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_Toc455148574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7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110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75" w:history="1">
            <w:r w:rsidR="00E06FBD" w:rsidRPr="00E06FBD">
              <w:rPr>
                <w:rStyle w:val="Hypertextovodkaz"/>
                <w:noProof/>
                <w:spacing w:val="-1"/>
                <w:w w:val="99"/>
                <w:sz w:val="22"/>
              </w:rPr>
              <w:t>B.2.7.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z w:val="22"/>
              </w:rPr>
              <w:t>Základní</w:t>
            </w:r>
            <w:r w:rsidR="00E06FBD" w:rsidRPr="00E06FBD">
              <w:rPr>
                <w:rStyle w:val="Hypertextovodkaz"/>
                <w:noProof/>
                <w:spacing w:val="-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charakteristika</w:t>
            </w:r>
            <w:r w:rsidR="00E06FBD" w:rsidRPr="00E06FBD">
              <w:rPr>
                <w:rStyle w:val="Hypertextovodkaz"/>
                <w:noProof/>
                <w:spacing w:val="-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technických</w:t>
            </w:r>
            <w:r w:rsidR="00E06FBD" w:rsidRPr="00E06FBD">
              <w:rPr>
                <w:rStyle w:val="Hypertextovodkaz"/>
                <w:noProof/>
                <w:spacing w:val="-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technologických</w:t>
            </w:r>
            <w:r w:rsidR="00E06FBD" w:rsidRPr="00E06FBD">
              <w:rPr>
                <w:rStyle w:val="Hypertextovodkaz"/>
                <w:noProof/>
                <w:spacing w:val="-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zařízení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_Toc455148575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7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76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b)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Výčet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technických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technologických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zařízení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_Toc455148576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7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110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77" w:history="1">
            <w:r w:rsidR="00E06FBD" w:rsidRPr="00E06FBD">
              <w:rPr>
                <w:rStyle w:val="Hypertextovodkaz"/>
                <w:noProof/>
                <w:spacing w:val="-1"/>
                <w:w w:val="99"/>
                <w:sz w:val="22"/>
              </w:rPr>
              <w:t>B.2.8.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Požárně</w:t>
            </w:r>
            <w:r w:rsidR="00E06FBD" w:rsidRPr="00E06FBD">
              <w:rPr>
                <w:rStyle w:val="Hypertextovodkaz"/>
                <w:noProof/>
                <w:spacing w:val="-16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bezpečnostní</w:t>
            </w:r>
            <w:r w:rsidR="00E06FBD" w:rsidRPr="00E06FBD">
              <w:rPr>
                <w:rStyle w:val="Hypertextovodkaz"/>
                <w:noProof/>
                <w:spacing w:val="-14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řešení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_Toc455148577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7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78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a)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zhodnocení</w:t>
            </w:r>
            <w:r w:rsidR="00E06FBD" w:rsidRPr="00E06FBD">
              <w:rPr>
                <w:rStyle w:val="Hypertextovodkaz"/>
                <w:noProof/>
                <w:spacing w:val="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navržených</w:t>
            </w:r>
            <w:r w:rsidR="00E06FBD" w:rsidRPr="00E06FBD">
              <w:rPr>
                <w:rStyle w:val="Hypertextovodkaz"/>
                <w:noProof/>
                <w:spacing w:val="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stavebních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konstrukcí</w:t>
            </w:r>
            <w:r w:rsidR="00E06FBD" w:rsidRPr="00E06FBD">
              <w:rPr>
                <w:rStyle w:val="Hypertextovodkaz"/>
                <w:noProof/>
                <w:spacing w:val="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stavebních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výrobků</w:t>
            </w:r>
            <w:r w:rsidR="00E06FBD" w:rsidRPr="00E06FBD">
              <w:rPr>
                <w:rStyle w:val="Hypertextovodkaz"/>
                <w:noProof/>
                <w:spacing w:val="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včetně</w:t>
            </w:r>
            <w:r w:rsidR="00E06FBD" w:rsidRPr="00E06FBD">
              <w:rPr>
                <w:rStyle w:val="Hypertextovodkaz"/>
                <w:noProof/>
                <w:spacing w:val="75"/>
                <w:w w:val="9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požadavků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na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zvýšení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AB6A0E">
              <w:rPr>
                <w:rStyle w:val="Hypertextovodkaz"/>
                <w:noProof/>
                <w:spacing w:val="-11"/>
                <w:sz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požární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odolnosti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stavebních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konstrukcí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_Toc455148578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8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79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b)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zhodnocení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evakuace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osob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četně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vyhodnocení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únikových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cest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_Toc455148579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8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80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c)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zhodnocení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odstupových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vzdáleností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vymezení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požárně</w:t>
            </w:r>
            <w:r w:rsidR="00E06FBD" w:rsidRPr="00E06FBD">
              <w:rPr>
                <w:rStyle w:val="Hypertextovodkaz"/>
                <w:noProof/>
                <w:spacing w:val="-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nebezpečného</w:t>
            </w:r>
            <w:r w:rsidR="00E06FBD" w:rsidRPr="00E06FBD">
              <w:rPr>
                <w:rStyle w:val="Hypertextovodkaz"/>
                <w:noProof/>
                <w:spacing w:val="-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prostoru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_Toc455148580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9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81" w:history="1">
            <w:r w:rsidR="00E06FBD" w:rsidRPr="00E06FBD">
              <w:rPr>
                <w:rStyle w:val="Hypertextovodkaz"/>
                <w:noProof/>
                <w:spacing w:val="-1"/>
                <w:w w:val="99"/>
                <w:sz w:val="22"/>
              </w:rPr>
              <w:t>d)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 xml:space="preserve">zajištění potřebného množství požární vody, popřípadě jiného hasiva, včetně rozmístění vnitřních a </w:t>
            </w:r>
            <w:r w:rsidR="00AB6A0E">
              <w:rPr>
                <w:rStyle w:val="Hypertextovodkaz"/>
                <w:noProof/>
                <w:spacing w:val="-1"/>
                <w:sz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vnějších odběrných míst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_Toc455148581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9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82" w:history="1">
            <w:r w:rsidR="00E06FBD" w:rsidRPr="00E06FBD">
              <w:rPr>
                <w:rStyle w:val="Hypertextovodkaz"/>
                <w:noProof/>
                <w:spacing w:val="-1"/>
                <w:w w:val="99"/>
                <w:sz w:val="22"/>
              </w:rPr>
              <w:t>e)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zhodnocení možnosti provedení požárního zásahu (přístupové komunikace, zásahové cesty)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_Toc455148582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9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83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f)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zhodnocení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technických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a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technologických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zařízení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stavby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(rozvodná</w:t>
            </w:r>
            <w:r w:rsidR="00E06FBD" w:rsidRPr="00E06FBD">
              <w:rPr>
                <w:rStyle w:val="Hypertextovodkaz"/>
                <w:noProof/>
                <w:spacing w:val="2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potrubí,</w:t>
            </w:r>
            <w:r w:rsidR="00E06FBD" w:rsidRPr="00E06FBD">
              <w:rPr>
                <w:rStyle w:val="Hypertextovodkaz"/>
                <w:noProof/>
                <w:spacing w:val="69"/>
                <w:w w:val="9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vzduchotechnická</w:t>
            </w:r>
            <w:r w:rsidR="00E06FBD" w:rsidRPr="00E06FBD">
              <w:rPr>
                <w:rStyle w:val="Hypertextovodkaz"/>
                <w:noProof/>
                <w:spacing w:val="-28"/>
                <w:sz w:val="22"/>
              </w:rPr>
              <w:t xml:space="preserve"> </w:t>
            </w:r>
            <w:r w:rsidR="00AB6A0E">
              <w:rPr>
                <w:rStyle w:val="Hypertextovodkaz"/>
                <w:noProof/>
                <w:spacing w:val="-28"/>
                <w:sz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zařízení)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_Toc455148583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9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84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g)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posouzení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požadavků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na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zabezpečení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stavby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požárně</w:t>
            </w:r>
            <w:r w:rsidR="00E06FBD" w:rsidRPr="00E06FBD">
              <w:rPr>
                <w:rStyle w:val="Hypertextovodkaz"/>
                <w:noProof/>
                <w:spacing w:val="-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bezpečnostními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zařízeními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_Toc455148584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9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85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h)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z w:val="22"/>
              </w:rPr>
              <w:t>rozsah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způsob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rozmístění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výstražných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bezpečnostních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značek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tabulek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_Toc455148585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9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110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86" w:history="1">
            <w:r w:rsidR="00E06FBD" w:rsidRPr="00E06FBD">
              <w:rPr>
                <w:rStyle w:val="Hypertextovodkaz"/>
                <w:noProof/>
                <w:spacing w:val="-1"/>
                <w:w w:val="99"/>
                <w:sz w:val="22"/>
              </w:rPr>
              <w:t>B.2.9.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z w:val="22"/>
              </w:rPr>
              <w:t>Zásady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hospodaření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s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energiemi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_Toc455148586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9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87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b)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energetická</w:t>
            </w:r>
            <w:r w:rsidR="00E06FBD" w:rsidRPr="00E06FBD">
              <w:rPr>
                <w:rStyle w:val="Hypertextovodkaz"/>
                <w:noProof/>
                <w:spacing w:val="-15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náročnost</w:t>
            </w:r>
            <w:r w:rsidR="00E06FBD" w:rsidRPr="00E06FBD">
              <w:rPr>
                <w:rStyle w:val="Hypertextovodkaz"/>
                <w:noProof/>
                <w:spacing w:val="-15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stavby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_Toc455148587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9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88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c)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posouzení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využití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alternativních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zdrojů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energií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_Toc455148588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9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132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89" w:history="1">
            <w:r w:rsidR="00E06FBD" w:rsidRPr="00E06FBD">
              <w:rPr>
                <w:rStyle w:val="Hypertextovodkaz"/>
                <w:noProof/>
                <w:spacing w:val="-1"/>
                <w:w w:val="99"/>
                <w:sz w:val="22"/>
              </w:rPr>
              <w:t>B.2.10.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Hygienické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požadavky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na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stavby,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požadavky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na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pracovní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komunální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prostředí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_Toc455148589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9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132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90" w:history="1">
            <w:r w:rsidR="00E06FBD" w:rsidRPr="00E06FBD">
              <w:rPr>
                <w:rStyle w:val="Hypertextovodkaz"/>
                <w:noProof/>
                <w:spacing w:val="-1"/>
                <w:w w:val="99"/>
                <w:sz w:val="22"/>
              </w:rPr>
              <w:t>B.2.11.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z w:val="22"/>
              </w:rPr>
              <w:t>Zásady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ochrany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stavby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před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negativními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účinky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vnějšího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prostředí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_Toc455148590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10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91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b)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ochrana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před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bludnými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proudy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_Toc455148591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10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92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c)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ochrana</w:t>
            </w:r>
            <w:r w:rsidR="00E06FBD" w:rsidRPr="00E06FBD">
              <w:rPr>
                <w:rStyle w:val="Hypertextovodkaz"/>
                <w:noProof/>
                <w:spacing w:val="-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před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technickou</w:t>
            </w:r>
            <w:r w:rsidR="00E06FBD" w:rsidRPr="00E06FBD">
              <w:rPr>
                <w:rStyle w:val="Hypertextovodkaz"/>
                <w:noProof/>
                <w:spacing w:val="-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seizmicitou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_Toc455148592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10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93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d)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ochrana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před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hlukem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_Toc455148593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10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94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e)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protipovodňová</w:t>
            </w:r>
            <w:r w:rsidR="00E06FBD" w:rsidRPr="00E06FBD">
              <w:rPr>
                <w:rStyle w:val="Hypertextovodkaz"/>
                <w:noProof/>
                <w:spacing w:val="-25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opatření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_Toc455148594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10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1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95" w:history="1"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B.3.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Připojení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na</w:t>
            </w:r>
            <w:r w:rsidR="00E06FBD" w:rsidRPr="00E06FBD">
              <w:rPr>
                <w:rStyle w:val="Hypertextovodkaz"/>
                <w:noProof/>
                <w:spacing w:val="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technickou</w:t>
            </w:r>
            <w:r w:rsidR="00E06FBD" w:rsidRPr="00E06FBD">
              <w:rPr>
                <w:rStyle w:val="Hypertextovodkaz"/>
                <w:noProof/>
                <w:spacing w:val="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infrastrukturu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_Toc455148595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10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96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a)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napojovací</w:t>
            </w:r>
            <w:r w:rsidR="00E06FBD" w:rsidRPr="00E06FBD">
              <w:rPr>
                <w:rStyle w:val="Hypertextovodkaz"/>
                <w:noProof/>
                <w:spacing w:val="-14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místa</w:t>
            </w:r>
            <w:r w:rsidR="00E06FBD" w:rsidRPr="00E06FBD">
              <w:rPr>
                <w:rStyle w:val="Hypertextovodkaz"/>
                <w:noProof/>
                <w:spacing w:val="-14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technické</w:t>
            </w:r>
            <w:r w:rsidR="00E06FBD" w:rsidRPr="00E06FBD">
              <w:rPr>
                <w:rStyle w:val="Hypertextovodkaz"/>
                <w:noProof/>
                <w:spacing w:val="-15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infrastruktury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_Toc455148596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10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97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b)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připojovací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rozměry,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výkonové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kapacity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délky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_Toc455148597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10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1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98" w:history="1"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B.4.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Dopravní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řešení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_Toc455148598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11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599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a)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popis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dopravního</w:t>
            </w:r>
            <w:r w:rsidR="00E06FBD" w:rsidRPr="00E06FBD">
              <w:rPr>
                <w:rStyle w:val="Hypertextovodkaz"/>
                <w:noProof/>
                <w:spacing w:val="-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řešení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_Toc455148599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11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00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b)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napojení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území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na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stávající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dopravní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infrastrukturu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_Toc455148600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11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01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c)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doprava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v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klidu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_Toc455148601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11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02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d)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z w:val="22"/>
              </w:rPr>
              <w:t>pěší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cyklistické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stezky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_Toc455148602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11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1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03" w:history="1"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B.5.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Řešení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vegetace a</w:t>
            </w:r>
            <w:r w:rsidR="00E06FBD" w:rsidRPr="00E06FBD">
              <w:rPr>
                <w:rStyle w:val="Hypertextovodkaz"/>
                <w:noProof/>
                <w:spacing w:val="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souvisejících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terénních</w:t>
            </w:r>
            <w:r w:rsidR="00E06FBD" w:rsidRPr="00E06FBD">
              <w:rPr>
                <w:rStyle w:val="Hypertextovodkaz"/>
                <w:noProof/>
                <w:spacing w:val="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úprav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_Toc455148603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11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04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a)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terénní</w:t>
            </w:r>
            <w:r w:rsidR="00E06FBD" w:rsidRPr="00E06FBD">
              <w:rPr>
                <w:rStyle w:val="Hypertextovodkaz"/>
                <w:noProof/>
                <w:spacing w:val="-15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úpravy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_Toc455148604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11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05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b)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použité</w:t>
            </w:r>
            <w:r w:rsidR="00E06FBD" w:rsidRPr="00E06FBD">
              <w:rPr>
                <w:rStyle w:val="Hypertextovodkaz"/>
                <w:noProof/>
                <w:spacing w:val="-14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vegetační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prvky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_Toc455148605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11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06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c)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biotechnická</w:t>
            </w:r>
            <w:r w:rsidR="00E06FBD" w:rsidRPr="00E06FBD">
              <w:rPr>
                <w:rStyle w:val="Hypertextovodkaz"/>
                <w:noProof/>
                <w:spacing w:val="-2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opatření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_Toc455148606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11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1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07" w:history="1"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B.6.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z w:val="22"/>
              </w:rPr>
              <w:t>Popis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vlivů stavby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na</w:t>
            </w:r>
            <w:r w:rsidR="00E06FBD" w:rsidRPr="00E06FBD">
              <w:rPr>
                <w:rStyle w:val="Hypertextovodkaz"/>
                <w:noProof/>
                <w:spacing w:val="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životní</w:t>
            </w:r>
            <w:r w:rsidR="00E06FBD" w:rsidRPr="00E06FBD">
              <w:rPr>
                <w:rStyle w:val="Hypertextovodkaz"/>
                <w:noProof/>
                <w:spacing w:val="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prostředí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a</w:t>
            </w:r>
            <w:r w:rsidR="00E06FBD" w:rsidRPr="00E06FBD">
              <w:rPr>
                <w:rStyle w:val="Hypertextovodkaz"/>
                <w:noProof/>
                <w:spacing w:val="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jeho</w:t>
            </w:r>
            <w:r w:rsidR="00E06FBD" w:rsidRPr="00E06FBD">
              <w:rPr>
                <w:rStyle w:val="Hypertextovodkaz"/>
                <w:noProof/>
                <w:spacing w:val="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ochrana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_Toc455148607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11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08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a)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vliv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na</w:t>
            </w:r>
            <w:r w:rsidR="00E06FBD" w:rsidRPr="00E06FBD">
              <w:rPr>
                <w:rStyle w:val="Hypertextovodkaz"/>
                <w:noProof/>
                <w:spacing w:val="-6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životní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prostředí</w:t>
            </w:r>
            <w:r w:rsidR="00E06FBD" w:rsidRPr="00E06FBD">
              <w:rPr>
                <w:rStyle w:val="Hypertextovodkaz"/>
                <w:noProof/>
                <w:spacing w:val="-6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–</w:t>
            </w:r>
            <w:r w:rsidR="00E06FBD" w:rsidRPr="00E06FBD">
              <w:rPr>
                <w:rStyle w:val="Hypertextovodkaz"/>
                <w:noProof/>
                <w:spacing w:val="-5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ovzduší,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hluk,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voda,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odpady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6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půda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_Toc455148608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11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09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b)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vliv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na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přírodu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krajinu,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zachování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ekologických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funkcí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vazeb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v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krajině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_Toc455148609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11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10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c)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vliv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na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soustavu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chráněných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území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Natura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2"/>
                <w:sz w:val="22"/>
              </w:rPr>
              <w:t>2000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_Toc455148610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11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11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d)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návrh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zohlednění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podmínek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ze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závěrů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zjišťovacích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řízení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nebo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stanoviska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EIA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_Toc455148611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12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12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e)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navrhovaná</w:t>
            </w:r>
            <w:r w:rsidR="00E06FBD" w:rsidRPr="00E06FBD">
              <w:rPr>
                <w:rStyle w:val="Hypertextovodkaz"/>
                <w:noProof/>
                <w:spacing w:val="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ochranná</w:t>
            </w:r>
            <w:r w:rsidR="00E06FBD" w:rsidRPr="00E06FBD">
              <w:rPr>
                <w:rStyle w:val="Hypertextovodkaz"/>
                <w:noProof/>
                <w:spacing w:val="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bezpečnostní</w:t>
            </w:r>
            <w:r w:rsidR="00E06FBD" w:rsidRPr="00E06FBD">
              <w:rPr>
                <w:rStyle w:val="Hypertextovodkaz"/>
                <w:noProof/>
                <w:spacing w:val="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pásma,</w:t>
            </w:r>
            <w:r w:rsidR="00E06FBD" w:rsidRPr="00E06FBD">
              <w:rPr>
                <w:rStyle w:val="Hypertextovodkaz"/>
                <w:noProof/>
                <w:spacing w:val="4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rozsah</w:t>
            </w:r>
            <w:r w:rsidR="00E06FBD" w:rsidRPr="00E06FBD">
              <w:rPr>
                <w:rStyle w:val="Hypertextovodkaz"/>
                <w:noProof/>
                <w:spacing w:val="6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omezení</w:t>
            </w:r>
            <w:r w:rsidR="00E06FBD" w:rsidRPr="00E06FBD">
              <w:rPr>
                <w:rStyle w:val="Hypertextovodkaz"/>
                <w:noProof/>
                <w:spacing w:val="5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5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podmínky</w:t>
            </w:r>
            <w:r w:rsidR="00E06FBD" w:rsidRPr="00E06FBD">
              <w:rPr>
                <w:rStyle w:val="Hypertextovodkaz"/>
                <w:noProof/>
                <w:spacing w:val="5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ochrany</w:t>
            </w:r>
            <w:r w:rsidR="00E06FBD" w:rsidRPr="00E06FBD">
              <w:rPr>
                <w:rStyle w:val="Hypertextovodkaz"/>
                <w:noProof/>
                <w:spacing w:val="75"/>
                <w:w w:val="9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podle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jiných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AB6A0E">
              <w:rPr>
                <w:rStyle w:val="Hypertextovodkaz"/>
                <w:noProof/>
                <w:spacing w:val="-10"/>
                <w:sz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právních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předpisů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_Toc455148612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12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1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13" w:history="1"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B.7.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Ochrana</w:t>
            </w:r>
            <w:r w:rsidR="00E06FBD" w:rsidRPr="00E06FBD">
              <w:rPr>
                <w:rStyle w:val="Hypertextovodkaz"/>
                <w:noProof/>
                <w:spacing w:val="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obyvatelstva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_Toc455148613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12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1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14" w:history="1"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B.8.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Zásady organizace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výstavby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_Toc455148614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12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15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a)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potřeby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spotřeby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rozhodujících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médií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hmot,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jejich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zajištění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_Toc455148615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12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16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b)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odvodnění</w:t>
            </w:r>
            <w:r w:rsidR="00E06FBD" w:rsidRPr="00E06FBD">
              <w:rPr>
                <w:rStyle w:val="Hypertextovodkaz"/>
                <w:noProof/>
                <w:spacing w:val="-2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staveniště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_Toc455148616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12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17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c)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napojení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staveniště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na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stávající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dopravní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technickou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infrastrukturu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_Toc455148617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12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18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d)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vliv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provádění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stavby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na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okolní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stavby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pozemky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_Toc455148618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12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19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e)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ochrana</w:t>
            </w:r>
            <w:r w:rsidR="00E06FBD" w:rsidRPr="00E06FBD">
              <w:rPr>
                <w:rStyle w:val="Hypertextovodkaz"/>
                <w:noProof/>
                <w:spacing w:val="4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okolí</w:t>
            </w:r>
            <w:r w:rsidR="00E06FBD" w:rsidRPr="00E06FBD">
              <w:rPr>
                <w:rStyle w:val="Hypertextovodkaz"/>
                <w:noProof/>
                <w:spacing w:val="4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staveniště</w:t>
            </w:r>
            <w:r w:rsidR="00E06FBD" w:rsidRPr="00E06FBD">
              <w:rPr>
                <w:rStyle w:val="Hypertextovodkaz"/>
                <w:noProof/>
                <w:spacing w:val="4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4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požadavky</w:t>
            </w:r>
            <w:r w:rsidR="00E06FBD" w:rsidRPr="00E06FBD">
              <w:rPr>
                <w:rStyle w:val="Hypertextovodkaz"/>
                <w:noProof/>
                <w:spacing w:val="46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na</w:t>
            </w:r>
            <w:r w:rsidR="00E06FBD" w:rsidRPr="00E06FBD">
              <w:rPr>
                <w:rStyle w:val="Hypertextovodkaz"/>
                <w:noProof/>
                <w:spacing w:val="47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související</w:t>
            </w:r>
            <w:r w:rsidR="00E06FBD" w:rsidRPr="00E06FBD">
              <w:rPr>
                <w:rStyle w:val="Hypertextovodkaz"/>
                <w:noProof/>
                <w:spacing w:val="46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asanace,</w:t>
            </w:r>
            <w:r w:rsidR="00E06FBD" w:rsidRPr="00E06FBD">
              <w:rPr>
                <w:rStyle w:val="Hypertextovodkaz"/>
                <w:noProof/>
                <w:spacing w:val="46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demolice,</w:t>
            </w:r>
            <w:r w:rsidR="00E06FBD" w:rsidRPr="00E06FBD">
              <w:rPr>
                <w:rStyle w:val="Hypertextovodkaz"/>
                <w:noProof/>
                <w:spacing w:val="46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kácení</w:t>
            </w:r>
            <w:r w:rsidR="00E06FBD" w:rsidRPr="00E06FBD">
              <w:rPr>
                <w:rStyle w:val="Hypertextovodkaz"/>
                <w:noProof/>
                <w:spacing w:val="91"/>
                <w:w w:val="9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dřevin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_Toc455148619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12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20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f)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maximální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zábory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pro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staveniště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(dočasné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/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trvalé)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_Toc455148620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12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21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g)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maximální</w:t>
            </w:r>
            <w:r w:rsidR="00E06FBD" w:rsidRPr="00E06FBD">
              <w:rPr>
                <w:rStyle w:val="Hypertextovodkaz"/>
                <w:noProof/>
                <w:spacing w:val="14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produkovaná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množství</w:t>
            </w:r>
            <w:r w:rsidR="00E06FBD" w:rsidRPr="00E06FBD">
              <w:rPr>
                <w:rStyle w:val="Hypertextovodkaz"/>
                <w:noProof/>
                <w:spacing w:val="14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a druhy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odpadů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a</w:t>
            </w:r>
            <w:r w:rsidR="00E06FBD" w:rsidRPr="00E06FBD">
              <w:rPr>
                <w:rStyle w:val="Hypertextovodkaz"/>
                <w:noProof/>
                <w:spacing w:val="1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emisí při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výstavbě,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jejich</w:t>
            </w:r>
            <w:r w:rsidR="00E06FBD" w:rsidRPr="00E06FBD">
              <w:rPr>
                <w:rStyle w:val="Hypertextovodkaz"/>
                <w:noProof/>
                <w:spacing w:val="61"/>
                <w:w w:val="9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likvidace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_Toc455148621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12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22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h)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bilance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zemních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prací,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požadavky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na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přísun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nebo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deponie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zemin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_Toc455148622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13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23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i)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ochrana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životního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prostředí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při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výstavbě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_Toc455148623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13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24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j)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z w:val="22"/>
              </w:rPr>
              <w:t>zásady</w:t>
            </w:r>
            <w:r w:rsidR="00E06FBD" w:rsidRPr="00E06FBD">
              <w:rPr>
                <w:rStyle w:val="Hypertextovodkaz"/>
                <w:noProof/>
                <w:spacing w:val="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bezpečnosti</w:t>
            </w:r>
            <w:r w:rsidR="00E06FBD" w:rsidRPr="00E06FBD">
              <w:rPr>
                <w:rStyle w:val="Hypertextovodkaz"/>
                <w:noProof/>
                <w:spacing w:val="3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a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ochrany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zdraví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při</w:t>
            </w:r>
            <w:r w:rsidR="00E06FBD" w:rsidRPr="00E06FBD">
              <w:rPr>
                <w:rStyle w:val="Hypertextovodkaz"/>
                <w:noProof/>
                <w:spacing w:val="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práci</w:t>
            </w:r>
            <w:r w:rsidR="00E06FBD" w:rsidRPr="00E06FBD">
              <w:rPr>
                <w:rStyle w:val="Hypertextovodkaz"/>
                <w:noProof/>
                <w:spacing w:val="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na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staveništi,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posouzení</w:t>
            </w:r>
            <w:r w:rsidR="00E06FBD" w:rsidRPr="00E06FBD">
              <w:rPr>
                <w:rStyle w:val="Hypertextovodkaz"/>
                <w:noProof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potřeby koordinátora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AB6A0E">
              <w:rPr>
                <w:rStyle w:val="Hypertextovodkaz"/>
                <w:noProof/>
                <w:spacing w:val="-9"/>
                <w:sz w:val="22"/>
              </w:rPr>
              <w:tab/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>b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ezpečnosti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a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ochrany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zdraví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při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práci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podle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jiných</w:t>
            </w:r>
            <w:r w:rsidR="00E06FBD" w:rsidRPr="00E06FBD">
              <w:rPr>
                <w:rStyle w:val="Hypertextovodkaz"/>
                <w:noProof/>
                <w:spacing w:val="-8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právních</w:t>
            </w:r>
            <w:r w:rsidR="00E06FBD" w:rsidRPr="00E06FBD">
              <w:rPr>
                <w:rStyle w:val="Hypertextovodkaz"/>
                <w:noProof/>
                <w:spacing w:val="-9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předpisů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_Toc455148624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13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25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k)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úpravy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pro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bezbariérové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užívání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výstavbou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dotčených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staveb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_Toc455148625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14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26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l)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z w:val="22"/>
              </w:rPr>
              <w:t>zásady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pro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dopravní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inženýrská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opatření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_Toc455148626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14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Pr="00E06FBD" w:rsidRDefault="004A415F" w:rsidP="00E06FBD">
          <w:pPr>
            <w:pStyle w:val="Obsah2"/>
            <w:tabs>
              <w:tab w:val="left" w:pos="88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0"/>
              <w:szCs w:val="22"/>
            </w:rPr>
          </w:pPr>
          <w:hyperlink w:anchor="_Toc455148627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m)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stanovení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speciálních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podmínek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pro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provádění</w:t>
            </w:r>
            <w:r w:rsidR="00E06FBD" w:rsidRPr="00E06FBD">
              <w:rPr>
                <w:rStyle w:val="Hypertextovodkaz"/>
                <w:noProof/>
                <w:spacing w:val="-12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stavby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_Toc455148627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15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E06FBD" w:rsidRDefault="004A415F" w:rsidP="00E06FBD">
          <w:pPr>
            <w:pStyle w:val="Obsah2"/>
            <w:tabs>
              <w:tab w:val="left" w:pos="660"/>
              <w:tab w:val="right" w:leader="dot" w:pos="9630"/>
            </w:tabs>
            <w:ind w:left="-709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55148628" w:history="1">
            <w:r w:rsidR="00E06FBD" w:rsidRPr="00E06FBD">
              <w:rPr>
                <w:rStyle w:val="Hypertextovodkaz"/>
                <w:noProof/>
                <w:w w:val="99"/>
                <w:sz w:val="22"/>
              </w:rPr>
              <w:t>n)</w:t>
            </w:r>
            <w:r w:rsidR="00E06FBD" w:rsidRPr="00E06FBD">
              <w:rPr>
                <w:rFonts w:asciiTheme="minorHAnsi" w:hAnsiTheme="minorHAnsi" w:cstheme="minorBidi"/>
                <w:noProof/>
                <w:sz w:val="20"/>
                <w:szCs w:val="22"/>
              </w:rPr>
              <w:tab/>
            </w:r>
            <w:r w:rsidR="00E06FBD" w:rsidRPr="00E06FBD">
              <w:rPr>
                <w:rStyle w:val="Hypertextovodkaz"/>
                <w:noProof/>
                <w:sz w:val="22"/>
              </w:rPr>
              <w:t>postup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výstavby,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rozhodující</w:t>
            </w:r>
            <w:r w:rsidR="00E06FBD" w:rsidRPr="00E06FBD">
              <w:rPr>
                <w:rStyle w:val="Hypertextovodkaz"/>
                <w:noProof/>
                <w:spacing w:val="-11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pacing w:val="-1"/>
                <w:sz w:val="22"/>
              </w:rPr>
              <w:t>dílčí</w:t>
            </w:r>
            <w:r w:rsidR="00E06FBD" w:rsidRPr="00E06FBD">
              <w:rPr>
                <w:rStyle w:val="Hypertextovodkaz"/>
                <w:noProof/>
                <w:spacing w:val="-10"/>
                <w:sz w:val="22"/>
              </w:rPr>
              <w:t xml:space="preserve"> </w:t>
            </w:r>
            <w:r w:rsidR="00E06FBD" w:rsidRPr="00E06FBD">
              <w:rPr>
                <w:rStyle w:val="Hypertextovodkaz"/>
                <w:noProof/>
                <w:sz w:val="22"/>
              </w:rPr>
              <w:t>termíny</w:t>
            </w:r>
            <w:r w:rsidR="00E06FBD" w:rsidRPr="00E06FBD">
              <w:rPr>
                <w:noProof/>
                <w:webHidden/>
                <w:sz w:val="22"/>
              </w:rPr>
              <w:tab/>
            </w:r>
            <w:r w:rsidRPr="00E06FBD">
              <w:rPr>
                <w:noProof/>
                <w:webHidden/>
                <w:sz w:val="22"/>
              </w:rPr>
              <w:fldChar w:fldCharType="begin"/>
            </w:r>
            <w:r w:rsidR="00E06FBD" w:rsidRPr="00E06FBD">
              <w:rPr>
                <w:noProof/>
                <w:webHidden/>
                <w:sz w:val="22"/>
              </w:rPr>
              <w:instrText xml:space="preserve"> PAGEREF _Toc455148628 \h </w:instrText>
            </w:r>
            <w:r w:rsidRPr="00E06FBD">
              <w:rPr>
                <w:noProof/>
                <w:webHidden/>
                <w:sz w:val="22"/>
              </w:rPr>
            </w:r>
            <w:r w:rsidRPr="00E06FBD">
              <w:rPr>
                <w:noProof/>
                <w:webHidden/>
                <w:sz w:val="22"/>
              </w:rPr>
              <w:fldChar w:fldCharType="separate"/>
            </w:r>
            <w:r w:rsidR="00CE08A0">
              <w:rPr>
                <w:noProof/>
                <w:webHidden/>
                <w:sz w:val="22"/>
              </w:rPr>
              <w:t>15</w:t>
            </w:r>
            <w:r w:rsidRPr="00E06FBD">
              <w:rPr>
                <w:noProof/>
                <w:webHidden/>
                <w:sz w:val="22"/>
              </w:rPr>
              <w:fldChar w:fldCharType="end"/>
            </w:r>
          </w:hyperlink>
        </w:p>
        <w:p w:rsidR="001B081B" w:rsidRPr="00E06FBD" w:rsidRDefault="004A415F" w:rsidP="00E06FBD">
          <w:pPr>
            <w:ind w:left="-709"/>
            <w:sectPr w:rsidR="001B081B" w:rsidRPr="00E06FBD">
              <w:headerReference w:type="default" r:id="rId8"/>
              <w:footerReference w:type="default" r:id="rId9"/>
              <w:pgSz w:w="11900" w:h="16840"/>
              <w:pgMar w:top="740" w:right="700" w:bottom="740" w:left="1560" w:header="324" w:footer="553" w:gutter="0"/>
              <w:cols w:space="708"/>
              <w:noEndnote/>
            </w:sectPr>
          </w:pPr>
          <w:r>
            <w:fldChar w:fldCharType="end"/>
          </w:r>
        </w:p>
      </w:sdtContent>
    </w:sdt>
    <w:p w:rsidR="001B081B" w:rsidRDefault="001B081B">
      <w:pPr>
        <w:pStyle w:val="Zkladntext"/>
        <w:kinsoku w:val="0"/>
        <w:overflowPunct w:val="0"/>
        <w:ind w:left="0"/>
        <w:rPr>
          <w:sz w:val="22"/>
          <w:szCs w:val="22"/>
        </w:rPr>
      </w:pPr>
    </w:p>
    <w:p w:rsidR="001B081B" w:rsidRDefault="001B081B">
      <w:pPr>
        <w:pStyle w:val="Zkladntext"/>
        <w:kinsoku w:val="0"/>
        <w:overflowPunct w:val="0"/>
        <w:spacing w:before="9"/>
        <w:ind w:left="0"/>
        <w:rPr>
          <w:sz w:val="19"/>
          <w:szCs w:val="19"/>
        </w:rPr>
      </w:pPr>
    </w:p>
    <w:p w:rsidR="001B081B" w:rsidRDefault="001B081B">
      <w:pPr>
        <w:pStyle w:val="Nadpis1"/>
        <w:numPr>
          <w:ilvl w:val="1"/>
          <w:numId w:val="3"/>
        </w:numPr>
        <w:tabs>
          <w:tab w:val="left" w:pos="850"/>
        </w:tabs>
        <w:kinsoku w:val="0"/>
        <w:overflowPunct w:val="0"/>
        <w:rPr>
          <w:b w:val="0"/>
          <w:bCs w:val="0"/>
        </w:rPr>
      </w:pPr>
      <w:bookmarkStart w:id="0" w:name="_Toc455148553"/>
      <w:r>
        <w:t>Popis</w:t>
      </w:r>
      <w:r>
        <w:rPr>
          <w:spacing w:val="-1"/>
        </w:rPr>
        <w:t xml:space="preserve"> území</w:t>
      </w:r>
      <w:r>
        <w:t xml:space="preserve"> stavby</w:t>
      </w:r>
      <w:bookmarkEnd w:id="0"/>
    </w:p>
    <w:p w:rsidR="001B081B" w:rsidRDefault="001B081B">
      <w:pPr>
        <w:pStyle w:val="Zkladntext"/>
        <w:kinsoku w:val="0"/>
        <w:overflowPunct w:val="0"/>
        <w:spacing w:before="2"/>
        <w:ind w:left="0"/>
        <w:rPr>
          <w:b/>
          <w:bCs/>
          <w:sz w:val="28"/>
          <w:szCs w:val="2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firstLine="0"/>
        <w:rPr>
          <w:b w:val="0"/>
          <w:bCs w:val="0"/>
        </w:rPr>
      </w:pPr>
      <w:bookmarkStart w:id="1" w:name="_Toc455148554"/>
      <w:r>
        <w:rPr>
          <w:spacing w:val="-1"/>
        </w:rPr>
        <w:t>charakteristika</w:t>
      </w:r>
      <w:r>
        <w:rPr>
          <w:spacing w:val="-19"/>
        </w:rPr>
        <w:t xml:space="preserve"> </w:t>
      </w:r>
      <w:r>
        <w:rPr>
          <w:spacing w:val="-1"/>
        </w:rPr>
        <w:t>stavebního</w:t>
      </w:r>
      <w:r>
        <w:rPr>
          <w:spacing w:val="-19"/>
        </w:rPr>
        <w:t xml:space="preserve"> </w:t>
      </w:r>
      <w:r>
        <w:rPr>
          <w:spacing w:val="-1"/>
        </w:rPr>
        <w:t>pozemku</w:t>
      </w:r>
      <w:bookmarkEnd w:id="1"/>
    </w:p>
    <w:p w:rsidR="001B081B" w:rsidRDefault="001B081B">
      <w:pPr>
        <w:pStyle w:val="Zkladntext"/>
        <w:kinsoku w:val="0"/>
        <w:overflowPunct w:val="0"/>
        <w:spacing w:before="11"/>
        <w:ind w:left="0"/>
        <w:rPr>
          <w:b/>
          <w:bCs/>
        </w:rPr>
      </w:pPr>
    </w:p>
    <w:p w:rsidR="001B081B" w:rsidRPr="00437B13" w:rsidRDefault="001B081B">
      <w:pPr>
        <w:pStyle w:val="Zkladntext"/>
        <w:kinsoku w:val="0"/>
        <w:overflowPunct w:val="0"/>
        <w:spacing w:line="274" w:lineRule="auto"/>
        <w:ind w:right="138" w:firstLine="237"/>
        <w:jc w:val="both"/>
      </w:pPr>
      <w:r w:rsidRPr="00437B13">
        <w:rPr>
          <w:spacing w:val="-1"/>
        </w:rPr>
        <w:t>Na</w:t>
      </w:r>
      <w:r w:rsidRPr="00437B13">
        <w:rPr>
          <w:spacing w:val="26"/>
        </w:rPr>
        <w:t xml:space="preserve"> </w:t>
      </w:r>
      <w:r w:rsidRPr="00437B13">
        <w:rPr>
          <w:spacing w:val="-1"/>
        </w:rPr>
        <w:t>pozemku</w:t>
      </w:r>
      <w:r w:rsidRPr="00437B13">
        <w:rPr>
          <w:spacing w:val="24"/>
        </w:rPr>
        <w:t xml:space="preserve"> </w:t>
      </w:r>
      <w:r w:rsidRPr="00437B13">
        <w:rPr>
          <w:spacing w:val="-1"/>
        </w:rPr>
        <w:t>k.</w:t>
      </w:r>
      <w:r w:rsidR="006B0835" w:rsidRPr="00437B13">
        <w:rPr>
          <w:spacing w:val="-1"/>
        </w:rPr>
        <w:t xml:space="preserve"> </w:t>
      </w:r>
      <w:proofErr w:type="spellStart"/>
      <w:r w:rsidRPr="00437B13">
        <w:rPr>
          <w:spacing w:val="-1"/>
        </w:rPr>
        <w:t>ú</w:t>
      </w:r>
      <w:proofErr w:type="spellEnd"/>
      <w:r w:rsidRPr="00437B13">
        <w:rPr>
          <w:spacing w:val="-1"/>
        </w:rPr>
        <w:t>.</w:t>
      </w:r>
      <w:r w:rsidRPr="00437B13">
        <w:rPr>
          <w:spacing w:val="23"/>
        </w:rPr>
        <w:t xml:space="preserve"> </w:t>
      </w:r>
      <w:r w:rsidR="00C41E35" w:rsidRPr="00437B13">
        <w:rPr>
          <w:spacing w:val="-1"/>
        </w:rPr>
        <w:t>Frýdek</w:t>
      </w:r>
      <w:r w:rsidRPr="00437B13">
        <w:rPr>
          <w:spacing w:val="23"/>
        </w:rPr>
        <w:t xml:space="preserve"> </w:t>
      </w:r>
      <w:proofErr w:type="spellStart"/>
      <w:r w:rsidRPr="00437B13">
        <w:t>parc</w:t>
      </w:r>
      <w:proofErr w:type="spellEnd"/>
      <w:r w:rsidRPr="00437B13">
        <w:t>.</w:t>
      </w:r>
      <w:r w:rsidRPr="00437B13">
        <w:rPr>
          <w:spacing w:val="21"/>
        </w:rPr>
        <w:t xml:space="preserve"> </w:t>
      </w:r>
      <w:r w:rsidRPr="00437B13">
        <w:t>č.</w:t>
      </w:r>
      <w:r w:rsidRPr="00437B13">
        <w:rPr>
          <w:spacing w:val="20"/>
        </w:rPr>
        <w:t xml:space="preserve"> </w:t>
      </w:r>
      <w:r w:rsidR="00C41E35" w:rsidRPr="00437B13">
        <w:t>3396/12</w:t>
      </w:r>
      <w:r w:rsidRPr="00437B13">
        <w:rPr>
          <w:spacing w:val="24"/>
        </w:rPr>
        <w:t xml:space="preserve"> </w:t>
      </w:r>
      <w:r w:rsidRPr="00437B13">
        <w:rPr>
          <w:spacing w:val="-1"/>
        </w:rPr>
        <w:t>se</w:t>
      </w:r>
      <w:r w:rsidRPr="00437B13">
        <w:rPr>
          <w:spacing w:val="23"/>
        </w:rPr>
        <w:t xml:space="preserve"> </w:t>
      </w:r>
      <w:r w:rsidRPr="00437B13">
        <w:t>v</w:t>
      </w:r>
      <w:r w:rsidRPr="00437B13">
        <w:rPr>
          <w:spacing w:val="-4"/>
        </w:rPr>
        <w:t xml:space="preserve"> </w:t>
      </w:r>
      <w:r w:rsidRPr="00437B13">
        <w:rPr>
          <w:spacing w:val="-1"/>
        </w:rPr>
        <w:t>současné</w:t>
      </w:r>
      <w:r w:rsidRPr="00437B13">
        <w:rPr>
          <w:spacing w:val="23"/>
        </w:rPr>
        <w:t xml:space="preserve"> </w:t>
      </w:r>
      <w:r w:rsidRPr="00437B13">
        <w:rPr>
          <w:spacing w:val="-1"/>
        </w:rPr>
        <w:t>době</w:t>
      </w:r>
      <w:r w:rsidRPr="00437B13">
        <w:rPr>
          <w:spacing w:val="24"/>
        </w:rPr>
        <w:t xml:space="preserve"> </w:t>
      </w:r>
      <w:r w:rsidRPr="00437B13">
        <w:t>nachází</w:t>
      </w:r>
      <w:r w:rsidRPr="00437B13">
        <w:rPr>
          <w:spacing w:val="23"/>
        </w:rPr>
        <w:t xml:space="preserve"> </w:t>
      </w:r>
      <w:r w:rsidRPr="00437B13">
        <w:t>stávající</w:t>
      </w:r>
      <w:r w:rsidRPr="00437B13">
        <w:rPr>
          <w:spacing w:val="23"/>
        </w:rPr>
        <w:t xml:space="preserve"> </w:t>
      </w:r>
      <w:r w:rsidRPr="00437B13">
        <w:t>stavba</w:t>
      </w:r>
      <w:r w:rsidR="006B0835" w:rsidRPr="00437B13">
        <w:t xml:space="preserve"> </w:t>
      </w:r>
      <w:r w:rsidR="006B0835" w:rsidRPr="00437B13">
        <w:rPr>
          <w:spacing w:val="-1"/>
        </w:rPr>
        <w:t xml:space="preserve">využívaná jako </w:t>
      </w:r>
      <w:r w:rsidR="00437B13" w:rsidRPr="00437B13">
        <w:rPr>
          <w:spacing w:val="-1"/>
        </w:rPr>
        <w:t>technické zázemí pro penzion pro seniory</w:t>
      </w:r>
      <w:r w:rsidRPr="00437B13">
        <w:rPr>
          <w:spacing w:val="-1"/>
        </w:rPr>
        <w:t>.</w:t>
      </w:r>
      <w:r w:rsidRPr="00437B13">
        <w:rPr>
          <w:spacing w:val="-5"/>
        </w:rPr>
        <w:t xml:space="preserve"> </w:t>
      </w:r>
      <w:r w:rsidRPr="00437B13">
        <w:t>Jedná</w:t>
      </w:r>
      <w:r w:rsidRPr="00437B13">
        <w:rPr>
          <w:spacing w:val="-2"/>
        </w:rPr>
        <w:t xml:space="preserve"> </w:t>
      </w:r>
      <w:r w:rsidRPr="00437B13">
        <w:rPr>
          <w:spacing w:val="-1"/>
        </w:rPr>
        <w:t>se</w:t>
      </w:r>
      <w:r w:rsidRPr="00437B13">
        <w:rPr>
          <w:spacing w:val="-5"/>
        </w:rPr>
        <w:t xml:space="preserve"> </w:t>
      </w:r>
      <w:r w:rsidRPr="00437B13">
        <w:t>o</w:t>
      </w:r>
      <w:r w:rsidRPr="00437B13">
        <w:rPr>
          <w:spacing w:val="-6"/>
        </w:rPr>
        <w:t xml:space="preserve"> </w:t>
      </w:r>
      <w:r w:rsidR="00437B13" w:rsidRPr="00437B13">
        <w:rPr>
          <w:spacing w:val="-1"/>
        </w:rPr>
        <w:t xml:space="preserve">prefabrikovaný dvoupodlažní stavební objekt napojen na okolní </w:t>
      </w:r>
      <w:r w:rsidRPr="00437B13">
        <w:rPr>
          <w:spacing w:val="-1"/>
        </w:rPr>
        <w:t>Na</w:t>
      </w:r>
      <w:r w:rsidRPr="00437B13">
        <w:rPr>
          <w:spacing w:val="25"/>
        </w:rPr>
        <w:t xml:space="preserve"> </w:t>
      </w:r>
      <w:r w:rsidRPr="00437B13">
        <w:rPr>
          <w:spacing w:val="-1"/>
        </w:rPr>
        <w:t>objekt</w:t>
      </w:r>
      <w:r w:rsidRPr="00437B13">
        <w:rPr>
          <w:spacing w:val="25"/>
        </w:rPr>
        <w:t xml:space="preserve"> </w:t>
      </w:r>
      <w:r w:rsidRPr="00437B13">
        <w:rPr>
          <w:spacing w:val="-1"/>
        </w:rPr>
        <w:t>navazuj</w:t>
      </w:r>
      <w:r w:rsidR="006B0835" w:rsidRPr="00437B13">
        <w:rPr>
          <w:spacing w:val="-1"/>
        </w:rPr>
        <w:t>e</w:t>
      </w:r>
      <w:r w:rsidRPr="00437B13">
        <w:rPr>
          <w:spacing w:val="25"/>
        </w:rPr>
        <w:t xml:space="preserve"> </w:t>
      </w:r>
      <w:r w:rsidRPr="00437B13">
        <w:t>zpevněné</w:t>
      </w:r>
      <w:r w:rsidRPr="00437B13">
        <w:rPr>
          <w:spacing w:val="23"/>
        </w:rPr>
        <w:t xml:space="preserve"> </w:t>
      </w:r>
      <w:r w:rsidRPr="00437B13">
        <w:rPr>
          <w:spacing w:val="-1"/>
        </w:rPr>
        <w:t>ploch</w:t>
      </w:r>
      <w:r w:rsidR="006B0835" w:rsidRPr="00437B13">
        <w:rPr>
          <w:spacing w:val="-1"/>
        </w:rPr>
        <w:t>a chodníku a zatravněné plochy</w:t>
      </w:r>
      <w:r w:rsidR="00437B13" w:rsidRPr="00437B13">
        <w:rPr>
          <w:spacing w:val="-1"/>
        </w:rPr>
        <w:t xml:space="preserve">, </w:t>
      </w:r>
      <w:r w:rsidRPr="00437B13">
        <w:t>kter</w:t>
      </w:r>
      <w:r w:rsidR="006B0835" w:rsidRPr="00437B13">
        <w:t>é</w:t>
      </w:r>
      <w:r w:rsidRPr="00437B13">
        <w:rPr>
          <w:spacing w:val="-7"/>
        </w:rPr>
        <w:t xml:space="preserve"> </w:t>
      </w:r>
      <w:r w:rsidRPr="00437B13">
        <w:rPr>
          <w:spacing w:val="-1"/>
        </w:rPr>
        <w:t>se</w:t>
      </w:r>
      <w:r w:rsidRPr="00437B13">
        <w:rPr>
          <w:spacing w:val="-7"/>
        </w:rPr>
        <w:t xml:space="preserve"> </w:t>
      </w:r>
      <w:r w:rsidR="006B0835" w:rsidRPr="00437B13">
        <w:t>nacházej</w:t>
      </w:r>
      <w:r w:rsidRPr="00437B13">
        <w:t>í</w:t>
      </w:r>
      <w:r w:rsidRPr="00437B13">
        <w:rPr>
          <w:spacing w:val="-6"/>
        </w:rPr>
        <w:t xml:space="preserve"> </w:t>
      </w:r>
      <w:r w:rsidRPr="00437B13">
        <w:t>na</w:t>
      </w:r>
      <w:r w:rsidRPr="00437B13">
        <w:rPr>
          <w:spacing w:val="-6"/>
        </w:rPr>
        <w:t xml:space="preserve"> </w:t>
      </w:r>
      <w:r w:rsidRPr="00437B13">
        <w:rPr>
          <w:spacing w:val="-1"/>
        </w:rPr>
        <w:t>p.</w:t>
      </w:r>
      <w:r w:rsidR="006B0835" w:rsidRPr="00437B13">
        <w:rPr>
          <w:spacing w:val="-1"/>
        </w:rPr>
        <w:t xml:space="preserve"> </w:t>
      </w:r>
      <w:r w:rsidRPr="00437B13">
        <w:rPr>
          <w:spacing w:val="-1"/>
        </w:rPr>
        <w:t>č.</w:t>
      </w:r>
      <w:r w:rsidRPr="00437B13">
        <w:rPr>
          <w:spacing w:val="-10"/>
        </w:rPr>
        <w:t xml:space="preserve"> </w:t>
      </w:r>
      <w:r w:rsidR="00437B13" w:rsidRPr="00437B13">
        <w:rPr>
          <w:spacing w:val="-1"/>
        </w:rPr>
        <w:t>3406, 3412/2</w:t>
      </w:r>
      <w:r w:rsidRPr="00437B13">
        <w:rPr>
          <w:spacing w:val="-1"/>
        </w:rPr>
        <w:t>.</w:t>
      </w:r>
      <w:r w:rsidRPr="00437B13">
        <w:rPr>
          <w:spacing w:val="-10"/>
        </w:rPr>
        <w:t xml:space="preserve"> </w:t>
      </w:r>
      <w:r w:rsidRPr="00437B13">
        <w:t>Majitelem</w:t>
      </w:r>
      <w:r w:rsidRPr="00437B13">
        <w:rPr>
          <w:spacing w:val="-7"/>
        </w:rPr>
        <w:t xml:space="preserve"> </w:t>
      </w:r>
      <w:r w:rsidRPr="00437B13">
        <w:t>dotčených</w:t>
      </w:r>
      <w:r w:rsidRPr="00437B13">
        <w:rPr>
          <w:spacing w:val="-6"/>
        </w:rPr>
        <w:t xml:space="preserve"> </w:t>
      </w:r>
      <w:r w:rsidRPr="00437B13">
        <w:t>parcel</w:t>
      </w:r>
      <w:r w:rsidRPr="00437B13">
        <w:rPr>
          <w:spacing w:val="-6"/>
        </w:rPr>
        <w:t xml:space="preserve"> </w:t>
      </w:r>
      <w:r w:rsidRPr="00437B13">
        <w:t>je</w:t>
      </w:r>
      <w:r w:rsidRPr="00437B13">
        <w:rPr>
          <w:spacing w:val="-7"/>
        </w:rPr>
        <w:t xml:space="preserve"> </w:t>
      </w:r>
      <w:r w:rsidR="006B0835" w:rsidRPr="00437B13">
        <w:t xml:space="preserve">Obec </w:t>
      </w:r>
      <w:r w:rsidR="00437B13" w:rsidRPr="00437B13">
        <w:t>Frýdek</w:t>
      </w:r>
      <w:r w:rsidRPr="00437B13">
        <w:rPr>
          <w:spacing w:val="-1"/>
        </w:rPr>
        <w:t>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2" w:name="_Toc455148555"/>
      <w:r>
        <w:rPr>
          <w:spacing w:val="-1"/>
        </w:rPr>
        <w:t>výčet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závěry</w:t>
      </w:r>
      <w:r>
        <w:rPr>
          <w:spacing w:val="-10"/>
        </w:rPr>
        <w:t xml:space="preserve"> </w:t>
      </w:r>
      <w:r>
        <w:rPr>
          <w:spacing w:val="-1"/>
        </w:rPr>
        <w:t>provedených</w:t>
      </w:r>
      <w:r>
        <w:rPr>
          <w:spacing w:val="-8"/>
        </w:rPr>
        <w:t xml:space="preserve"> </w:t>
      </w:r>
      <w:r>
        <w:rPr>
          <w:spacing w:val="-1"/>
        </w:rPr>
        <w:t>průzkumů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rozborů</w:t>
      </w:r>
      <w:bookmarkEnd w:id="2"/>
    </w:p>
    <w:p w:rsidR="001B081B" w:rsidRDefault="001B081B">
      <w:pPr>
        <w:pStyle w:val="Zkladntext"/>
        <w:kinsoku w:val="0"/>
        <w:overflowPunct w:val="0"/>
        <w:spacing w:before="11"/>
        <w:ind w:left="0"/>
        <w:rPr>
          <w:b/>
          <w:bCs/>
        </w:rPr>
      </w:pPr>
    </w:p>
    <w:p w:rsidR="001B081B" w:rsidRDefault="004310A5">
      <w:pPr>
        <w:pStyle w:val="Zkladntext"/>
        <w:kinsoku w:val="0"/>
        <w:overflowPunct w:val="0"/>
        <w:ind w:left="1099"/>
      </w:pPr>
      <w:r>
        <w:rPr>
          <w:spacing w:val="-1"/>
        </w:rPr>
        <w:t>Pro účely rekonstrukce b</w:t>
      </w:r>
      <w:r w:rsidR="001B081B" w:rsidRPr="004310A5">
        <w:rPr>
          <w:spacing w:val="-1"/>
        </w:rPr>
        <w:t>ylo</w:t>
      </w:r>
      <w:r w:rsidR="001B081B" w:rsidRPr="004310A5">
        <w:rPr>
          <w:spacing w:val="-11"/>
        </w:rPr>
        <w:t xml:space="preserve"> </w:t>
      </w:r>
      <w:r w:rsidR="001B081B" w:rsidRPr="004310A5">
        <w:t>provedeno</w:t>
      </w:r>
      <w:r>
        <w:t xml:space="preserve"> běžné</w:t>
      </w:r>
      <w:r w:rsidR="001B081B" w:rsidRPr="004310A5">
        <w:rPr>
          <w:spacing w:val="-10"/>
        </w:rPr>
        <w:t xml:space="preserve"> </w:t>
      </w:r>
      <w:r w:rsidR="001B081B" w:rsidRPr="004310A5">
        <w:t>zaměření</w:t>
      </w:r>
      <w:r w:rsidR="001B081B" w:rsidRPr="004310A5">
        <w:rPr>
          <w:spacing w:val="-8"/>
        </w:rPr>
        <w:t xml:space="preserve"> </w:t>
      </w:r>
      <w:r w:rsidR="001B081B" w:rsidRPr="004310A5">
        <w:rPr>
          <w:spacing w:val="-1"/>
        </w:rPr>
        <w:t>stavby.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3" w:name="_Toc455148556"/>
      <w:r>
        <w:rPr>
          <w:spacing w:val="-1"/>
        </w:rPr>
        <w:t>stávající</w:t>
      </w:r>
      <w:r>
        <w:rPr>
          <w:spacing w:val="-11"/>
        </w:rPr>
        <w:t xml:space="preserve"> </w:t>
      </w:r>
      <w:r>
        <w:rPr>
          <w:spacing w:val="-1"/>
        </w:rPr>
        <w:t>ochranná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rPr>
          <w:spacing w:val="-1"/>
        </w:rPr>
        <w:t>bezpečnostní</w:t>
      </w:r>
      <w:r>
        <w:rPr>
          <w:spacing w:val="-11"/>
        </w:rPr>
        <w:t xml:space="preserve"> </w:t>
      </w:r>
      <w:r>
        <w:t>pásma</w:t>
      </w:r>
      <w:bookmarkEnd w:id="3"/>
    </w:p>
    <w:p w:rsidR="001B081B" w:rsidRDefault="001B081B">
      <w:pPr>
        <w:pStyle w:val="Zkladntext"/>
        <w:kinsoku w:val="0"/>
        <w:overflowPunct w:val="0"/>
        <w:spacing w:before="11"/>
        <w:ind w:left="0"/>
        <w:rPr>
          <w:b/>
          <w:bCs/>
        </w:rPr>
      </w:pPr>
    </w:p>
    <w:p w:rsidR="001B081B" w:rsidRDefault="001B081B">
      <w:pPr>
        <w:pStyle w:val="Zkladntext"/>
        <w:kinsoku w:val="0"/>
        <w:overflowPunct w:val="0"/>
        <w:ind w:left="1099"/>
      </w:pPr>
      <w:r>
        <w:t>Stavba</w:t>
      </w:r>
      <w:r>
        <w:rPr>
          <w:spacing w:val="-9"/>
        </w:rPr>
        <w:t xml:space="preserve"> </w:t>
      </w:r>
      <w:r>
        <w:rPr>
          <w:spacing w:val="-1"/>
        </w:rPr>
        <w:t>se</w:t>
      </w:r>
      <w:r>
        <w:rPr>
          <w:spacing w:val="-9"/>
        </w:rPr>
        <w:t xml:space="preserve"> </w:t>
      </w:r>
      <w:r>
        <w:t>nenachází</w:t>
      </w:r>
      <w:r>
        <w:rPr>
          <w:spacing w:val="-8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ochranných</w:t>
      </w:r>
      <w:r>
        <w:rPr>
          <w:spacing w:val="-8"/>
        </w:rPr>
        <w:t xml:space="preserve"> </w:t>
      </w:r>
      <w:r>
        <w:t>ani</w:t>
      </w:r>
      <w:r>
        <w:rPr>
          <w:spacing w:val="-8"/>
        </w:rPr>
        <w:t xml:space="preserve"> </w:t>
      </w:r>
      <w:r>
        <w:t>bezpečnostních</w:t>
      </w:r>
      <w:r>
        <w:rPr>
          <w:spacing w:val="-9"/>
        </w:rPr>
        <w:t xml:space="preserve"> </w:t>
      </w:r>
      <w:r>
        <w:t>pásmech.</w:t>
      </w:r>
    </w:p>
    <w:p w:rsidR="001B081B" w:rsidRDefault="001B081B">
      <w:pPr>
        <w:pStyle w:val="Zkladntext"/>
        <w:kinsoku w:val="0"/>
        <w:overflowPunct w:val="0"/>
        <w:spacing w:before="6"/>
        <w:ind w:left="0"/>
        <w:rPr>
          <w:sz w:val="21"/>
          <w:szCs w:val="21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4" w:name="_Toc455148557"/>
      <w:r>
        <w:rPr>
          <w:spacing w:val="-1"/>
        </w:rPr>
        <w:t>poloha</w:t>
      </w:r>
      <w:r>
        <w:rPr>
          <w:spacing w:val="-11"/>
        </w:rPr>
        <w:t xml:space="preserve"> </w:t>
      </w:r>
      <w:r>
        <w:rPr>
          <w:spacing w:val="-1"/>
        </w:rPr>
        <w:t>vzhledem</w:t>
      </w:r>
      <w:r>
        <w:rPr>
          <w:spacing w:val="-10"/>
        </w:rPr>
        <w:t xml:space="preserve"> </w:t>
      </w:r>
      <w:r>
        <w:t>k</w:t>
      </w:r>
      <w:r>
        <w:rPr>
          <w:spacing w:val="-11"/>
        </w:rPr>
        <w:t xml:space="preserve"> </w:t>
      </w:r>
      <w:r>
        <w:rPr>
          <w:spacing w:val="-1"/>
        </w:rPr>
        <w:t>záplavovému</w:t>
      </w:r>
      <w:r>
        <w:rPr>
          <w:spacing w:val="-11"/>
        </w:rPr>
        <w:t xml:space="preserve"> </w:t>
      </w:r>
      <w:r>
        <w:rPr>
          <w:spacing w:val="-1"/>
        </w:rPr>
        <w:t>území,</w:t>
      </w:r>
      <w:r>
        <w:rPr>
          <w:spacing w:val="-11"/>
        </w:rPr>
        <w:t xml:space="preserve"> </w:t>
      </w:r>
      <w:r>
        <w:rPr>
          <w:spacing w:val="-1"/>
        </w:rPr>
        <w:t>poddolovanému</w:t>
      </w:r>
      <w:r>
        <w:rPr>
          <w:spacing w:val="-10"/>
        </w:rPr>
        <w:t xml:space="preserve"> </w:t>
      </w:r>
      <w:r>
        <w:rPr>
          <w:spacing w:val="-1"/>
        </w:rPr>
        <w:t>území</w:t>
      </w:r>
      <w:r>
        <w:rPr>
          <w:spacing w:val="-10"/>
        </w:rPr>
        <w:t xml:space="preserve"> </w:t>
      </w:r>
      <w:r>
        <w:rPr>
          <w:spacing w:val="-1"/>
        </w:rPr>
        <w:t>apod.</w:t>
      </w:r>
      <w:bookmarkEnd w:id="4"/>
    </w:p>
    <w:p w:rsidR="001B081B" w:rsidRDefault="001B081B">
      <w:pPr>
        <w:pStyle w:val="Zkladntext"/>
        <w:kinsoku w:val="0"/>
        <w:overflowPunct w:val="0"/>
        <w:spacing w:before="11"/>
        <w:ind w:left="0"/>
        <w:rPr>
          <w:b/>
          <w:bCs/>
        </w:rPr>
      </w:pPr>
    </w:p>
    <w:p w:rsidR="001B081B" w:rsidRDefault="001B081B">
      <w:pPr>
        <w:pStyle w:val="Zkladntext"/>
        <w:kinsoku w:val="0"/>
        <w:overflowPunct w:val="0"/>
        <w:ind w:left="1099"/>
      </w:pPr>
      <w:r>
        <w:t>Stavba</w:t>
      </w:r>
      <w:r>
        <w:rPr>
          <w:spacing w:val="-8"/>
        </w:rPr>
        <w:t xml:space="preserve"> </w:t>
      </w:r>
      <w:r>
        <w:rPr>
          <w:spacing w:val="-1"/>
        </w:rPr>
        <w:t>se</w:t>
      </w:r>
      <w:r>
        <w:rPr>
          <w:spacing w:val="-9"/>
        </w:rPr>
        <w:t xml:space="preserve"> </w:t>
      </w:r>
      <w:r>
        <w:t>nenachází</w:t>
      </w:r>
      <w:r>
        <w:rPr>
          <w:spacing w:val="-7"/>
        </w:rPr>
        <w:t xml:space="preserve"> </w:t>
      </w:r>
      <w:r>
        <w:t>v</w:t>
      </w:r>
      <w:r>
        <w:rPr>
          <w:spacing w:val="-9"/>
        </w:rPr>
        <w:t xml:space="preserve"> </w:t>
      </w:r>
      <w:r>
        <w:rPr>
          <w:spacing w:val="-1"/>
        </w:rPr>
        <w:t>záplavovém</w:t>
      </w:r>
      <w:r>
        <w:rPr>
          <w:spacing w:val="-8"/>
        </w:rPr>
        <w:t xml:space="preserve"> </w:t>
      </w:r>
      <w:r>
        <w:t>ani</w:t>
      </w:r>
      <w:r>
        <w:rPr>
          <w:spacing w:val="-8"/>
        </w:rPr>
        <w:t xml:space="preserve"> </w:t>
      </w:r>
      <w:r>
        <w:rPr>
          <w:spacing w:val="-1"/>
        </w:rPr>
        <w:t>poddolovaném</w:t>
      </w:r>
      <w:r>
        <w:rPr>
          <w:spacing w:val="-8"/>
        </w:rPr>
        <w:t xml:space="preserve"> </w:t>
      </w:r>
      <w:r>
        <w:rPr>
          <w:spacing w:val="-1"/>
        </w:rPr>
        <w:t>území.</w:t>
      </w:r>
    </w:p>
    <w:p w:rsidR="001B081B" w:rsidRDefault="001B081B">
      <w:pPr>
        <w:pStyle w:val="Zkladntext"/>
        <w:kinsoku w:val="0"/>
        <w:overflowPunct w:val="0"/>
        <w:spacing w:before="6"/>
        <w:ind w:left="0"/>
        <w:rPr>
          <w:sz w:val="21"/>
          <w:szCs w:val="21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spacing w:line="352" w:lineRule="auto"/>
        <w:ind w:right="142" w:firstLine="0"/>
        <w:rPr>
          <w:b w:val="0"/>
          <w:bCs w:val="0"/>
        </w:rPr>
      </w:pPr>
      <w:bookmarkStart w:id="5" w:name="_Toc455148558"/>
      <w:r>
        <w:rPr>
          <w:spacing w:val="-1"/>
        </w:rPr>
        <w:t>vliv</w:t>
      </w:r>
      <w:r>
        <w:rPr>
          <w:spacing w:val="44"/>
        </w:rPr>
        <w:t xml:space="preserve"> </w:t>
      </w:r>
      <w:r>
        <w:rPr>
          <w:spacing w:val="-1"/>
        </w:rPr>
        <w:t>stavby</w:t>
      </w:r>
      <w:r>
        <w:rPr>
          <w:spacing w:val="45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rPr>
          <w:spacing w:val="-1"/>
        </w:rPr>
        <w:t>okolní</w:t>
      </w:r>
      <w:r>
        <w:rPr>
          <w:spacing w:val="46"/>
        </w:rPr>
        <w:t xml:space="preserve"> </w:t>
      </w:r>
      <w:r>
        <w:rPr>
          <w:spacing w:val="-1"/>
        </w:rPr>
        <w:t>stavby</w:t>
      </w:r>
      <w:r>
        <w:rPr>
          <w:spacing w:val="45"/>
        </w:rPr>
        <w:t xml:space="preserve"> </w:t>
      </w:r>
      <w:r>
        <w:t>a</w:t>
      </w:r>
      <w:r>
        <w:rPr>
          <w:spacing w:val="46"/>
        </w:rPr>
        <w:t xml:space="preserve"> </w:t>
      </w:r>
      <w:r>
        <w:rPr>
          <w:spacing w:val="-1"/>
        </w:rPr>
        <w:t>pozemky,</w:t>
      </w:r>
      <w:r>
        <w:rPr>
          <w:spacing w:val="45"/>
        </w:rPr>
        <w:t xml:space="preserve"> </w:t>
      </w:r>
      <w:r>
        <w:rPr>
          <w:spacing w:val="-1"/>
        </w:rPr>
        <w:t>ochrana</w:t>
      </w:r>
      <w:r>
        <w:rPr>
          <w:spacing w:val="44"/>
        </w:rPr>
        <w:t xml:space="preserve"> </w:t>
      </w:r>
      <w:r>
        <w:rPr>
          <w:spacing w:val="-1"/>
        </w:rPr>
        <w:t>okolí,</w:t>
      </w:r>
      <w:r>
        <w:rPr>
          <w:spacing w:val="44"/>
        </w:rPr>
        <w:t xml:space="preserve"> </w:t>
      </w:r>
      <w:r>
        <w:rPr>
          <w:spacing w:val="-1"/>
        </w:rPr>
        <w:t>vliv</w:t>
      </w:r>
      <w:r>
        <w:rPr>
          <w:spacing w:val="42"/>
        </w:rPr>
        <w:t xml:space="preserve"> </w:t>
      </w:r>
      <w:r>
        <w:rPr>
          <w:spacing w:val="-1"/>
        </w:rPr>
        <w:t>stavby</w:t>
      </w:r>
      <w:r>
        <w:rPr>
          <w:spacing w:val="43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rPr>
          <w:spacing w:val="-1"/>
        </w:rPr>
        <w:t>odtokové</w:t>
      </w:r>
      <w:r>
        <w:rPr>
          <w:rFonts w:ascii="Times New Roman" w:hAnsi="Times New Roman" w:cs="Times New Roman"/>
          <w:spacing w:val="73"/>
          <w:w w:val="99"/>
        </w:rPr>
        <w:t xml:space="preserve"> </w:t>
      </w:r>
      <w:r>
        <w:rPr>
          <w:spacing w:val="-1"/>
        </w:rPr>
        <w:t>poměry</w:t>
      </w:r>
      <w:r>
        <w:rPr>
          <w:spacing w:val="-10"/>
        </w:rPr>
        <w:t xml:space="preserve"> </w:t>
      </w:r>
      <w:r>
        <w:t>v</w:t>
      </w:r>
      <w:r>
        <w:rPr>
          <w:spacing w:val="-9"/>
        </w:rPr>
        <w:t xml:space="preserve"> </w:t>
      </w:r>
      <w:r>
        <w:rPr>
          <w:spacing w:val="-1"/>
        </w:rPr>
        <w:t>území</w:t>
      </w:r>
      <w:bookmarkEnd w:id="5"/>
    </w:p>
    <w:p w:rsidR="001B081B" w:rsidRDefault="001B081B">
      <w:pPr>
        <w:pStyle w:val="Zkladntext"/>
        <w:kinsoku w:val="0"/>
        <w:overflowPunct w:val="0"/>
        <w:spacing w:before="143" w:line="274" w:lineRule="auto"/>
        <w:ind w:right="141" w:firstLine="237"/>
        <w:jc w:val="both"/>
      </w:pPr>
      <w:r>
        <w:rPr>
          <w:spacing w:val="-1"/>
        </w:rPr>
        <w:t>Při</w:t>
      </w:r>
      <w:r>
        <w:rPr>
          <w:spacing w:val="36"/>
        </w:rPr>
        <w:t xml:space="preserve"> </w:t>
      </w:r>
      <w:r>
        <w:t>provádění</w:t>
      </w:r>
      <w:r>
        <w:rPr>
          <w:spacing w:val="36"/>
        </w:rPr>
        <w:t xml:space="preserve"> </w:t>
      </w:r>
      <w:r>
        <w:t>stavby</w:t>
      </w:r>
      <w:r>
        <w:rPr>
          <w:spacing w:val="34"/>
        </w:rPr>
        <w:t xml:space="preserve"> </w:t>
      </w:r>
      <w:r>
        <w:rPr>
          <w:spacing w:val="-1"/>
        </w:rPr>
        <w:t>může</w:t>
      </w:r>
      <w:r>
        <w:rPr>
          <w:spacing w:val="35"/>
        </w:rPr>
        <w:t xml:space="preserve"> </w:t>
      </w:r>
      <w:r>
        <w:rPr>
          <w:spacing w:val="-1"/>
        </w:rPr>
        <w:t>dojít</w:t>
      </w:r>
      <w:r>
        <w:rPr>
          <w:spacing w:val="37"/>
        </w:rPr>
        <w:t xml:space="preserve"> </w:t>
      </w:r>
      <w:r>
        <w:t>k</w:t>
      </w:r>
      <w:r>
        <w:rPr>
          <w:spacing w:val="-2"/>
        </w:rPr>
        <w:t xml:space="preserve"> </w:t>
      </w:r>
      <w:r>
        <w:rPr>
          <w:spacing w:val="-1"/>
        </w:rPr>
        <w:t>dočasnému</w:t>
      </w:r>
      <w:r>
        <w:rPr>
          <w:spacing w:val="35"/>
        </w:rPr>
        <w:t xml:space="preserve"> </w:t>
      </w:r>
      <w:r>
        <w:t>negativnímu</w:t>
      </w:r>
      <w:r>
        <w:rPr>
          <w:spacing w:val="34"/>
        </w:rPr>
        <w:t xml:space="preserve"> </w:t>
      </w:r>
      <w:r>
        <w:t>ovlivnění</w:t>
      </w:r>
      <w:r>
        <w:rPr>
          <w:spacing w:val="34"/>
        </w:rPr>
        <w:t xml:space="preserve"> </w:t>
      </w:r>
      <w:r>
        <w:t>hlukem</w:t>
      </w:r>
      <w:r>
        <w:rPr>
          <w:spacing w:val="33"/>
        </w:rPr>
        <w:t xml:space="preserve"> </w:t>
      </w:r>
      <w:r>
        <w:t>a</w:t>
      </w:r>
      <w:r>
        <w:rPr>
          <w:rFonts w:ascii="Times New Roman" w:hAnsi="Times New Roman" w:cs="Times New Roman"/>
          <w:spacing w:val="42"/>
          <w:w w:val="99"/>
        </w:rPr>
        <w:t xml:space="preserve"> </w:t>
      </w:r>
      <w:r>
        <w:t>prachem.</w:t>
      </w:r>
      <w:r>
        <w:rPr>
          <w:spacing w:val="-10"/>
        </w:rPr>
        <w:t xml:space="preserve"> </w:t>
      </w:r>
      <w:r>
        <w:rPr>
          <w:spacing w:val="-1"/>
        </w:rPr>
        <w:t>Po</w:t>
      </w:r>
      <w:r>
        <w:rPr>
          <w:spacing w:val="-9"/>
        </w:rPr>
        <w:t xml:space="preserve"> </w:t>
      </w:r>
      <w:r>
        <w:t>dokončení</w:t>
      </w:r>
      <w:r>
        <w:rPr>
          <w:spacing w:val="-6"/>
        </w:rPr>
        <w:t xml:space="preserve"> </w:t>
      </w:r>
      <w:r>
        <w:t>nebude</w:t>
      </w:r>
      <w:r>
        <w:rPr>
          <w:spacing w:val="-8"/>
        </w:rPr>
        <w:t xml:space="preserve"> </w:t>
      </w:r>
      <w:r>
        <w:t>mít</w:t>
      </w:r>
      <w:r>
        <w:rPr>
          <w:spacing w:val="-5"/>
        </w:rPr>
        <w:t xml:space="preserve"> </w:t>
      </w:r>
      <w:r>
        <w:t>stavba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rPr>
          <w:spacing w:val="-1"/>
        </w:rPr>
        <w:t>okolí</w:t>
      </w:r>
      <w:r>
        <w:rPr>
          <w:spacing w:val="-7"/>
        </w:rPr>
        <w:t xml:space="preserve"> </w:t>
      </w:r>
      <w:r>
        <w:t>negativní</w:t>
      </w:r>
      <w:r>
        <w:rPr>
          <w:spacing w:val="-6"/>
        </w:rPr>
        <w:t xml:space="preserve"> </w:t>
      </w:r>
      <w:r>
        <w:rPr>
          <w:spacing w:val="-1"/>
        </w:rPr>
        <w:t>dopad.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6" w:name="_Toc455148559"/>
      <w:r>
        <w:rPr>
          <w:spacing w:val="-1"/>
        </w:rPr>
        <w:t>požadavky</w:t>
      </w:r>
      <w:r>
        <w:rPr>
          <w:spacing w:val="-11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rPr>
          <w:spacing w:val="-1"/>
        </w:rPr>
        <w:t>asanace,</w:t>
      </w:r>
      <w:r>
        <w:rPr>
          <w:spacing w:val="-11"/>
        </w:rPr>
        <w:t xml:space="preserve"> </w:t>
      </w:r>
      <w:r>
        <w:rPr>
          <w:spacing w:val="-1"/>
        </w:rPr>
        <w:t>demolice,</w:t>
      </w:r>
      <w:r>
        <w:rPr>
          <w:spacing w:val="-11"/>
        </w:rPr>
        <w:t xml:space="preserve"> </w:t>
      </w:r>
      <w:r>
        <w:rPr>
          <w:spacing w:val="-1"/>
        </w:rPr>
        <w:t>kácení</w:t>
      </w:r>
      <w:r>
        <w:rPr>
          <w:spacing w:val="-10"/>
        </w:rPr>
        <w:t xml:space="preserve"> </w:t>
      </w:r>
      <w:r>
        <w:rPr>
          <w:spacing w:val="-1"/>
        </w:rPr>
        <w:t>dřevin</w:t>
      </w:r>
      <w:bookmarkEnd w:id="6"/>
    </w:p>
    <w:p w:rsidR="001B081B" w:rsidRPr="004D3DCC" w:rsidRDefault="001B081B">
      <w:pPr>
        <w:pStyle w:val="Zkladntext"/>
        <w:kinsoku w:val="0"/>
        <w:overflowPunct w:val="0"/>
        <w:spacing w:before="11"/>
        <w:ind w:left="0"/>
        <w:rPr>
          <w:b/>
          <w:bCs/>
          <w:color w:val="FF0000"/>
        </w:rPr>
      </w:pPr>
    </w:p>
    <w:p w:rsidR="00623065" w:rsidRPr="004D3DCC" w:rsidRDefault="003208AB">
      <w:pPr>
        <w:pStyle w:val="Zkladntext"/>
        <w:kinsoku w:val="0"/>
        <w:overflowPunct w:val="0"/>
        <w:spacing w:before="1" w:line="274" w:lineRule="auto"/>
        <w:ind w:right="899"/>
        <w:rPr>
          <w:color w:val="FF0000"/>
        </w:rPr>
      </w:pPr>
      <w:r w:rsidRPr="00623065">
        <w:rPr>
          <w:spacing w:val="-1"/>
        </w:rPr>
        <w:t xml:space="preserve">V průběhu rekonstrukce budou vybourány </w:t>
      </w:r>
      <w:r w:rsidR="00623065" w:rsidRPr="00623065">
        <w:rPr>
          <w:spacing w:val="-1"/>
        </w:rPr>
        <w:t>stávající výplně otvorů obvodového pláště a provedena úprava nebo dozdění ostění.</w:t>
      </w:r>
      <w:r w:rsidRPr="004D3DCC">
        <w:rPr>
          <w:color w:val="FF0000"/>
        </w:rPr>
        <w:t xml:space="preserve"> </w:t>
      </w:r>
    </w:p>
    <w:p w:rsidR="001B081B" w:rsidRPr="00623065" w:rsidRDefault="001B081B">
      <w:pPr>
        <w:pStyle w:val="Zkladntext"/>
        <w:kinsoku w:val="0"/>
        <w:overflowPunct w:val="0"/>
        <w:spacing w:before="82"/>
        <w:ind w:left="1099"/>
      </w:pPr>
      <w:r w:rsidRPr="00623065">
        <w:rPr>
          <w:spacing w:val="-1"/>
        </w:rPr>
        <w:t>Bude</w:t>
      </w:r>
      <w:r w:rsidRPr="00623065">
        <w:rPr>
          <w:spacing w:val="-11"/>
        </w:rPr>
        <w:t xml:space="preserve"> </w:t>
      </w:r>
      <w:r w:rsidRPr="00623065">
        <w:t>provedeno</w:t>
      </w:r>
      <w:r w:rsidRPr="00623065">
        <w:rPr>
          <w:spacing w:val="-11"/>
        </w:rPr>
        <w:t xml:space="preserve"> </w:t>
      </w:r>
      <w:r w:rsidRPr="00623065">
        <w:t>sejmutí</w:t>
      </w:r>
      <w:r w:rsidRPr="00623065">
        <w:rPr>
          <w:spacing w:val="-9"/>
        </w:rPr>
        <w:t xml:space="preserve"> </w:t>
      </w:r>
      <w:r w:rsidRPr="00623065">
        <w:t>ornice</w:t>
      </w:r>
      <w:r w:rsidR="003208AB" w:rsidRPr="00623065">
        <w:t xml:space="preserve"> po obvodu objektu v šířce nutné pro odkopání základů</w:t>
      </w:r>
      <w:r w:rsidRPr="00623065">
        <w:t>.</w:t>
      </w:r>
    </w:p>
    <w:p w:rsidR="001B081B" w:rsidRDefault="001B081B">
      <w:pPr>
        <w:pStyle w:val="Zkladntext"/>
        <w:kinsoku w:val="0"/>
        <w:overflowPunct w:val="0"/>
        <w:spacing w:before="6"/>
        <w:ind w:left="0"/>
        <w:rPr>
          <w:sz w:val="21"/>
          <w:szCs w:val="21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spacing w:line="352" w:lineRule="auto"/>
        <w:ind w:right="142" w:firstLine="0"/>
        <w:rPr>
          <w:b w:val="0"/>
          <w:bCs w:val="0"/>
        </w:rPr>
      </w:pPr>
      <w:bookmarkStart w:id="7" w:name="_Toc455148560"/>
      <w:r>
        <w:rPr>
          <w:spacing w:val="-1"/>
        </w:rPr>
        <w:t>požadavky</w:t>
      </w:r>
      <w:r>
        <w:t xml:space="preserve"> </w:t>
      </w:r>
      <w:r w:rsidR="007A72BC">
        <w:t>na</w:t>
      </w:r>
      <w:r>
        <w:rPr>
          <w:spacing w:val="16"/>
        </w:rPr>
        <w:t xml:space="preserve"> </w:t>
      </w:r>
      <w:r>
        <w:rPr>
          <w:spacing w:val="-1"/>
        </w:rPr>
        <w:t>maximální</w:t>
      </w:r>
      <w:r>
        <w:rPr>
          <w:spacing w:val="16"/>
        </w:rPr>
        <w:t xml:space="preserve"> </w:t>
      </w:r>
      <w:r>
        <w:rPr>
          <w:spacing w:val="-1"/>
        </w:rPr>
        <w:t>zábory</w:t>
      </w:r>
      <w:r>
        <w:rPr>
          <w:spacing w:val="13"/>
        </w:rPr>
        <w:t xml:space="preserve"> </w:t>
      </w:r>
      <w:r>
        <w:rPr>
          <w:spacing w:val="-1"/>
        </w:rPr>
        <w:t>zemědělského</w:t>
      </w:r>
      <w:r>
        <w:t xml:space="preserve"> půdního</w:t>
      </w:r>
      <w:r>
        <w:rPr>
          <w:spacing w:val="13"/>
        </w:rPr>
        <w:t xml:space="preserve"> </w:t>
      </w:r>
      <w:r>
        <w:rPr>
          <w:spacing w:val="-1"/>
        </w:rPr>
        <w:t>fondu</w:t>
      </w:r>
      <w:r>
        <w:t xml:space="preserve"> </w:t>
      </w:r>
      <w:r>
        <w:rPr>
          <w:spacing w:val="-1"/>
        </w:rPr>
        <w:t>nebo</w:t>
      </w:r>
      <w:r>
        <w:t xml:space="preserve"> </w:t>
      </w:r>
      <w:r>
        <w:rPr>
          <w:spacing w:val="-1"/>
        </w:rPr>
        <w:t>pozemků</w:t>
      </w:r>
      <w:r>
        <w:rPr>
          <w:rFonts w:ascii="Times New Roman" w:hAnsi="Times New Roman" w:cs="Times New Roman"/>
          <w:spacing w:val="65"/>
          <w:w w:val="99"/>
        </w:rPr>
        <w:t xml:space="preserve"> </w:t>
      </w:r>
      <w:r>
        <w:rPr>
          <w:spacing w:val="-1"/>
        </w:rPr>
        <w:t>určených</w:t>
      </w:r>
      <w:r>
        <w:rPr>
          <w:spacing w:val="-8"/>
        </w:rPr>
        <w:t xml:space="preserve"> </w:t>
      </w:r>
      <w:r>
        <w:t>k</w:t>
      </w:r>
      <w:r>
        <w:rPr>
          <w:spacing w:val="-8"/>
        </w:rPr>
        <w:t xml:space="preserve"> </w:t>
      </w:r>
      <w:r>
        <w:rPr>
          <w:spacing w:val="-1"/>
        </w:rPr>
        <w:t>plnění</w:t>
      </w:r>
      <w:r>
        <w:rPr>
          <w:spacing w:val="-7"/>
        </w:rPr>
        <w:t xml:space="preserve"> </w:t>
      </w:r>
      <w:r>
        <w:rPr>
          <w:spacing w:val="-1"/>
        </w:rPr>
        <w:t>funkce</w:t>
      </w:r>
      <w:r>
        <w:rPr>
          <w:spacing w:val="-8"/>
        </w:rPr>
        <w:t xml:space="preserve"> </w:t>
      </w:r>
      <w:r>
        <w:t>lesa</w:t>
      </w:r>
      <w:r>
        <w:rPr>
          <w:spacing w:val="-8"/>
        </w:rPr>
        <w:t xml:space="preserve"> </w:t>
      </w:r>
      <w:r>
        <w:t>(dočasné</w:t>
      </w:r>
      <w:r>
        <w:rPr>
          <w:spacing w:val="-8"/>
        </w:rPr>
        <w:t xml:space="preserve"> </w:t>
      </w:r>
      <w:r>
        <w:t>/</w:t>
      </w:r>
      <w:r>
        <w:rPr>
          <w:spacing w:val="-8"/>
        </w:rPr>
        <w:t xml:space="preserve"> </w:t>
      </w:r>
      <w:r>
        <w:rPr>
          <w:spacing w:val="-1"/>
        </w:rPr>
        <w:t>trvalé)</w:t>
      </w:r>
      <w:bookmarkEnd w:id="7"/>
    </w:p>
    <w:p w:rsidR="001B081B" w:rsidRDefault="001B081B">
      <w:pPr>
        <w:pStyle w:val="Zkladntext"/>
        <w:kinsoku w:val="0"/>
        <w:overflowPunct w:val="0"/>
        <w:spacing w:before="143"/>
        <w:ind w:left="1099"/>
      </w:pPr>
      <w:r>
        <w:t>K</w:t>
      </w:r>
      <w:r>
        <w:rPr>
          <w:spacing w:val="-9"/>
        </w:rPr>
        <w:t xml:space="preserve"> </w:t>
      </w:r>
      <w:r>
        <w:rPr>
          <w:spacing w:val="-1"/>
        </w:rPr>
        <w:t>záborům</w:t>
      </w:r>
      <w:r>
        <w:rPr>
          <w:spacing w:val="-9"/>
        </w:rPr>
        <w:t xml:space="preserve"> </w:t>
      </w:r>
      <w:r>
        <w:t>lesního</w:t>
      </w:r>
      <w:r>
        <w:rPr>
          <w:spacing w:val="-10"/>
        </w:rPr>
        <w:t xml:space="preserve"> </w:t>
      </w:r>
      <w:r>
        <w:t>ani</w:t>
      </w:r>
      <w:r>
        <w:rPr>
          <w:spacing w:val="-8"/>
        </w:rPr>
        <w:t xml:space="preserve"> </w:t>
      </w:r>
      <w:r>
        <w:rPr>
          <w:spacing w:val="-1"/>
        </w:rPr>
        <w:t>zemědělského</w:t>
      </w:r>
      <w:r>
        <w:rPr>
          <w:spacing w:val="-9"/>
        </w:rPr>
        <w:t xml:space="preserve"> </w:t>
      </w:r>
      <w:r>
        <w:t>půdního</w:t>
      </w:r>
      <w:r>
        <w:rPr>
          <w:spacing w:val="-10"/>
        </w:rPr>
        <w:t xml:space="preserve"> </w:t>
      </w:r>
      <w:r>
        <w:rPr>
          <w:spacing w:val="-1"/>
        </w:rPr>
        <w:t>fondu</w:t>
      </w:r>
      <w:r>
        <w:rPr>
          <w:spacing w:val="-9"/>
        </w:rPr>
        <w:t xml:space="preserve"> </w:t>
      </w:r>
      <w:r>
        <w:rPr>
          <w:spacing w:val="-1"/>
        </w:rPr>
        <w:t>nedochází.</w:t>
      </w:r>
    </w:p>
    <w:p w:rsidR="001B081B" w:rsidRDefault="001B081B">
      <w:pPr>
        <w:pStyle w:val="Zkladntext"/>
        <w:kinsoku w:val="0"/>
        <w:overflowPunct w:val="0"/>
        <w:spacing w:before="2"/>
        <w:ind w:left="0"/>
        <w:rPr>
          <w:sz w:val="27"/>
          <w:szCs w:val="27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spacing w:before="62"/>
        <w:ind w:left="1221"/>
        <w:rPr>
          <w:b w:val="0"/>
          <w:bCs w:val="0"/>
        </w:rPr>
      </w:pPr>
      <w:bookmarkStart w:id="8" w:name="_Toc455148561"/>
      <w:r>
        <w:rPr>
          <w:spacing w:val="-1"/>
        </w:rPr>
        <w:t>územně</w:t>
      </w:r>
      <w:r>
        <w:rPr>
          <w:spacing w:val="-16"/>
        </w:rPr>
        <w:t xml:space="preserve"> </w:t>
      </w:r>
      <w:r>
        <w:rPr>
          <w:spacing w:val="-1"/>
        </w:rPr>
        <w:t>technické</w:t>
      </w:r>
      <w:r>
        <w:rPr>
          <w:spacing w:val="-16"/>
        </w:rPr>
        <w:t xml:space="preserve"> </w:t>
      </w:r>
      <w:r>
        <w:rPr>
          <w:spacing w:val="-1"/>
        </w:rPr>
        <w:t>podmínky</w:t>
      </w:r>
      <w:bookmarkEnd w:id="8"/>
    </w:p>
    <w:p w:rsidR="001B081B" w:rsidRDefault="001B081B">
      <w:pPr>
        <w:pStyle w:val="Zkladntext"/>
        <w:kinsoku w:val="0"/>
        <w:overflowPunct w:val="0"/>
        <w:spacing w:before="11"/>
        <w:ind w:left="0"/>
        <w:rPr>
          <w:b/>
          <w:bCs/>
        </w:rPr>
      </w:pPr>
    </w:p>
    <w:p w:rsidR="001B081B" w:rsidRDefault="001B081B">
      <w:pPr>
        <w:pStyle w:val="Zkladntext"/>
        <w:kinsoku w:val="0"/>
        <w:overflowPunct w:val="0"/>
        <w:spacing w:line="274" w:lineRule="auto"/>
        <w:ind w:right="139" w:firstLine="237"/>
        <w:jc w:val="both"/>
      </w:pPr>
      <w:r>
        <w:rPr>
          <w:spacing w:val="-1"/>
        </w:rPr>
        <w:t>Napojení</w:t>
      </w:r>
      <w:r>
        <w:t xml:space="preserve"> na</w:t>
      </w:r>
      <w:r>
        <w:rPr>
          <w:spacing w:val="53"/>
        </w:rPr>
        <w:t xml:space="preserve"> </w:t>
      </w:r>
      <w:r>
        <w:t>dopravní</w:t>
      </w:r>
      <w:r>
        <w:rPr>
          <w:spacing w:val="53"/>
        </w:rPr>
        <w:t xml:space="preserve"> </w:t>
      </w:r>
      <w:r>
        <w:t>infrastrukturu</w:t>
      </w:r>
      <w:r>
        <w:rPr>
          <w:spacing w:val="52"/>
        </w:rPr>
        <w:t xml:space="preserve"> </w:t>
      </w:r>
      <w:r>
        <w:t>zůstane</w:t>
      </w:r>
      <w:r>
        <w:rPr>
          <w:spacing w:val="53"/>
        </w:rPr>
        <w:t xml:space="preserve"> </w:t>
      </w:r>
      <w:r>
        <w:t>stávající</w:t>
      </w:r>
      <w:r w:rsidR="00482094">
        <w:t>.</w:t>
      </w:r>
    </w:p>
    <w:p w:rsidR="001B081B" w:rsidRPr="00623065" w:rsidRDefault="00482094">
      <w:pPr>
        <w:pStyle w:val="Zkladntext"/>
        <w:kinsoku w:val="0"/>
        <w:overflowPunct w:val="0"/>
        <w:spacing w:before="82" w:line="274" w:lineRule="auto"/>
        <w:ind w:right="143" w:firstLine="237"/>
        <w:jc w:val="both"/>
      </w:pPr>
      <w:r w:rsidRPr="00623065">
        <w:t>Jako parkovací stání pro objekt je využívána</w:t>
      </w:r>
      <w:r w:rsidR="00623065" w:rsidRPr="00623065">
        <w:t xml:space="preserve"> asfaltová</w:t>
      </w:r>
      <w:r w:rsidRPr="00623065">
        <w:t xml:space="preserve"> plocha </w:t>
      </w:r>
      <w:r w:rsidR="00623065" w:rsidRPr="00623065">
        <w:t>vedle budovy</w:t>
      </w:r>
      <w:r w:rsidR="00623065">
        <w:t xml:space="preserve"> přístupná z ulice Revoluční</w:t>
      </w:r>
      <w:r w:rsidR="001B081B" w:rsidRPr="00623065">
        <w:rPr>
          <w:spacing w:val="-1"/>
        </w:rPr>
        <w:t>.</w:t>
      </w:r>
    </w:p>
    <w:p w:rsidR="001B081B" w:rsidRDefault="001B081B">
      <w:pPr>
        <w:pStyle w:val="Zkladntext"/>
        <w:kinsoku w:val="0"/>
        <w:overflowPunct w:val="0"/>
        <w:spacing w:before="82" w:line="274" w:lineRule="auto"/>
        <w:ind w:right="140" w:firstLine="237"/>
        <w:jc w:val="both"/>
      </w:pPr>
      <w:r>
        <w:rPr>
          <w:spacing w:val="-1"/>
        </w:rPr>
        <w:t>Obslužnost</w:t>
      </w:r>
      <w:r>
        <w:rPr>
          <w:spacing w:val="-7"/>
        </w:rPr>
        <w:t xml:space="preserve"> </w:t>
      </w:r>
      <w:r>
        <w:t>objektu</w:t>
      </w:r>
      <w:r>
        <w:rPr>
          <w:spacing w:val="-10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hlediska</w:t>
      </w:r>
      <w:r>
        <w:rPr>
          <w:spacing w:val="-7"/>
        </w:rPr>
        <w:t xml:space="preserve"> </w:t>
      </w:r>
      <w:r>
        <w:rPr>
          <w:spacing w:val="-1"/>
        </w:rPr>
        <w:t>vozidel</w:t>
      </w:r>
      <w:r>
        <w:rPr>
          <w:spacing w:val="-8"/>
        </w:rPr>
        <w:t xml:space="preserve"> </w:t>
      </w:r>
      <w:r>
        <w:t>záchranných</w:t>
      </w:r>
      <w:r>
        <w:rPr>
          <w:spacing w:val="-8"/>
        </w:rPr>
        <w:t xml:space="preserve"> </w:t>
      </w:r>
      <w:r>
        <w:rPr>
          <w:spacing w:val="-1"/>
        </w:rPr>
        <w:t>složek</w:t>
      </w:r>
      <w:r>
        <w:rPr>
          <w:spacing w:val="-7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zachována.</w:t>
      </w:r>
    </w:p>
    <w:p w:rsidR="001B081B" w:rsidRDefault="001B081B">
      <w:pPr>
        <w:pStyle w:val="Zkladntext"/>
        <w:kinsoku w:val="0"/>
        <w:overflowPunct w:val="0"/>
        <w:spacing w:before="82"/>
        <w:ind w:left="1105" w:right="1191"/>
        <w:jc w:val="center"/>
      </w:pPr>
      <w:r>
        <w:rPr>
          <w:spacing w:val="-1"/>
        </w:rPr>
        <w:t>Napojení</w:t>
      </w:r>
      <w:r>
        <w:rPr>
          <w:spacing w:val="-9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technickou</w:t>
      </w:r>
      <w:r>
        <w:rPr>
          <w:spacing w:val="-10"/>
        </w:rPr>
        <w:t xml:space="preserve"> </w:t>
      </w:r>
      <w:r>
        <w:t>infrastrukturu</w:t>
      </w:r>
      <w:r>
        <w:rPr>
          <w:spacing w:val="-10"/>
        </w:rPr>
        <w:t xml:space="preserve"> </w:t>
      </w:r>
      <w:r w:rsidR="004D3DCC">
        <w:rPr>
          <w:spacing w:val="-1"/>
        </w:rPr>
        <w:t>zůstává stávající</w:t>
      </w:r>
      <w:r>
        <w:rPr>
          <w:spacing w:val="-1"/>
        </w:rPr>
        <w:t>.</w:t>
      </w:r>
    </w:p>
    <w:p w:rsidR="001B081B" w:rsidRDefault="001B081B">
      <w:pPr>
        <w:pStyle w:val="Zkladntext"/>
        <w:kinsoku w:val="0"/>
        <w:overflowPunct w:val="0"/>
        <w:spacing w:before="6"/>
        <w:ind w:left="0"/>
        <w:rPr>
          <w:sz w:val="21"/>
          <w:szCs w:val="21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9" w:name="_Toc455148562"/>
      <w:r>
        <w:rPr>
          <w:spacing w:val="-1"/>
        </w:rPr>
        <w:t>věcné</w:t>
      </w:r>
      <w:r>
        <w:rPr>
          <w:spacing w:val="-11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časové</w:t>
      </w:r>
      <w:r>
        <w:rPr>
          <w:spacing w:val="-11"/>
        </w:rPr>
        <w:t xml:space="preserve"> </w:t>
      </w:r>
      <w:r>
        <w:rPr>
          <w:spacing w:val="-1"/>
        </w:rPr>
        <w:t>vazby</w:t>
      </w:r>
      <w:r>
        <w:rPr>
          <w:spacing w:val="-10"/>
        </w:rPr>
        <w:t xml:space="preserve"> </w:t>
      </w:r>
      <w:r>
        <w:rPr>
          <w:spacing w:val="-1"/>
        </w:rPr>
        <w:t>stavby,</w:t>
      </w:r>
      <w:r>
        <w:rPr>
          <w:spacing w:val="-11"/>
        </w:rPr>
        <w:t xml:space="preserve"> </w:t>
      </w:r>
      <w:r>
        <w:rPr>
          <w:spacing w:val="-1"/>
        </w:rPr>
        <w:t>podmiňující,</w:t>
      </w:r>
      <w:r>
        <w:rPr>
          <w:spacing w:val="-10"/>
        </w:rPr>
        <w:t xml:space="preserve"> </w:t>
      </w:r>
      <w:r>
        <w:rPr>
          <w:spacing w:val="-1"/>
        </w:rPr>
        <w:t>vyvolané,</w:t>
      </w:r>
      <w:r>
        <w:rPr>
          <w:spacing w:val="-10"/>
        </w:rPr>
        <w:t xml:space="preserve"> </w:t>
      </w:r>
      <w:r>
        <w:rPr>
          <w:spacing w:val="-1"/>
        </w:rPr>
        <w:t>související</w:t>
      </w:r>
      <w:r>
        <w:rPr>
          <w:spacing w:val="-10"/>
        </w:rPr>
        <w:t xml:space="preserve"> </w:t>
      </w:r>
      <w:r>
        <w:rPr>
          <w:spacing w:val="-1"/>
        </w:rPr>
        <w:t>investice</w:t>
      </w:r>
      <w:bookmarkEnd w:id="9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081BB8" w:rsidRPr="00623065" w:rsidRDefault="00081BB8" w:rsidP="00081BB8">
      <w:pPr>
        <w:pStyle w:val="Zkladntext"/>
        <w:kinsoku w:val="0"/>
        <w:overflowPunct w:val="0"/>
        <w:spacing w:line="274" w:lineRule="auto"/>
        <w:ind w:right="141" w:firstLine="240"/>
        <w:jc w:val="both"/>
      </w:pPr>
      <w:r w:rsidRPr="00623065">
        <w:t>Stavební</w:t>
      </w:r>
      <w:r w:rsidRPr="00623065">
        <w:rPr>
          <w:spacing w:val="15"/>
        </w:rPr>
        <w:t xml:space="preserve"> </w:t>
      </w:r>
      <w:r w:rsidRPr="00623065">
        <w:t>práce budou prováděny na staveništi prostém jiných osob.</w:t>
      </w:r>
      <w:r w:rsidRPr="00623065">
        <w:rPr>
          <w:spacing w:val="14"/>
        </w:rPr>
        <w:t xml:space="preserve"> </w:t>
      </w:r>
      <w:r w:rsidR="00623065" w:rsidRPr="00623065">
        <w:rPr>
          <w:spacing w:val="-1"/>
        </w:rPr>
        <w:t>Provoz zařízení bude částečně omezen.</w:t>
      </w:r>
    </w:p>
    <w:p w:rsidR="00081BB8" w:rsidRPr="00623065" w:rsidRDefault="00081BB8" w:rsidP="00081BB8">
      <w:pPr>
        <w:pStyle w:val="Zkladntext"/>
        <w:kinsoku w:val="0"/>
        <w:overflowPunct w:val="0"/>
        <w:spacing w:before="121"/>
        <w:ind w:left="1101"/>
      </w:pPr>
      <w:r w:rsidRPr="00623065">
        <w:rPr>
          <w:spacing w:val="-1"/>
        </w:rPr>
        <w:lastRenderedPageBreak/>
        <w:t>Související</w:t>
      </w:r>
      <w:r w:rsidRPr="00623065">
        <w:rPr>
          <w:spacing w:val="-10"/>
        </w:rPr>
        <w:t xml:space="preserve"> </w:t>
      </w:r>
      <w:r w:rsidRPr="00623065">
        <w:t>investice</w:t>
      </w:r>
      <w:r w:rsidRPr="00623065">
        <w:rPr>
          <w:spacing w:val="-11"/>
        </w:rPr>
        <w:t xml:space="preserve"> </w:t>
      </w:r>
      <w:r w:rsidRPr="00623065">
        <w:rPr>
          <w:spacing w:val="-1"/>
        </w:rPr>
        <w:t>nejsou</w:t>
      </w:r>
      <w:r w:rsidRPr="00623065">
        <w:rPr>
          <w:spacing w:val="-12"/>
        </w:rPr>
        <w:t xml:space="preserve"> </w:t>
      </w:r>
      <w:r w:rsidRPr="00623065">
        <w:rPr>
          <w:spacing w:val="-1"/>
        </w:rPr>
        <w:t>známy.</w:t>
      </w:r>
    </w:p>
    <w:p w:rsidR="001B081B" w:rsidRDefault="001B081B">
      <w:pPr>
        <w:pStyle w:val="Zkladntext"/>
        <w:kinsoku w:val="0"/>
        <w:overflowPunct w:val="0"/>
        <w:spacing w:before="4"/>
        <w:ind w:left="0"/>
        <w:rPr>
          <w:sz w:val="15"/>
          <w:szCs w:val="15"/>
        </w:rPr>
      </w:pPr>
    </w:p>
    <w:p w:rsidR="001B081B" w:rsidRDefault="001B081B">
      <w:pPr>
        <w:pStyle w:val="Nadpis1"/>
        <w:numPr>
          <w:ilvl w:val="1"/>
          <w:numId w:val="3"/>
        </w:numPr>
        <w:tabs>
          <w:tab w:val="left" w:pos="850"/>
        </w:tabs>
        <w:kinsoku w:val="0"/>
        <w:overflowPunct w:val="0"/>
        <w:rPr>
          <w:b w:val="0"/>
          <w:bCs w:val="0"/>
        </w:rPr>
      </w:pPr>
      <w:bookmarkStart w:id="10" w:name="_Toc455148563"/>
      <w:r>
        <w:rPr>
          <w:spacing w:val="-1"/>
        </w:rPr>
        <w:t xml:space="preserve">Celkový popis </w:t>
      </w:r>
      <w:r>
        <w:t>stavby</w:t>
      </w:r>
      <w:bookmarkEnd w:id="10"/>
    </w:p>
    <w:p w:rsidR="001B081B" w:rsidRDefault="001B081B">
      <w:pPr>
        <w:pStyle w:val="Zkladntext"/>
        <w:kinsoku w:val="0"/>
        <w:overflowPunct w:val="0"/>
        <w:spacing w:before="12"/>
        <w:ind w:left="0"/>
        <w:rPr>
          <w:b/>
          <w:bCs/>
          <w:sz w:val="18"/>
          <w:szCs w:val="18"/>
        </w:rPr>
      </w:pPr>
    </w:p>
    <w:p w:rsidR="001B081B" w:rsidRDefault="001B081B">
      <w:pPr>
        <w:pStyle w:val="Nadpis2"/>
        <w:numPr>
          <w:ilvl w:val="2"/>
          <w:numId w:val="2"/>
        </w:numPr>
        <w:tabs>
          <w:tab w:val="left" w:pos="1558"/>
        </w:tabs>
        <w:kinsoku w:val="0"/>
        <w:overflowPunct w:val="0"/>
        <w:rPr>
          <w:b w:val="0"/>
          <w:bCs w:val="0"/>
        </w:rPr>
      </w:pPr>
      <w:bookmarkStart w:id="11" w:name="_Toc455148564"/>
      <w:r>
        <w:rPr>
          <w:spacing w:val="-1"/>
        </w:rPr>
        <w:t>Účel</w:t>
      </w:r>
      <w:r>
        <w:rPr>
          <w:spacing w:val="-10"/>
        </w:rPr>
        <w:t xml:space="preserve"> </w:t>
      </w:r>
      <w:r>
        <w:rPr>
          <w:spacing w:val="-1"/>
        </w:rPr>
        <w:t>užívání</w:t>
      </w:r>
      <w:r>
        <w:rPr>
          <w:spacing w:val="-10"/>
        </w:rPr>
        <w:t xml:space="preserve"> </w:t>
      </w:r>
      <w:r>
        <w:rPr>
          <w:spacing w:val="-1"/>
        </w:rPr>
        <w:t>stavby</w:t>
      </w:r>
      <w:bookmarkEnd w:id="11"/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numPr>
          <w:ilvl w:val="3"/>
          <w:numId w:val="2"/>
        </w:numPr>
        <w:tabs>
          <w:tab w:val="left" w:pos="1222"/>
        </w:tabs>
        <w:kinsoku w:val="0"/>
        <w:overflowPunct w:val="0"/>
      </w:pPr>
      <w:r>
        <w:rPr>
          <w:b/>
          <w:bCs/>
          <w:spacing w:val="-1"/>
        </w:rPr>
        <w:t>funkční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náplň</w:t>
      </w:r>
      <w:r>
        <w:rPr>
          <w:b/>
          <w:bCs/>
          <w:spacing w:val="-10"/>
        </w:rPr>
        <w:t xml:space="preserve"> </w:t>
      </w:r>
      <w:r>
        <w:rPr>
          <w:b/>
          <w:bCs/>
          <w:spacing w:val="-1"/>
        </w:rPr>
        <w:t>stavby</w:t>
      </w:r>
    </w:p>
    <w:p w:rsidR="001B081B" w:rsidRDefault="001B081B">
      <w:pPr>
        <w:pStyle w:val="Zkladntext"/>
        <w:kinsoku w:val="0"/>
        <w:overflowPunct w:val="0"/>
        <w:spacing w:before="11"/>
        <w:ind w:left="0"/>
        <w:rPr>
          <w:b/>
          <w:bCs/>
        </w:rPr>
      </w:pPr>
    </w:p>
    <w:p w:rsidR="001B081B" w:rsidRPr="001B6E35" w:rsidRDefault="001B081B">
      <w:pPr>
        <w:pStyle w:val="Zkladntext"/>
        <w:kinsoku w:val="0"/>
        <w:overflowPunct w:val="0"/>
        <w:spacing w:line="274" w:lineRule="auto"/>
        <w:ind w:right="138" w:firstLine="237"/>
        <w:jc w:val="both"/>
      </w:pPr>
      <w:r w:rsidRPr="001B6E35">
        <w:t>Samostatný</w:t>
      </w:r>
      <w:r w:rsidRPr="001B6E35">
        <w:rPr>
          <w:spacing w:val="52"/>
        </w:rPr>
        <w:t xml:space="preserve"> </w:t>
      </w:r>
      <w:r w:rsidRPr="001B6E35">
        <w:t>stávající</w:t>
      </w:r>
      <w:r w:rsidRPr="001B6E35">
        <w:rPr>
          <w:spacing w:val="55"/>
        </w:rPr>
        <w:t xml:space="preserve"> </w:t>
      </w:r>
      <w:r w:rsidRPr="001B6E35">
        <w:rPr>
          <w:spacing w:val="-1"/>
        </w:rPr>
        <w:t>objekt</w:t>
      </w:r>
      <w:r w:rsidRPr="001B6E35">
        <w:t xml:space="preserve"> je</w:t>
      </w:r>
      <w:r w:rsidRPr="001B6E35">
        <w:rPr>
          <w:spacing w:val="53"/>
        </w:rPr>
        <w:t xml:space="preserve"> </w:t>
      </w:r>
      <w:r w:rsidRPr="001B6E35">
        <w:rPr>
          <w:spacing w:val="-1"/>
        </w:rPr>
        <w:t>využíván</w:t>
      </w:r>
      <w:r w:rsidRPr="001B6E35">
        <w:rPr>
          <w:spacing w:val="55"/>
        </w:rPr>
        <w:t xml:space="preserve"> </w:t>
      </w:r>
      <w:r w:rsidRPr="001B6E35">
        <w:t>jako</w:t>
      </w:r>
      <w:r w:rsidRPr="001B6E35">
        <w:rPr>
          <w:spacing w:val="52"/>
        </w:rPr>
        <w:t xml:space="preserve"> </w:t>
      </w:r>
      <w:r w:rsidR="001B6E35" w:rsidRPr="001B6E35">
        <w:rPr>
          <w:spacing w:val="-1"/>
        </w:rPr>
        <w:t>Technické zázemí pro Penzion pro seniory</w:t>
      </w:r>
      <w:r w:rsidRPr="001B6E35">
        <w:rPr>
          <w:spacing w:val="-1"/>
        </w:rPr>
        <w:t>.</w:t>
      </w:r>
      <w:r w:rsidRPr="001B6E35">
        <w:rPr>
          <w:spacing w:val="13"/>
        </w:rPr>
        <w:t xml:space="preserve"> </w:t>
      </w:r>
      <w:r w:rsidRPr="001B6E35">
        <w:t>Vzhledem</w:t>
      </w:r>
      <w:r w:rsidRPr="001B6E35">
        <w:rPr>
          <w:spacing w:val="17"/>
        </w:rPr>
        <w:t xml:space="preserve"> </w:t>
      </w:r>
      <w:r w:rsidRPr="001B6E35">
        <w:t>k</w:t>
      </w:r>
      <w:r w:rsidRPr="001B6E35">
        <w:rPr>
          <w:spacing w:val="-2"/>
        </w:rPr>
        <w:t xml:space="preserve"> </w:t>
      </w:r>
      <w:r w:rsidRPr="001B6E35">
        <w:t>tomu,</w:t>
      </w:r>
      <w:r w:rsidRPr="001B6E35">
        <w:rPr>
          <w:spacing w:val="14"/>
        </w:rPr>
        <w:t xml:space="preserve"> </w:t>
      </w:r>
      <w:r w:rsidRPr="001B6E35">
        <w:rPr>
          <w:spacing w:val="-1"/>
        </w:rPr>
        <w:t>že</w:t>
      </w:r>
      <w:r w:rsidRPr="001B6E35">
        <w:rPr>
          <w:spacing w:val="14"/>
        </w:rPr>
        <w:t xml:space="preserve"> </w:t>
      </w:r>
      <w:r w:rsidRPr="001B6E35">
        <w:t>stávající</w:t>
      </w:r>
      <w:r w:rsidRPr="001B6E35">
        <w:rPr>
          <w:spacing w:val="15"/>
        </w:rPr>
        <w:t xml:space="preserve"> </w:t>
      </w:r>
      <w:r w:rsidRPr="001B6E35">
        <w:rPr>
          <w:spacing w:val="-1"/>
        </w:rPr>
        <w:t>objekt</w:t>
      </w:r>
      <w:r w:rsidRPr="001B6E35">
        <w:rPr>
          <w:spacing w:val="15"/>
        </w:rPr>
        <w:t xml:space="preserve"> </w:t>
      </w:r>
      <w:r w:rsidRPr="001B6E35">
        <w:t>je</w:t>
      </w:r>
      <w:r w:rsidRPr="001B6E35">
        <w:rPr>
          <w:spacing w:val="14"/>
        </w:rPr>
        <w:t xml:space="preserve"> </w:t>
      </w:r>
      <w:r w:rsidRPr="001B6E35">
        <w:rPr>
          <w:spacing w:val="-1"/>
        </w:rPr>
        <w:t>opotřebený,</w:t>
      </w:r>
      <w:r w:rsidRPr="001B6E35">
        <w:rPr>
          <w:rFonts w:ascii="Times New Roman" w:hAnsi="Times New Roman" w:cs="Times New Roman"/>
          <w:spacing w:val="50"/>
          <w:w w:val="99"/>
        </w:rPr>
        <w:t xml:space="preserve"> </w:t>
      </w:r>
      <w:r w:rsidRPr="001B6E35">
        <w:rPr>
          <w:spacing w:val="-1"/>
        </w:rPr>
        <w:t>neodpovídá</w:t>
      </w:r>
      <w:r w:rsidRPr="001B6E35">
        <w:rPr>
          <w:spacing w:val="37"/>
        </w:rPr>
        <w:t xml:space="preserve"> </w:t>
      </w:r>
      <w:r w:rsidRPr="001B6E35">
        <w:t>dnešním</w:t>
      </w:r>
      <w:r w:rsidRPr="001B6E35">
        <w:rPr>
          <w:spacing w:val="38"/>
        </w:rPr>
        <w:t xml:space="preserve"> </w:t>
      </w:r>
      <w:r w:rsidRPr="001B6E35">
        <w:rPr>
          <w:spacing w:val="-1"/>
        </w:rPr>
        <w:t>požadavkům</w:t>
      </w:r>
      <w:r w:rsidRPr="001B6E35">
        <w:rPr>
          <w:spacing w:val="38"/>
        </w:rPr>
        <w:t xml:space="preserve"> </w:t>
      </w:r>
      <w:r w:rsidR="00482094" w:rsidRPr="001B6E35">
        <w:t xml:space="preserve">na zateplení, byly navrženy </w:t>
      </w:r>
      <w:r w:rsidRPr="001B6E35">
        <w:t>stavební</w:t>
      </w:r>
      <w:r w:rsidRPr="001B6E35">
        <w:rPr>
          <w:spacing w:val="13"/>
        </w:rPr>
        <w:t xml:space="preserve"> </w:t>
      </w:r>
      <w:r w:rsidRPr="001B6E35">
        <w:rPr>
          <w:spacing w:val="-1"/>
        </w:rPr>
        <w:t>úpravy</w:t>
      </w:r>
      <w:r w:rsidRPr="001B6E35">
        <w:rPr>
          <w:spacing w:val="10"/>
        </w:rPr>
        <w:t xml:space="preserve"> </w:t>
      </w:r>
      <w:r w:rsidRPr="001B6E35">
        <w:t>stávajícího</w:t>
      </w:r>
      <w:r w:rsidRPr="001B6E35">
        <w:rPr>
          <w:spacing w:val="10"/>
        </w:rPr>
        <w:t xml:space="preserve"> </w:t>
      </w:r>
      <w:r w:rsidRPr="001B6E35">
        <w:t xml:space="preserve">objektu. </w:t>
      </w:r>
      <w:r w:rsidRPr="001B6E35">
        <w:rPr>
          <w:spacing w:val="-1"/>
        </w:rPr>
        <w:t>Po</w:t>
      </w:r>
      <w:r w:rsidRPr="001B6E35">
        <w:rPr>
          <w:spacing w:val="1"/>
        </w:rPr>
        <w:t xml:space="preserve"> </w:t>
      </w:r>
      <w:r w:rsidRPr="001B6E35">
        <w:t>dokončení</w:t>
      </w:r>
      <w:r w:rsidRPr="001B6E35">
        <w:rPr>
          <w:spacing w:val="1"/>
        </w:rPr>
        <w:t xml:space="preserve"> </w:t>
      </w:r>
      <w:r w:rsidRPr="001B6E35">
        <w:t xml:space="preserve">akce vznikne </w:t>
      </w:r>
      <w:r w:rsidRPr="001B6E35">
        <w:rPr>
          <w:spacing w:val="-1"/>
        </w:rPr>
        <w:t>objekt</w:t>
      </w:r>
      <w:r w:rsidRPr="001B6E35">
        <w:rPr>
          <w:spacing w:val="2"/>
        </w:rPr>
        <w:t xml:space="preserve"> </w:t>
      </w:r>
      <w:r w:rsidRPr="001B6E35">
        <w:rPr>
          <w:spacing w:val="-1"/>
        </w:rPr>
        <w:t>odpovídající</w:t>
      </w:r>
      <w:r w:rsidRPr="001B6E35">
        <w:rPr>
          <w:rFonts w:ascii="Times New Roman" w:hAnsi="Times New Roman" w:cs="Times New Roman"/>
          <w:spacing w:val="48"/>
          <w:w w:val="99"/>
        </w:rPr>
        <w:t xml:space="preserve"> </w:t>
      </w:r>
      <w:r w:rsidRPr="001B6E35">
        <w:t>dnešním</w:t>
      </w:r>
      <w:r w:rsidRPr="001B6E35">
        <w:rPr>
          <w:spacing w:val="45"/>
        </w:rPr>
        <w:t xml:space="preserve"> </w:t>
      </w:r>
      <w:r w:rsidRPr="001B6E35">
        <w:t>normám,</w:t>
      </w:r>
      <w:r w:rsidRPr="001B6E35">
        <w:rPr>
          <w:spacing w:val="43"/>
        </w:rPr>
        <w:t xml:space="preserve"> </w:t>
      </w:r>
      <w:r w:rsidRPr="001B6E35">
        <w:rPr>
          <w:spacing w:val="-1"/>
        </w:rPr>
        <w:t>vyhláškám</w:t>
      </w:r>
      <w:r w:rsidRPr="001B6E35">
        <w:rPr>
          <w:spacing w:val="46"/>
        </w:rPr>
        <w:t xml:space="preserve"> </w:t>
      </w:r>
      <w:r w:rsidRPr="001B6E35">
        <w:t>a</w:t>
      </w:r>
      <w:r w:rsidRPr="001B6E35">
        <w:rPr>
          <w:spacing w:val="45"/>
        </w:rPr>
        <w:t xml:space="preserve"> </w:t>
      </w:r>
      <w:r w:rsidRPr="001B6E35">
        <w:t>nařízení</w:t>
      </w:r>
      <w:r w:rsidR="000C2D2F" w:rsidRPr="001B6E35">
        <w:t>m</w:t>
      </w:r>
      <w:r w:rsidR="001B6E35" w:rsidRPr="001B6E35">
        <w:t>.</w:t>
      </w:r>
    </w:p>
    <w:p w:rsidR="001B081B" w:rsidRPr="004D3DCC" w:rsidRDefault="001B081B">
      <w:pPr>
        <w:pStyle w:val="Zkladntext"/>
        <w:kinsoku w:val="0"/>
        <w:overflowPunct w:val="0"/>
        <w:spacing w:before="8"/>
        <w:ind w:left="0"/>
        <w:rPr>
          <w:color w:val="FF0000"/>
          <w:sz w:val="18"/>
          <w:szCs w:val="18"/>
        </w:rPr>
      </w:pPr>
    </w:p>
    <w:p w:rsidR="001B081B" w:rsidRPr="00623065" w:rsidRDefault="001B081B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rPr>
          <w:b w:val="0"/>
          <w:bCs w:val="0"/>
        </w:rPr>
      </w:pPr>
      <w:bookmarkStart w:id="12" w:name="_Toc455148565"/>
      <w:r w:rsidRPr="00623065">
        <w:rPr>
          <w:spacing w:val="-1"/>
        </w:rPr>
        <w:t>základní</w:t>
      </w:r>
      <w:r w:rsidRPr="00623065">
        <w:rPr>
          <w:spacing w:val="-13"/>
        </w:rPr>
        <w:t xml:space="preserve"> </w:t>
      </w:r>
      <w:r w:rsidRPr="00623065">
        <w:rPr>
          <w:spacing w:val="-1"/>
        </w:rPr>
        <w:t>kapacity</w:t>
      </w:r>
      <w:r w:rsidRPr="00623065">
        <w:rPr>
          <w:spacing w:val="-14"/>
        </w:rPr>
        <w:t xml:space="preserve"> </w:t>
      </w:r>
      <w:r w:rsidRPr="00623065">
        <w:rPr>
          <w:spacing w:val="-1"/>
        </w:rPr>
        <w:t>funkčních</w:t>
      </w:r>
      <w:r w:rsidRPr="00623065">
        <w:rPr>
          <w:spacing w:val="-13"/>
        </w:rPr>
        <w:t xml:space="preserve"> </w:t>
      </w:r>
      <w:r w:rsidRPr="00623065">
        <w:rPr>
          <w:spacing w:val="-1"/>
        </w:rPr>
        <w:t>jednotek</w:t>
      </w:r>
      <w:bookmarkEnd w:id="12"/>
    </w:p>
    <w:p w:rsidR="001B081B" w:rsidRPr="004D3DCC" w:rsidRDefault="001B081B">
      <w:pPr>
        <w:pStyle w:val="Zkladntext"/>
        <w:kinsoku w:val="0"/>
        <w:overflowPunct w:val="0"/>
        <w:spacing w:before="1"/>
        <w:ind w:left="0"/>
        <w:rPr>
          <w:b/>
          <w:bCs/>
          <w:color w:val="FF0000"/>
          <w:sz w:val="24"/>
          <w:szCs w:val="24"/>
        </w:rPr>
      </w:pPr>
    </w:p>
    <w:p w:rsidR="001B081B" w:rsidRPr="0055438A" w:rsidRDefault="001B081B">
      <w:pPr>
        <w:pStyle w:val="Zkladntext"/>
        <w:tabs>
          <w:tab w:val="left" w:pos="7930"/>
        </w:tabs>
        <w:kinsoku w:val="0"/>
        <w:overflowPunct w:val="0"/>
        <w:rPr>
          <w:sz w:val="13"/>
          <w:szCs w:val="13"/>
        </w:rPr>
      </w:pPr>
      <w:r w:rsidRPr="0055438A">
        <w:rPr>
          <w:spacing w:val="-2"/>
        </w:rPr>
        <w:t>ZASTAVĚNÁ</w:t>
      </w:r>
      <w:r w:rsidRPr="0055438A">
        <w:rPr>
          <w:spacing w:val="-19"/>
        </w:rPr>
        <w:t xml:space="preserve"> </w:t>
      </w:r>
      <w:r w:rsidRPr="0055438A">
        <w:rPr>
          <w:spacing w:val="-1"/>
        </w:rPr>
        <w:t>PLOCHA</w:t>
      </w:r>
      <w:r w:rsidRPr="0055438A">
        <w:rPr>
          <w:spacing w:val="-19"/>
        </w:rPr>
        <w:t xml:space="preserve"> </w:t>
      </w:r>
      <w:r w:rsidRPr="0055438A">
        <w:rPr>
          <w:spacing w:val="-1"/>
        </w:rPr>
        <w:t>STÁVAJÍCÍHO</w:t>
      </w:r>
      <w:r w:rsidRPr="0055438A">
        <w:rPr>
          <w:spacing w:val="-15"/>
        </w:rPr>
        <w:t xml:space="preserve"> </w:t>
      </w:r>
      <w:r w:rsidRPr="0055438A">
        <w:rPr>
          <w:spacing w:val="-1"/>
        </w:rPr>
        <w:t>OBJEKTU</w:t>
      </w:r>
      <w:r w:rsidRPr="0055438A">
        <w:rPr>
          <w:spacing w:val="-16"/>
        </w:rPr>
        <w:t xml:space="preserve"> </w:t>
      </w:r>
      <w:r w:rsidRPr="0055438A">
        <w:rPr>
          <w:spacing w:val="1"/>
        </w:rPr>
        <w:t>………………</w:t>
      </w:r>
      <w:r w:rsidRPr="0055438A">
        <w:rPr>
          <w:rFonts w:ascii="Times New Roman" w:hAnsi="Times New Roman" w:cs="Times New Roman"/>
          <w:spacing w:val="1"/>
        </w:rPr>
        <w:tab/>
      </w:r>
      <w:r w:rsidR="00C53B82" w:rsidRPr="0055438A">
        <w:rPr>
          <w:spacing w:val="-1"/>
        </w:rPr>
        <w:t>810,09</w:t>
      </w:r>
      <w:r w:rsidR="004310A5" w:rsidRPr="0055438A">
        <w:t xml:space="preserve"> m</w:t>
      </w:r>
      <w:r w:rsidR="004310A5" w:rsidRPr="0055438A">
        <w:rPr>
          <w:position w:val="5"/>
          <w:sz w:val="13"/>
          <w:szCs w:val="13"/>
        </w:rPr>
        <w:t>2</w:t>
      </w:r>
    </w:p>
    <w:p w:rsidR="001B081B" w:rsidRPr="0055438A" w:rsidRDefault="001B081B" w:rsidP="000C2D2F">
      <w:pPr>
        <w:pStyle w:val="Zkladntext"/>
        <w:tabs>
          <w:tab w:val="left" w:pos="7930"/>
        </w:tabs>
        <w:kinsoku w:val="0"/>
        <w:overflowPunct w:val="0"/>
        <w:spacing w:before="4" w:line="360" w:lineRule="atLeast"/>
        <w:ind w:right="899"/>
      </w:pPr>
      <w:r w:rsidRPr="0055438A">
        <w:rPr>
          <w:spacing w:val="-1"/>
        </w:rPr>
        <w:t>UŽITNÁ</w:t>
      </w:r>
      <w:r w:rsidRPr="0055438A">
        <w:rPr>
          <w:spacing w:val="-19"/>
        </w:rPr>
        <w:t xml:space="preserve"> </w:t>
      </w:r>
      <w:r w:rsidRPr="0055438A">
        <w:rPr>
          <w:spacing w:val="-1"/>
        </w:rPr>
        <w:t>PLOCHA</w:t>
      </w:r>
      <w:r w:rsidRPr="0055438A">
        <w:rPr>
          <w:spacing w:val="-19"/>
        </w:rPr>
        <w:t xml:space="preserve"> </w:t>
      </w:r>
      <w:r w:rsidRPr="0055438A">
        <w:t>–</w:t>
      </w:r>
      <w:r w:rsidRPr="0055438A">
        <w:rPr>
          <w:spacing w:val="-13"/>
        </w:rPr>
        <w:t xml:space="preserve"> </w:t>
      </w:r>
      <w:r w:rsidRPr="0055438A">
        <w:rPr>
          <w:spacing w:val="-2"/>
        </w:rPr>
        <w:t>STÁVAJÍCÍ</w:t>
      </w:r>
      <w:r w:rsidRPr="0055438A">
        <w:rPr>
          <w:spacing w:val="-12"/>
        </w:rPr>
        <w:t xml:space="preserve"> </w:t>
      </w:r>
      <w:r w:rsidRPr="0055438A">
        <w:rPr>
          <w:spacing w:val="1"/>
        </w:rPr>
        <w:t>OBJEKT…………………………</w:t>
      </w:r>
      <w:r w:rsidR="000C2D2F" w:rsidRPr="0055438A">
        <w:tab/>
      </w:r>
      <w:r w:rsidR="0055438A" w:rsidRPr="0055438A">
        <w:t>1454,25</w:t>
      </w:r>
      <w:r w:rsidRPr="0055438A">
        <w:t>m</w:t>
      </w:r>
      <w:r w:rsidRPr="0055438A">
        <w:rPr>
          <w:position w:val="5"/>
          <w:sz w:val="13"/>
          <w:szCs w:val="13"/>
        </w:rPr>
        <w:t>2</w:t>
      </w:r>
    </w:p>
    <w:p w:rsidR="001B081B" w:rsidRPr="004D3DCC" w:rsidRDefault="001B081B">
      <w:pPr>
        <w:pStyle w:val="Zkladntext"/>
        <w:kinsoku w:val="0"/>
        <w:overflowPunct w:val="0"/>
        <w:spacing w:before="6"/>
        <w:ind w:left="0"/>
        <w:rPr>
          <w:color w:val="FF0000"/>
          <w:sz w:val="19"/>
          <w:szCs w:val="19"/>
        </w:rPr>
      </w:pPr>
    </w:p>
    <w:p w:rsidR="001B081B" w:rsidRPr="00623065" w:rsidRDefault="001B081B">
      <w:pPr>
        <w:pStyle w:val="Zkladntext"/>
        <w:tabs>
          <w:tab w:val="left" w:pos="7929"/>
        </w:tabs>
        <w:kinsoku w:val="0"/>
        <w:overflowPunct w:val="0"/>
        <w:rPr>
          <w:sz w:val="13"/>
          <w:szCs w:val="13"/>
        </w:rPr>
      </w:pPr>
      <w:r w:rsidRPr="00623065">
        <w:rPr>
          <w:spacing w:val="-1"/>
        </w:rPr>
        <w:t>OBESTAVĚNÝ</w:t>
      </w:r>
      <w:r w:rsidRPr="00623065">
        <w:rPr>
          <w:spacing w:val="-13"/>
        </w:rPr>
        <w:t xml:space="preserve"> </w:t>
      </w:r>
      <w:r w:rsidRPr="00623065">
        <w:rPr>
          <w:spacing w:val="-1"/>
        </w:rPr>
        <w:t>PROSTOR</w:t>
      </w:r>
      <w:r w:rsidRPr="00623065">
        <w:rPr>
          <w:spacing w:val="-14"/>
        </w:rPr>
        <w:t xml:space="preserve"> </w:t>
      </w:r>
      <w:r w:rsidRPr="00623065">
        <w:rPr>
          <w:spacing w:val="-1"/>
        </w:rPr>
        <w:t>STÁVAJÍCÍHO</w:t>
      </w:r>
      <w:r w:rsidRPr="00623065">
        <w:rPr>
          <w:spacing w:val="-14"/>
        </w:rPr>
        <w:t xml:space="preserve"> </w:t>
      </w:r>
      <w:r w:rsidRPr="00623065">
        <w:rPr>
          <w:spacing w:val="-1"/>
        </w:rPr>
        <w:t>OBJEKTU</w:t>
      </w:r>
      <w:r w:rsidRPr="00623065">
        <w:rPr>
          <w:spacing w:val="-15"/>
        </w:rPr>
        <w:t xml:space="preserve"> </w:t>
      </w:r>
      <w:r w:rsidRPr="00623065">
        <w:rPr>
          <w:spacing w:val="1"/>
        </w:rPr>
        <w:t>……………</w:t>
      </w:r>
      <w:r w:rsidRPr="00623065">
        <w:rPr>
          <w:rFonts w:ascii="Times New Roman" w:hAnsi="Times New Roman" w:cs="Times New Roman"/>
          <w:spacing w:val="1"/>
        </w:rPr>
        <w:tab/>
      </w:r>
      <w:r w:rsidR="00623065" w:rsidRPr="00623065">
        <w:t>5832,65</w:t>
      </w:r>
      <w:r w:rsidRPr="00623065">
        <w:t>m</w:t>
      </w:r>
      <w:r w:rsidRPr="00623065">
        <w:rPr>
          <w:position w:val="5"/>
          <w:sz w:val="13"/>
          <w:szCs w:val="13"/>
        </w:rPr>
        <w:t>3</w:t>
      </w:r>
    </w:p>
    <w:p w:rsidR="000C2D2F" w:rsidRPr="00623065" w:rsidRDefault="000C2D2F">
      <w:pPr>
        <w:pStyle w:val="Zkladntext"/>
        <w:tabs>
          <w:tab w:val="left" w:pos="7929"/>
        </w:tabs>
        <w:kinsoku w:val="0"/>
        <w:overflowPunct w:val="0"/>
        <w:spacing w:before="3" w:line="357" w:lineRule="auto"/>
        <w:ind w:right="847"/>
        <w:rPr>
          <w:spacing w:val="-1"/>
        </w:rPr>
      </w:pPr>
    </w:p>
    <w:p w:rsidR="001B081B" w:rsidRPr="00623065" w:rsidRDefault="001B081B">
      <w:pPr>
        <w:pStyle w:val="Zkladntext"/>
        <w:tabs>
          <w:tab w:val="left" w:pos="7929"/>
        </w:tabs>
        <w:kinsoku w:val="0"/>
        <w:overflowPunct w:val="0"/>
        <w:spacing w:before="3" w:line="357" w:lineRule="auto"/>
        <w:ind w:right="847"/>
      </w:pPr>
      <w:r w:rsidRPr="00623065">
        <w:t>VÝŠKA</w:t>
      </w:r>
      <w:r w:rsidRPr="00623065">
        <w:rPr>
          <w:spacing w:val="-13"/>
        </w:rPr>
        <w:t xml:space="preserve"> </w:t>
      </w:r>
      <w:r w:rsidRPr="00623065">
        <w:rPr>
          <w:spacing w:val="-2"/>
        </w:rPr>
        <w:t>STAVBY</w:t>
      </w:r>
      <w:r w:rsidRPr="00623065">
        <w:rPr>
          <w:spacing w:val="-5"/>
        </w:rPr>
        <w:t xml:space="preserve"> </w:t>
      </w:r>
      <w:r w:rsidRPr="00623065">
        <w:rPr>
          <w:spacing w:val="-2"/>
        </w:rPr>
        <w:t>(výška</w:t>
      </w:r>
      <w:r w:rsidRPr="00623065">
        <w:rPr>
          <w:spacing w:val="-6"/>
        </w:rPr>
        <w:t xml:space="preserve"> </w:t>
      </w:r>
      <w:r w:rsidRPr="00623065">
        <w:t>v</w:t>
      </w:r>
      <w:r w:rsidRPr="00623065">
        <w:rPr>
          <w:spacing w:val="-6"/>
        </w:rPr>
        <w:t xml:space="preserve"> </w:t>
      </w:r>
      <w:r w:rsidRPr="00623065">
        <w:t>hřebeni</w:t>
      </w:r>
      <w:r w:rsidRPr="00623065">
        <w:rPr>
          <w:spacing w:val="-6"/>
        </w:rPr>
        <w:t xml:space="preserve"> </w:t>
      </w:r>
      <w:r w:rsidRPr="00623065">
        <w:rPr>
          <w:spacing w:val="-1"/>
        </w:rPr>
        <w:t>od</w:t>
      </w:r>
      <w:r w:rsidRPr="00623065">
        <w:rPr>
          <w:spacing w:val="-7"/>
        </w:rPr>
        <w:t xml:space="preserve"> </w:t>
      </w:r>
      <w:r w:rsidRPr="00623065">
        <w:t>nejnižšího</w:t>
      </w:r>
      <w:r w:rsidRPr="00623065">
        <w:rPr>
          <w:spacing w:val="-8"/>
        </w:rPr>
        <w:t xml:space="preserve"> </w:t>
      </w:r>
      <w:r w:rsidRPr="00623065">
        <w:t>terénu)</w:t>
      </w:r>
      <w:r w:rsidRPr="00623065">
        <w:rPr>
          <w:spacing w:val="-8"/>
        </w:rPr>
        <w:t xml:space="preserve"> </w:t>
      </w:r>
      <w:r w:rsidRPr="00623065">
        <w:rPr>
          <w:spacing w:val="1"/>
        </w:rPr>
        <w:t>……</w:t>
      </w:r>
      <w:r w:rsidRPr="00623065">
        <w:rPr>
          <w:rFonts w:ascii="Times New Roman" w:hAnsi="Times New Roman" w:cs="Times New Roman"/>
          <w:spacing w:val="1"/>
        </w:rPr>
        <w:tab/>
      </w:r>
      <w:r w:rsidRPr="00623065">
        <w:t>+</w:t>
      </w:r>
      <w:r w:rsidR="00E038A8">
        <w:t>9,50</w:t>
      </w:r>
      <w:r w:rsidRPr="00623065">
        <w:t>m</w:t>
      </w:r>
      <w:r w:rsidRPr="00623065">
        <w:rPr>
          <w:rFonts w:ascii="Times New Roman" w:hAnsi="Times New Roman" w:cs="Times New Roman"/>
          <w:spacing w:val="38"/>
          <w:w w:val="99"/>
        </w:rPr>
        <w:t xml:space="preserve"> </w:t>
      </w:r>
      <w:r w:rsidRPr="00623065">
        <w:t>VÝŠKA</w:t>
      </w:r>
      <w:r w:rsidRPr="00623065">
        <w:rPr>
          <w:spacing w:val="-13"/>
        </w:rPr>
        <w:t xml:space="preserve"> </w:t>
      </w:r>
      <w:r w:rsidRPr="00623065">
        <w:rPr>
          <w:spacing w:val="-2"/>
        </w:rPr>
        <w:t>STAVBY</w:t>
      </w:r>
      <w:r w:rsidRPr="00623065">
        <w:rPr>
          <w:spacing w:val="-5"/>
        </w:rPr>
        <w:t xml:space="preserve"> </w:t>
      </w:r>
      <w:r w:rsidRPr="00623065">
        <w:rPr>
          <w:spacing w:val="-2"/>
        </w:rPr>
        <w:t>(výška</w:t>
      </w:r>
      <w:r w:rsidRPr="00623065">
        <w:rPr>
          <w:spacing w:val="-6"/>
        </w:rPr>
        <w:t xml:space="preserve"> </w:t>
      </w:r>
      <w:r w:rsidRPr="00623065">
        <w:t>v</w:t>
      </w:r>
      <w:r w:rsidRPr="00623065">
        <w:rPr>
          <w:spacing w:val="-6"/>
        </w:rPr>
        <w:t xml:space="preserve"> </w:t>
      </w:r>
      <w:r w:rsidRPr="00623065">
        <w:t>hřebeni</w:t>
      </w:r>
      <w:r w:rsidRPr="00623065">
        <w:rPr>
          <w:spacing w:val="-6"/>
        </w:rPr>
        <w:t xml:space="preserve"> </w:t>
      </w:r>
      <w:r w:rsidRPr="00623065">
        <w:rPr>
          <w:spacing w:val="-1"/>
        </w:rPr>
        <w:t>od</w:t>
      </w:r>
      <w:r w:rsidRPr="00623065">
        <w:rPr>
          <w:spacing w:val="-7"/>
        </w:rPr>
        <w:t xml:space="preserve"> </w:t>
      </w:r>
      <w:r w:rsidRPr="00623065">
        <w:t>±0.00</w:t>
      </w:r>
      <w:r w:rsidRPr="00623065">
        <w:rPr>
          <w:spacing w:val="-7"/>
        </w:rPr>
        <w:t xml:space="preserve"> </w:t>
      </w:r>
      <w:r w:rsidRPr="00623065">
        <w:t>m)</w:t>
      </w:r>
      <w:r w:rsidRPr="00623065">
        <w:rPr>
          <w:spacing w:val="-8"/>
        </w:rPr>
        <w:t xml:space="preserve"> </w:t>
      </w:r>
      <w:r w:rsidRPr="00623065">
        <w:rPr>
          <w:spacing w:val="-2"/>
        </w:rPr>
        <w:t>………............</w:t>
      </w:r>
      <w:r w:rsidRPr="00623065">
        <w:rPr>
          <w:rFonts w:ascii="Times New Roman" w:hAnsi="Times New Roman" w:cs="Times New Roman"/>
          <w:spacing w:val="-2"/>
        </w:rPr>
        <w:tab/>
      </w:r>
      <w:r w:rsidRPr="00623065">
        <w:rPr>
          <w:spacing w:val="-1"/>
        </w:rPr>
        <w:t>+</w:t>
      </w:r>
      <w:r w:rsidR="00E038A8">
        <w:rPr>
          <w:spacing w:val="-1"/>
        </w:rPr>
        <w:t>4</w:t>
      </w:r>
      <w:r w:rsidR="00623065" w:rsidRPr="00623065">
        <w:rPr>
          <w:spacing w:val="-1"/>
        </w:rPr>
        <w:t xml:space="preserve">,80 </w:t>
      </w:r>
      <w:r w:rsidRPr="00623065">
        <w:rPr>
          <w:spacing w:val="-1"/>
        </w:rPr>
        <w:t>m</w:t>
      </w:r>
    </w:p>
    <w:p w:rsidR="000C2D2F" w:rsidRPr="000C2D2F" w:rsidRDefault="000C2D2F" w:rsidP="000C2D2F">
      <w:pPr>
        <w:pStyle w:val="Zkladntext"/>
        <w:tabs>
          <w:tab w:val="left" w:pos="7221"/>
        </w:tabs>
        <w:kinsoku w:val="0"/>
        <w:overflowPunct w:val="0"/>
        <w:spacing w:before="119"/>
        <w:rPr>
          <w:spacing w:val="-2"/>
        </w:rPr>
      </w:pPr>
      <w:r>
        <w:rPr>
          <w:spacing w:val="-1"/>
        </w:rPr>
        <w:tab/>
      </w:r>
    </w:p>
    <w:p w:rsidR="000C2D2F" w:rsidRPr="000C2D2F" w:rsidRDefault="000C2D2F" w:rsidP="000C2D2F">
      <w:pPr>
        <w:pStyle w:val="Zkladntext"/>
        <w:tabs>
          <w:tab w:val="left" w:pos="7221"/>
        </w:tabs>
        <w:kinsoku w:val="0"/>
        <w:overflowPunct w:val="0"/>
        <w:spacing w:before="119"/>
        <w:rPr>
          <w:spacing w:val="-1"/>
        </w:rPr>
      </w:pPr>
    </w:p>
    <w:p w:rsidR="001B081B" w:rsidRDefault="001B081B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spacing w:before="111"/>
        <w:rPr>
          <w:b w:val="0"/>
          <w:bCs w:val="0"/>
        </w:rPr>
      </w:pPr>
      <w:bookmarkStart w:id="13" w:name="_Toc455148566"/>
      <w:r>
        <w:rPr>
          <w:spacing w:val="-1"/>
        </w:rPr>
        <w:t>maximální</w:t>
      </w:r>
      <w:r>
        <w:rPr>
          <w:spacing w:val="-8"/>
        </w:rPr>
        <w:t xml:space="preserve"> </w:t>
      </w:r>
      <w:r>
        <w:rPr>
          <w:spacing w:val="-1"/>
        </w:rPr>
        <w:t>produkovaná</w:t>
      </w:r>
      <w:r>
        <w:rPr>
          <w:spacing w:val="-7"/>
        </w:rPr>
        <w:t xml:space="preserve"> </w:t>
      </w:r>
      <w:r>
        <w:rPr>
          <w:spacing w:val="-1"/>
        </w:rPr>
        <w:t>množství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druhy</w:t>
      </w:r>
      <w:r>
        <w:rPr>
          <w:spacing w:val="-8"/>
        </w:rPr>
        <w:t xml:space="preserve"> </w:t>
      </w:r>
      <w:r>
        <w:rPr>
          <w:spacing w:val="-1"/>
        </w:rPr>
        <w:t>odpadů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emisí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způsob</w:t>
      </w:r>
      <w:r>
        <w:rPr>
          <w:spacing w:val="-7"/>
        </w:rPr>
        <w:t xml:space="preserve"> </w:t>
      </w:r>
      <w:r>
        <w:rPr>
          <w:spacing w:val="-1"/>
        </w:rPr>
        <w:t>nakládání</w:t>
      </w:r>
      <w:r>
        <w:rPr>
          <w:spacing w:val="-8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nimi</w:t>
      </w:r>
      <w:bookmarkEnd w:id="13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spacing w:line="359" w:lineRule="auto"/>
        <w:ind w:right="141" w:firstLine="240"/>
        <w:jc w:val="both"/>
      </w:pPr>
      <w:r>
        <w:rPr>
          <w:spacing w:val="-1"/>
        </w:rPr>
        <w:t>Při</w:t>
      </w:r>
      <w:r>
        <w:rPr>
          <w:spacing w:val="21"/>
        </w:rPr>
        <w:t xml:space="preserve"> </w:t>
      </w:r>
      <w:r>
        <w:rPr>
          <w:spacing w:val="-1"/>
        </w:rPr>
        <w:t>realizaci</w:t>
      </w:r>
      <w:r>
        <w:rPr>
          <w:spacing w:val="21"/>
        </w:rPr>
        <w:t xml:space="preserve"> </w:t>
      </w:r>
      <w:r>
        <w:t>stavby</w:t>
      </w:r>
      <w:r>
        <w:rPr>
          <w:spacing w:val="17"/>
        </w:rPr>
        <w:t xml:space="preserve"> </w:t>
      </w:r>
      <w:r>
        <w:rPr>
          <w:spacing w:val="-1"/>
        </w:rPr>
        <w:t>dojde</w:t>
      </w:r>
      <w:r>
        <w:rPr>
          <w:spacing w:val="19"/>
        </w:rPr>
        <w:t xml:space="preserve"> </w:t>
      </w:r>
      <w:r>
        <w:t>ke</w:t>
      </w:r>
      <w:r>
        <w:rPr>
          <w:spacing w:val="18"/>
        </w:rPr>
        <w:t xml:space="preserve"> </w:t>
      </w:r>
      <w:r>
        <w:t>vzniku</w:t>
      </w:r>
      <w:r>
        <w:rPr>
          <w:spacing w:val="17"/>
        </w:rPr>
        <w:t xml:space="preserve"> </w:t>
      </w:r>
      <w:r>
        <w:rPr>
          <w:spacing w:val="-1"/>
        </w:rPr>
        <w:t>odpadů,</w:t>
      </w:r>
      <w:r>
        <w:rPr>
          <w:spacing w:val="16"/>
        </w:rPr>
        <w:t xml:space="preserve"> </w:t>
      </w:r>
      <w:r>
        <w:t>které</w:t>
      </w:r>
      <w:r>
        <w:rPr>
          <w:spacing w:val="18"/>
        </w:rPr>
        <w:t xml:space="preserve"> </w:t>
      </w:r>
      <w:r>
        <w:t>v</w:t>
      </w:r>
      <w:r>
        <w:rPr>
          <w:spacing w:val="-4"/>
        </w:rPr>
        <w:t xml:space="preserve"> </w:t>
      </w:r>
      <w:r>
        <w:rPr>
          <w:spacing w:val="-1"/>
        </w:rPr>
        <w:t>souladu</w:t>
      </w:r>
      <w:r>
        <w:rPr>
          <w:spacing w:val="17"/>
        </w:rPr>
        <w:t xml:space="preserve"> </w:t>
      </w:r>
      <w:r>
        <w:rPr>
          <w:spacing w:val="-1"/>
        </w:rPr>
        <w:t>se</w:t>
      </w:r>
      <w:r>
        <w:rPr>
          <w:spacing w:val="19"/>
        </w:rPr>
        <w:t xml:space="preserve"> </w:t>
      </w:r>
      <w:r>
        <w:rPr>
          <w:spacing w:val="-1"/>
        </w:rPr>
        <w:t>zákonem</w:t>
      </w:r>
      <w:r>
        <w:rPr>
          <w:spacing w:val="18"/>
        </w:rPr>
        <w:t xml:space="preserve"> </w:t>
      </w:r>
      <w:r>
        <w:t>č.</w:t>
      </w:r>
      <w:r>
        <w:rPr>
          <w:spacing w:val="16"/>
        </w:rPr>
        <w:t xml:space="preserve"> </w:t>
      </w:r>
      <w:r>
        <w:rPr>
          <w:spacing w:val="-1"/>
        </w:rPr>
        <w:t>185/2001</w:t>
      </w:r>
      <w:r>
        <w:rPr>
          <w:rFonts w:ascii="Times New Roman" w:hAnsi="Times New Roman" w:cs="Times New Roman"/>
          <w:spacing w:val="81"/>
          <w:w w:val="99"/>
        </w:rPr>
        <w:t xml:space="preserve"> </w:t>
      </w:r>
      <w:r>
        <w:rPr>
          <w:spacing w:val="-1"/>
        </w:rPr>
        <w:t>Sb.</w:t>
      </w:r>
      <w:r>
        <w:rPr>
          <w:spacing w:val="15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odpadech,</w:t>
      </w:r>
      <w:r>
        <w:rPr>
          <w:spacing w:val="16"/>
        </w:rPr>
        <w:t xml:space="preserve"> </w:t>
      </w:r>
      <w:r>
        <w:t>s</w:t>
      </w:r>
      <w:r>
        <w:rPr>
          <w:spacing w:val="-4"/>
        </w:rPr>
        <w:t xml:space="preserve"> </w:t>
      </w:r>
      <w:r>
        <w:rPr>
          <w:spacing w:val="-1"/>
        </w:rPr>
        <w:t>vyhláškou</w:t>
      </w:r>
      <w:r>
        <w:rPr>
          <w:spacing w:val="17"/>
        </w:rPr>
        <w:t xml:space="preserve"> </w:t>
      </w:r>
      <w:r>
        <w:t>č.</w:t>
      </w:r>
      <w:r>
        <w:rPr>
          <w:spacing w:val="16"/>
        </w:rPr>
        <w:t xml:space="preserve"> </w:t>
      </w:r>
      <w:r>
        <w:rPr>
          <w:spacing w:val="-1"/>
        </w:rPr>
        <w:t>381/2001</w:t>
      </w:r>
      <w:r>
        <w:rPr>
          <w:spacing w:val="16"/>
        </w:rPr>
        <w:t xml:space="preserve"> </w:t>
      </w:r>
      <w:r>
        <w:rPr>
          <w:spacing w:val="-1"/>
        </w:rPr>
        <w:t>Sb.</w:t>
      </w:r>
      <w:r>
        <w:rPr>
          <w:spacing w:val="13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č.</w:t>
      </w:r>
      <w:r>
        <w:rPr>
          <w:spacing w:val="13"/>
        </w:rPr>
        <w:t xml:space="preserve"> </w:t>
      </w:r>
      <w:r>
        <w:rPr>
          <w:spacing w:val="-1"/>
        </w:rPr>
        <w:t>383/2001</w:t>
      </w:r>
      <w:r>
        <w:rPr>
          <w:spacing w:val="16"/>
        </w:rPr>
        <w:t xml:space="preserve"> </w:t>
      </w:r>
      <w:r>
        <w:rPr>
          <w:spacing w:val="-1"/>
        </w:rPr>
        <w:t>Sb.</w:t>
      </w:r>
      <w:r>
        <w:rPr>
          <w:spacing w:val="13"/>
        </w:rPr>
        <w:t xml:space="preserve"> </w:t>
      </w:r>
      <w:r>
        <w:t>o</w:t>
      </w:r>
      <w:r>
        <w:rPr>
          <w:spacing w:val="15"/>
        </w:rPr>
        <w:t xml:space="preserve"> </w:t>
      </w:r>
      <w:r>
        <w:rPr>
          <w:spacing w:val="-1"/>
        </w:rPr>
        <w:t>podrobnostech</w:t>
      </w:r>
      <w:r>
        <w:rPr>
          <w:rFonts w:ascii="Times New Roman" w:hAnsi="Times New Roman" w:cs="Times New Roman"/>
          <w:spacing w:val="77"/>
          <w:w w:val="99"/>
        </w:rPr>
        <w:t xml:space="preserve"> </w:t>
      </w:r>
      <w:r>
        <w:t>nakládání</w:t>
      </w:r>
      <w:r>
        <w:rPr>
          <w:spacing w:val="12"/>
        </w:rPr>
        <w:t xml:space="preserve"> 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odpady,</w:t>
      </w:r>
      <w:r>
        <w:rPr>
          <w:spacing w:val="10"/>
        </w:rPr>
        <w:t xml:space="preserve"> </w:t>
      </w:r>
      <w:r>
        <w:t>zatřídí</w:t>
      </w:r>
      <w:r>
        <w:rPr>
          <w:spacing w:val="13"/>
        </w:rPr>
        <w:t xml:space="preserve"> </w:t>
      </w:r>
      <w:r>
        <w:rPr>
          <w:spacing w:val="-1"/>
        </w:rPr>
        <w:t>původce</w:t>
      </w:r>
      <w:r>
        <w:rPr>
          <w:spacing w:val="12"/>
        </w:rPr>
        <w:t xml:space="preserve"> </w:t>
      </w:r>
      <w:r>
        <w:rPr>
          <w:spacing w:val="-1"/>
        </w:rPr>
        <w:t>odpadů</w:t>
      </w:r>
      <w:r>
        <w:rPr>
          <w:spacing w:val="12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„Kategorií</w:t>
      </w:r>
      <w:r>
        <w:rPr>
          <w:spacing w:val="10"/>
        </w:rPr>
        <w:t xml:space="preserve"> </w:t>
      </w:r>
      <w:r>
        <w:rPr>
          <w:spacing w:val="-1"/>
        </w:rPr>
        <w:t>odpadů“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jejich</w:t>
      </w:r>
      <w:r>
        <w:rPr>
          <w:spacing w:val="12"/>
        </w:rPr>
        <w:t xml:space="preserve"> </w:t>
      </w:r>
      <w:r>
        <w:t>upřesnění</w:t>
      </w:r>
      <w:r>
        <w:rPr>
          <w:rFonts w:ascii="Times New Roman" w:hAnsi="Times New Roman" w:cs="Times New Roman"/>
          <w:spacing w:val="47"/>
          <w:w w:val="9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zatřídění</w:t>
      </w:r>
      <w:r>
        <w:rPr>
          <w:spacing w:val="8"/>
        </w:rPr>
        <w:t xml:space="preserve"> </w:t>
      </w:r>
      <w:r>
        <w:t>projedná</w:t>
      </w:r>
      <w:r>
        <w:rPr>
          <w:spacing w:val="8"/>
        </w:rPr>
        <w:t xml:space="preserve"> 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příslušným</w:t>
      </w:r>
      <w:r>
        <w:rPr>
          <w:spacing w:val="8"/>
        </w:rPr>
        <w:t xml:space="preserve"> </w:t>
      </w:r>
      <w:r>
        <w:rPr>
          <w:spacing w:val="-1"/>
        </w:rPr>
        <w:t>odborem</w:t>
      </w:r>
      <w:r>
        <w:rPr>
          <w:spacing w:val="8"/>
        </w:rPr>
        <w:t xml:space="preserve"> </w:t>
      </w:r>
      <w:r>
        <w:t>životního</w:t>
      </w:r>
      <w:r>
        <w:rPr>
          <w:spacing w:val="6"/>
        </w:rPr>
        <w:t xml:space="preserve"> </w:t>
      </w:r>
      <w:r>
        <w:t>prostředí</w:t>
      </w:r>
      <w:r>
        <w:rPr>
          <w:spacing w:val="8"/>
        </w:rPr>
        <w:t xml:space="preserve"> </w:t>
      </w:r>
      <w:r>
        <w:rPr>
          <w:spacing w:val="-1"/>
        </w:rPr>
        <w:t>OÚ</w:t>
      </w:r>
      <w:r>
        <w:rPr>
          <w:spacing w:val="14"/>
        </w:rPr>
        <w:t xml:space="preserve"> </w:t>
      </w:r>
      <w:r>
        <w:t>před</w:t>
      </w:r>
      <w:r>
        <w:rPr>
          <w:spacing w:val="8"/>
        </w:rPr>
        <w:t xml:space="preserve"> </w:t>
      </w:r>
      <w:r>
        <w:t>zahájením</w:t>
      </w:r>
      <w:r>
        <w:rPr>
          <w:rFonts w:ascii="Times New Roman" w:hAnsi="Times New Roman" w:cs="Times New Roman"/>
          <w:spacing w:val="34"/>
          <w:w w:val="99"/>
        </w:rPr>
        <w:t xml:space="preserve"> </w:t>
      </w:r>
      <w:r>
        <w:t>stavebních</w:t>
      </w:r>
      <w:r>
        <w:rPr>
          <w:spacing w:val="-16"/>
        </w:rPr>
        <w:t xml:space="preserve"> </w:t>
      </w:r>
      <w:r>
        <w:t>prací.</w:t>
      </w:r>
    </w:p>
    <w:p w:rsidR="001B081B" w:rsidRDefault="001B081B">
      <w:pPr>
        <w:pStyle w:val="Zkladntext"/>
        <w:kinsoku w:val="0"/>
        <w:overflowPunct w:val="0"/>
        <w:spacing w:before="123" w:line="359" w:lineRule="auto"/>
        <w:ind w:right="141" w:firstLine="240"/>
        <w:jc w:val="both"/>
      </w:pPr>
      <w:r>
        <w:rPr>
          <w:spacing w:val="-1"/>
        </w:rPr>
        <w:t>Při</w:t>
      </w:r>
      <w:r>
        <w:rPr>
          <w:spacing w:val="7"/>
        </w:rPr>
        <w:t xml:space="preserve"> </w:t>
      </w:r>
      <w:r>
        <w:t>vlastní</w:t>
      </w:r>
      <w:r>
        <w:rPr>
          <w:spacing w:val="8"/>
        </w:rPr>
        <w:t xml:space="preserve"> </w:t>
      </w:r>
      <w:r>
        <w:rPr>
          <w:spacing w:val="-1"/>
        </w:rPr>
        <w:t>výstavbě</w:t>
      </w:r>
      <w:r>
        <w:rPr>
          <w:spacing w:val="8"/>
        </w:rPr>
        <w:t xml:space="preserve"> </w:t>
      </w:r>
      <w:r>
        <w:rPr>
          <w:spacing w:val="-1"/>
        </w:rPr>
        <w:t>bude</w:t>
      </w:r>
      <w:r>
        <w:rPr>
          <w:spacing w:val="8"/>
        </w:rPr>
        <w:t xml:space="preserve"> </w:t>
      </w:r>
      <w:r>
        <w:t>vznikat</w:t>
      </w:r>
      <w:r>
        <w:rPr>
          <w:spacing w:val="10"/>
        </w:rPr>
        <w:t xml:space="preserve"> </w:t>
      </w:r>
      <w:r>
        <w:t>řada</w:t>
      </w:r>
      <w:r>
        <w:rPr>
          <w:spacing w:val="7"/>
        </w:rPr>
        <w:t xml:space="preserve"> </w:t>
      </w:r>
      <w:r>
        <w:rPr>
          <w:spacing w:val="-1"/>
        </w:rPr>
        <w:t>odpadů,</w:t>
      </w:r>
      <w:r>
        <w:rPr>
          <w:spacing w:val="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nichž</w:t>
      </w:r>
      <w:r>
        <w:rPr>
          <w:spacing w:val="7"/>
        </w:rPr>
        <w:t xml:space="preserve"> </w:t>
      </w:r>
      <w:r>
        <w:rPr>
          <w:spacing w:val="-1"/>
        </w:rPr>
        <w:t>bude</w:t>
      </w:r>
      <w:r>
        <w:rPr>
          <w:spacing w:val="8"/>
        </w:rPr>
        <w:t xml:space="preserve"> </w:t>
      </w:r>
      <w:r>
        <w:t>převládat</w:t>
      </w:r>
      <w:r>
        <w:rPr>
          <w:spacing w:val="7"/>
        </w:rPr>
        <w:t xml:space="preserve"> </w:t>
      </w:r>
      <w:r>
        <w:t>zejména</w:t>
      </w:r>
      <w:r>
        <w:rPr>
          <w:rFonts w:ascii="Times New Roman" w:hAnsi="Times New Roman" w:cs="Times New Roman"/>
          <w:spacing w:val="48"/>
          <w:w w:val="99"/>
        </w:rPr>
        <w:t xml:space="preserve"> </w:t>
      </w:r>
      <w:r>
        <w:rPr>
          <w:spacing w:val="-1"/>
        </w:rPr>
        <w:t>odpad</w:t>
      </w:r>
      <w:r>
        <w:rPr>
          <w:spacing w:val="-9"/>
        </w:rPr>
        <w:t xml:space="preserve"> </w:t>
      </w:r>
      <w:r>
        <w:rPr>
          <w:spacing w:val="-1"/>
        </w:rPr>
        <w:t>související</w:t>
      </w:r>
      <w:r>
        <w:rPr>
          <w:spacing w:val="-8"/>
        </w:rPr>
        <w:t xml:space="preserve"> </w:t>
      </w:r>
      <w:r>
        <w:rPr>
          <w:spacing w:val="-1"/>
        </w:rPr>
        <w:t>se</w:t>
      </w:r>
      <w:r>
        <w:rPr>
          <w:spacing w:val="-9"/>
        </w:rPr>
        <w:t xml:space="preserve"> </w:t>
      </w:r>
      <w:r>
        <w:t>stavební</w:t>
      </w:r>
      <w:r>
        <w:rPr>
          <w:spacing w:val="-8"/>
        </w:rPr>
        <w:t xml:space="preserve"> </w:t>
      </w:r>
      <w:r>
        <w:t>činností.</w:t>
      </w:r>
    </w:p>
    <w:p w:rsidR="001B081B" w:rsidRDefault="001B081B">
      <w:pPr>
        <w:pStyle w:val="Zkladntext"/>
        <w:kinsoku w:val="0"/>
        <w:overflowPunct w:val="0"/>
        <w:spacing w:before="123" w:line="359" w:lineRule="auto"/>
        <w:ind w:right="139" w:firstLine="240"/>
        <w:jc w:val="both"/>
      </w:pPr>
      <w:r>
        <w:rPr>
          <w:spacing w:val="-1"/>
        </w:rPr>
        <w:t>Při</w:t>
      </w:r>
      <w:r>
        <w:rPr>
          <w:spacing w:val="53"/>
        </w:rPr>
        <w:t xml:space="preserve"> </w:t>
      </w:r>
      <w:r>
        <w:rPr>
          <w:spacing w:val="-1"/>
        </w:rPr>
        <w:t>realizaci</w:t>
      </w:r>
      <w:r>
        <w:rPr>
          <w:spacing w:val="54"/>
        </w:rPr>
        <w:t xml:space="preserve"> </w:t>
      </w:r>
      <w:r>
        <w:t>stavby</w:t>
      </w:r>
      <w:r>
        <w:rPr>
          <w:spacing w:val="52"/>
        </w:rPr>
        <w:t xml:space="preserve"> </w:t>
      </w:r>
      <w:r>
        <w:t>vzniknou</w:t>
      </w:r>
      <w:r>
        <w:rPr>
          <w:spacing w:val="52"/>
        </w:rPr>
        <w:t xml:space="preserve"> </w:t>
      </w:r>
      <w:r>
        <w:rPr>
          <w:spacing w:val="-1"/>
        </w:rPr>
        <w:t>odpady,</w:t>
      </w:r>
      <w:r>
        <w:rPr>
          <w:spacing w:val="50"/>
        </w:rPr>
        <w:t xml:space="preserve"> </w:t>
      </w:r>
      <w:r>
        <w:t>které</w:t>
      </w:r>
      <w:r>
        <w:rPr>
          <w:spacing w:val="53"/>
        </w:rPr>
        <w:t xml:space="preserve"> </w:t>
      </w:r>
      <w:r>
        <w:rPr>
          <w:spacing w:val="-1"/>
        </w:rPr>
        <w:t>budou</w:t>
      </w:r>
      <w:r>
        <w:rPr>
          <w:spacing w:val="49"/>
        </w:rPr>
        <w:t xml:space="preserve"> </w:t>
      </w:r>
      <w:r>
        <w:rPr>
          <w:spacing w:val="-1"/>
        </w:rPr>
        <w:t>rozlišeny</w:t>
      </w:r>
      <w:r>
        <w:rPr>
          <w:spacing w:val="49"/>
        </w:rPr>
        <w:t xml:space="preserve"> </w:t>
      </w:r>
      <w:r>
        <w:t>v</w:t>
      </w:r>
      <w:r>
        <w:rPr>
          <w:spacing w:val="-4"/>
        </w:rPr>
        <w:t xml:space="preserve"> </w:t>
      </w:r>
      <w:r>
        <w:rPr>
          <w:spacing w:val="-1"/>
        </w:rPr>
        <w:t>souladu</w:t>
      </w:r>
      <w:r>
        <w:rPr>
          <w:spacing w:val="49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katalogem</w:t>
      </w:r>
      <w:r>
        <w:rPr>
          <w:rFonts w:ascii="Times New Roman" w:hAnsi="Times New Roman" w:cs="Times New Roman"/>
          <w:spacing w:val="63"/>
          <w:w w:val="99"/>
        </w:rPr>
        <w:t xml:space="preserve"> </w:t>
      </w:r>
      <w:r>
        <w:rPr>
          <w:spacing w:val="-1"/>
        </w:rPr>
        <w:t>odpadů</w:t>
      </w:r>
      <w:r>
        <w:rPr>
          <w:spacing w:val="17"/>
        </w:rPr>
        <w:t xml:space="preserve"> </w:t>
      </w:r>
      <w:r>
        <w:t>ve</w:t>
      </w:r>
      <w:r>
        <w:rPr>
          <w:spacing w:val="19"/>
        </w:rPr>
        <w:t xml:space="preserve"> </w:t>
      </w:r>
      <w:r>
        <w:rPr>
          <w:spacing w:val="-1"/>
        </w:rPr>
        <w:t>smyslu</w:t>
      </w:r>
      <w:r>
        <w:rPr>
          <w:spacing w:val="17"/>
        </w:rPr>
        <w:t xml:space="preserve"> </w:t>
      </w:r>
      <w:r>
        <w:t>Zákona</w:t>
      </w:r>
      <w:r>
        <w:rPr>
          <w:spacing w:val="20"/>
        </w:rPr>
        <w:t xml:space="preserve"> </w:t>
      </w:r>
      <w:r>
        <w:t>o</w:t>
      </w:r>
      <w:r>
        <w:rPr>
          <w:spacing w:val="17"/>
        </w:rPr>
        <w:t xml:space="preserve"> </w:t>
      </w:r>
      <w:r>
        <w:rPr>
          <w:spacing w:val="-1"/>
        </w:rPr>
        <w:t>odpadech</w:t>
      </w:r>
      <w:r>
        <w:rPr>
          <w:spacing w:val="17"/>
        </w:rPr>
        <w:t xml:space="preserve"> </w:t>
      </w:r>
      <w:r>
        <w:t>č.</w:t>
      </w:r>
      <w:r>
        <w:rPr>
          <w:spacing w:val="14"/>
        </w:rPr>
        <w:t xml:space="preserve"> </w:t>
      </w:r>
      <w:r>
        <w:rPr>
          <w:spacing w:val="-1"/>
        </w:rPr>
        <w:t>185/2001</w:t>
      </w:r>
      <w:r>
        <w:rPr>
          <w:spacing w:val="16"/>
        </w:rPr>
        <w:t xml:space="preserve"> </w:t>
      </w:r>
      <w:r>
        <w:rPr>
          <w:spacing w:val="-1"/>
        </w:rPr>
        <w:t>Sb.</w:t>
      </w:r>
      <w:r>
        <w:rPr>
          <w:spacing w:val="13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vyhlášky</w:t>
      </w:r>
      <w:r>
        <w:rPr>
          <w:spacing w:val="15"/>
        </w:rPr>
        <w:t xml:space="preserve"> </w:t>
      </w:r>
      <w:r>
        <w:t>MŽP</w:t>
      </w:r>
      <w:r>
        <w:rPr>
          <w:spacing w:val="16"/>
        </w:rPr>
        <w:t xml:space="preserve"> </w:t>
      </w:r>
      <w:r>
        <w:t>č.</w:t>
      </w:r>
      <w:r>
        <w:rPr>
          <w:spacing w:val="14"/>
        </w:rPr>
        <w:t xml:space="preserve"> </w:t>
      </w:r>
      <w:r>
        <w:rPr>
          <w:spacing w:val="-1"/>
        </w:rPr>
        <w:t>381/2001</w:t>
      </w:r>
      <w:r>
        <w:rPr>
          <w:spacing w:val="15"/>
        </w:rPr>
        <w:t xml:space="preserve"> </w:t>
      </w:r>
      <w:r>
        <w:rPr>
          <w:spacing w:val="-1"/>
        </w:rPr>
        <w:t>Sb.</w:t>
      </w:r>
      <w:r>
        <w:rPr>
          <w:rFonts w:ascii="Times New Roman" w:hAnsi="Times New Roman" w:cs="Times New Roman"/>
          <w:spacing w:val="79"/>
          <w:w w:val="99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aktuálním</w:t>
      </w:r>
      <w:r>
        <w:rPr>
          <w:spacing w:val="-8"/>
        </w:rPr>
        <w:t xml:space="preserve"> </w:t>
      </w:r>
      <w:r>
        <w:t>znění.</w:t>
      </w:r>
    </w:p>
    <w:p w:rsidR="001B081B" w:rsidRDefault="001B081B">
      <w:pPr>
        <w:pStyle w:val="Zkladntext"/>
        <w:kinsoku w:val="0"/>
        <w:overflowPunct w:val="0"/>
        <w:spacing w:before="123"/>
        <w:ind w:left="1101"/>
      </w:pPr>
      <w:r>
        <w:rPr>
          <w:spacing w:val="-1"/>
        </w:rPr>
        <w:t>Tabulka</w:t>
      </w:r>
      <w:r>
        <w:rPr>
          <w:spacing w:val="-11"/>
        </w:rPr>
        <w:t xml:space="preserve"> </w:t>
      </w:r>
      <w:r>
        <w:t>třídění</w:t>
      </w:r>
      <w:r>
        <w:rPr>
          <w:spacing w:val="-10"/>
        </w:rPr>
        <w:t xml:space="preserve"> </w:t>
      </w:r>
      <w:r>
        <w:rPr>
          <w:spacing w:val="-1"/>
        </w:rPr>
        <w:t>odpadů:</w:t>
      </w:r>
    </w:p>
    <w:p w:rsidR="001B081B" w:rsidRDefault="001B081B">
      <w:pPr>
        <w:pStyle w:val="Zkladntext"/>
        <w:kinsoku w:val="0"/>
        <w:overflowPunct w:val="0"/>
        <w:spacing w:before="12"/>
        <w:ind w:left="0"/>
        <w:rPr>
          <w:sz w:val="12"/>
          <w:szCs w:val="12"/>
        </w:rPr>
      </w:pPr>
    </w:p>
    <w:tbl>
      <w:tblPr>
        <w:tblW w:w="0" w:type="auto"/>
        <w:tblInd w:w="50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58"/>
        <w:gridCol w:w="6982"/>
        <w:gridCol w:w="960"/>
      </w:tblGrid>
      <w:tr w:rsidR="001B081B">
        <w:trPr>
          <w:trHeight w:hRule="exact" w:val="581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 w:line="274" w:lineRule="auto"/>
              <w:ind w:left="-9" w:right="215" w:firstLine="67"/>
            </w:pPr>
            <w:r>
              <w:rPr>
                <w:rFonts w:ascii="Century Gothic" w:hAnsi="Century Gothic" w:cs="Century Gothic"/>
                <w:w w:val="95"/>
                <w:sz w:val="20"/>
                <w:szCs w:val="20"/>
              </w:rPr>
              <w:t>Katalog</w:t>
            </w:r>
            <w:r>
              <w:rPr>
                <w:spacing w:val="21"/>
                <w:w w:val="9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číslo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1"/>
              <w:rPr>
                <w:rFonts w:ascii="Century Gothic" w:hAnsi="Century Gothic" w:cs="Century Gothic"/>
                <w:sz w:val="23"/>
                <w:szCs w:val="23"/>
              </w:rPr>
            </w:pPr>
          </w:p>
          <w:p w:rsidR="001B081B" w:rsidRDefault="001B081B">
            <w:pPr>
              <w:pStyle w:val="TableParagraph"/>
              <w:kinsoku w:val="0"/>
              <w:overflowPunct w:val="0"/>
              <w:ind w:left="63"/>
            </w:pP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Druh</w:t>
            </w:r>
            <w:r>
              <w:rPr>
                <w:rFonts w:ascii="Century Gothic" w:hAnsi="Century Gothic" w:cs="Century Gothic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odpadu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1"/>
              <w:rPr>
                <w:rFonts w:ascii="Century Gothic" w:hAnsi="Century Gothic" w:cs="Century Gothic"/>
                <w:sz w:val="23"/>
                <w:szCs w:val="23"/>
              </w:rPr>
            </w:pPr>
          </w:p>
          <w:p w:rsidR="001B081B" w:rsidRDefault="001B081B">
            <w:pPr>
              <w:pStyle w:val="TableParagraph"/>
              <w:kinsoku w:val="0"/>
              <w:overflowPunct w:val="0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Kat.</w:t>
            </w:r>
            <w:r>
              <w:rPr>
                <w:rFonts w:ascii="Century Gothic" w:hAnsi="Century Gothic" w:cs="Century Gothic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od.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01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Beton,</w:t>
            </w:r>
            <w:r>
              <w:rPr>
                <w:rFonts w:ascii="Century Gothic" w:hAnsi="Century Gothic" w:cs="Century Gothic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cihly,</w:t>
            </w:r>
            <w:r>
              <w:rPr>
                <w:rFonts w:ascii="Century Gothic" w:hAnsi="Century Gothic" w:cs="Century Gothic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tašky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keramika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/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01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Century Gothic"/>
                <w:sz w:val="20"/>
                <w:szCs w:val="20"/>
              </w:rPr>
              <w:t>01</w:t>
            </w:r>
            <w:proofErr w:type="spellEnd"/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Beton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01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02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Cihly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</w:tbl>
    <w:p w:rsidR="001B081B" w:rsidRDefault="001B081B">
      <w:pPr>
        <w:pStyle w:val="Zkladntext"/>
        <w:kinsoku w:val="0"/>
        <w:overflowPunct w:val="0"/>
        <w:ind w:left="0"/>
      </w:pP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5"/>
          <w:szCs w:val="15"/>
        </w:rPr>
      </w:pPr>
    </w:p>
    <w:tbl>
      <w:tblPr>
        <w:tblW w:w="0" w:type="auto"/>
        <w:tblInd w:w="50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58"/>
        <w:gridCol w:w="6982"/>
        <w:gridCol w:w="960"/>
      </w:tblGrid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01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03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Tašky</w:t>
            </w:r>
            <w:r>
              <w:rPr>
                <w:rFonts w:ascii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keramika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581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1"/>
              <w:rPr>
                <w:rFonts w:ascii="Century Gothic" w:hAnsi="Century Gothic" w:cs="Century Gothic"/>
                <w:sz w:val="23"/>
                <w:szCs w:val="23"/>
              </w:rPr>
            </w:pPr>
          </w:p>
          <w:p w:rsidR="001B081B" w:rsidRDefault="001B081B">
            <w:pPr>
              <w:pStyle w:val="TableParagraph"/>
              <w:kinsoku w:val="0"/>
              <w:overflowPunct w:val="0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01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06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 w:line="274" w:lineRule="auto"/>
              <w:ind w:left="-4" w:right="60" w:firstLine="67"/>
            </w:pP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Směsi,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nebo </w:t>
            </w:r>
            <w:r>
              <w:rPr>
                <w:rFonts w:ascii="Century Gothic" w:hAnsi="Century Gothic" w:cs="Century Gothic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oddělené  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frakce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betonu, </w:t>
            </w:r>
            <w:r>
              <w:rPr>
                <w:rFonts w:ascii="Century Gothic" w:hAnsi="Century Gothic" w:cs="Century Gothic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cihel, </w:t>
            </w:r>
            <w:r>
              <w:rPr>
                <w:rFonts w:ascii="Century Gothic" w:hAnsi="Century Gothic" w:cs="Century Gothic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tašek </w:t>
            </w:r>
            <w:r>
              <w:rPr>
                <w:rFonts w:ascii="Century Gothic" w:hAnsi="Century Gothic" w:cs="Century Gothic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a </w:t>
            </w:r>
            <w:r>
              <w:rPr>
                <w:rFonts w:ascii="Century Gothic" w:hAnsi="Century Gothic" w:cs="Century Gothic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keramiky</w:t>
            </w:r>
            <w:r>
              <w:rPr>
                <w:spacing w:val="26"/>
                <w:w w:val="9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obsahující</w:t>
            </w:r>
            <w:r>
              <w:rPr>
                <w:rFonts w:ascii="Century Gothic" w:hAnsi="Century Gothic" w:cs="Century Gothic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nebezpečné</w:t>
            </w:r>
            <w:r>
              <w:rPr>
                <w:rFonts w:ascii="Century Gothic" w:hAnsi="Century Gothic" w:cs="Century Gothic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látky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1"/>
              <w:rPr>
                <w:rFonts w:ascii="Century Gothic" w:hAnsi="Century Gothic" w:cs="Century Gothic"/>
                <w:sz w:val="23"/>
                <w:szCs w:val="23"/>
              </w:rPr>
            </w:pPr>
          </w:p>
          <w:p w:rsidR="001B081B" w:rsidRDefault="001B081B">
            <w:pPr>
              <w:pStyle w:val="TableParagraph"/>
              <w:kinsoku w:val="0"/>
              <w:overflowPunct w:val="0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N</w:t>
            </w:r>
          </w:p>
        </w:tc>
      </w:tr>
      <w:tr w:rsidR="001B081B">
        <w:trPr>
          <w:trHeight w:hRule="exact" w:val="581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1"/>
              <w:rPr>
                <w:rFonts w:ascii="Century Gothic" w:hAnsi="Century Gothic" w:cs="Century Gothic"/>
                <w:sz w:val="23"/>
                <w:szCs w:val="23"/>
              </w:rPr>
            </w:pPr>
          </w:p>
          <w:p w:rsidR="001B081B" w:rsidRDefault="001B081B">
            <w:pPr>
              <w:pStyle w:val="TableParagraph"/>
              <w:kinsoku w:val="0"/>
              <w:overflowPunct w:val="0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01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07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 w:line="274" w:lineRule="auto"/>
              <w:ind w:left="-4" w:right="60" w:firstLine="67"/>
            </w:pP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Směsi,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nebo </w:t>
            </w:r>
            <w:r>
              <w:rPr>
                <w:rFonts w:ascii="Century Gothic" w:hAnsi="Century Gothic" w:cs="Century Gothic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oddělené  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frakce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betonu, </w:t>
            </w:r>
            <w:r>
              <w:rPr>
                <w:rFonts w:ascii="Century Gothic" w:hAnsi="Century Gothic" w:cs="Century Gothic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cihel, </w:t>
            </w:r>
            <w:r>
              <w:rPr>
                <w:rFonts w:ascii="Century Gothic" w:hAnsi="Century Gothic" w:cs="Century Gothic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tašek </w:t>
            </w:r>
            <w:r>
              <w:rPr>
                <w:rFonts w:ascii="Century Gothic" w:hAnsi="Century Gothic" w:cs="Century Gothic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a </w:t>
            </w:r>
            <w:r>
              <w:rPr>
                <w:rFonts w:ascii="Century Gothic" w:hAnsi="Century Gothic" w:cs="Century Gothic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keramiky</w:t>
            </w:r>
            <w:r>
              <w:rPr>
                <w:spacing w:val="26"/>
                <w:w w:val="9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neuvedené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pod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číslem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01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06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1"/>
              <w:rPr>
                <w:rFonts w:ascii="Century Gothic" w:hAnsi="Century Gothic" w:cs="Century Gothic"/>
                <w:sz w:val="23"/>
                <w:szCs w:val="23"/>
              </w:rPr>
            </w:pPr>
          </w:p>
          <w:p w:rsidR="001B081B" w:rsidRDefault="001B081B">
            <w:pPr>
              <w:pStyle w:val="TableParagraph"/>
              <w:kinsoku w:val="0"/>
              <w:overflowPunct w:val="0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02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Dřevo,</w:t>
            </w:r>
            <w:r>
              <w:rPr>
                <w:rFonts w:ascii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sklo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plasty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/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02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01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Dřevo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02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Century Gothic"/>
                <w:sz w:val="20"/>
                <w:szCs w:val="20"/>
              </w:rPr>
              <w:t>02</w:t>
            </w:r>
            <w:proofErr w:type="spellEnd"/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Sklo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02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03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Plasty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02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04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Dřevo,</w:t>
            </w:r>
            <w:r>
              <w:rPr>
                <w:rFonts w:ascii="Century Gothic" w:hAnsi="Century Gothic" w:cs="Century Gothic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sklo</w:t>
            </w:r>
            <w:r>
              <w:rPr>
                <w:rFonts w:ascii="Century Gothic" w:hAnsi="Century Gothic" w:cs="Century Gothic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hAnsi="Century Gothic" w:cs="Century Gothic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plasty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 xml:space="preserve">obsahující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nebezpečné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látky</w:t>
            </w:r>
            <w:r>
              <w:rPr>
                <w:rFonts w:ascii="Century Gothic" w:hAnsi="Century Gothic" w:cs="Century Gothic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nebo</w:t>
            </w:r>
            <w:r>
              <w:rPr>
                <w:rFonts w:ascii="Century Gothic" w:hAnsi="Century Gothic" w:cs="Century Gothic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nebezpečnými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N</w:t>
            </w:r>
          </w:p>
        </w:tc>
      </w:tr>
    </w:tbl>
    <w:p w:rsidR="001B081B" w:rsidRDefault="001B081B">
      <w:pPr>
        <w:pStyle w:val="Zkladntext"/>
        <w:kinsoku w:val="0"/>
        <w:overflowPunct w:val="0"/>
        <w:spacing w:before="4"/>
        <w:ind w:left="0"/>
        <w:rPr>
          <w:sz w:val="12"/>
          <w:szCs w:val="12"/>
        </w:rPr>
      </w:pPr>
    </w:p>
    <w:tbl>
      <w:tblPr>
        <w:tblW w:w="0" w:type="auto"/>
        <w:tblInd w:w="50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58"/>
        <w:gridCol w:w="6982"/>
        <w:gridCol w:w="960"/>
      </w:tblGrid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/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-4"/>
            </w:pPr>
            <w:r>
              <w:rPr>
                <w:rFonts w:ascii="Century Gothic" w:hAnsi="Century Gothic" w:cs="Century Gothic"/>
                <w:sz w:val="20"/>
                <w:szCs w:val="20"/>
              </w:rPr>
              <w:t>látkami</w:t>
            </w:r>
            <w:r>
              <w:rPr>
                <w:rFonts w:ascii="Century Gothic" w:hAnsi="Century Gothic" w:cs="Century Gothic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znečištěné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/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03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Asfaltové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směsi,</w:t>
            </w:r>
            <w:r>
              <w:rPr>
                <w:rFonts w:ascii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dehet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výrobky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z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dehtu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/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03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01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Asfaltové</w:t>
            </w:r>
            <w:r>
              <w:rPr>
                <w:rFonts w:ascii="Century Gothic" w:hAnsi="Century Gothic" w:cs="Century Gothic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směsi</w:t>
            </w:r>
            <w:r>
              <w:rPr>
                <w:rFonts w:ascii="Century Gothic" w:hAnsi="Century Gothic" w:cs="Century Gothic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neuvedené</w:t>
            </w:r>
            <w:r>
              <w:rPr>
                <w:rFonts w:ascii="Century Gothic" w:hAnsi="Century Gothic" w:cs="Century Gothic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obsahující</w:t>
            </w:r>
            <w:r>
              <w:rPr>
                <w:rFonts w:ascii="Century Gothic" w:hAnsi="Century Gothic" w:cs="Century Gothic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dehet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N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03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02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Asfaltové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směsi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neuvedené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pod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číslem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03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03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Century Gothic"/>
                <w:sz w:val="20"/>
                <w:szCs w:val="20"/>
              </w:rPr>
              <w:t>03</w:t>
            </w:r>
            <w:proofErr w:type="spellEnd"/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Uhelný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dehet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výrobky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z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dehtu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N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04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Kovy</w:t>
            </w:r>
            <w:r>
              <w:rPr>
                <w:rFonts w:ascii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(včetně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jejích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slitin)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/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04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01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Měď,</w:t>
            </w:r>
            <w:r>
              <w:rPr>
                <w:rFonts w:ascii="Century Gothic" w:hAnsi="Century Gothic" w:cs="Century Gothic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bronz,</w:t>
            </w:r>
            <w:r>
              <w:rPr>
                <w:rFonts w:ascii="Century Gothic" w:hAnsi="Century Gothic" w:cs="Century Gothic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mosaz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04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02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Hliník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04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03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Olovo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04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Century Gothic"/>
                <w:sz w:val="20"/>
                <w:szCs w:val="20"/>
              </w:rPr>
              <w:t>04</w:t>
            </w:r>
            <w:proofErr w:type="spellEnd"/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Zinek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04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05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Železo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ocel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04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06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Cín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04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07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Směsné</w:t>
            </w:r>
            <w:r>
              <w:rPr>
                <w:rFonts w:ascii="Century Gothic" w:hAnsi="Century Gothic" w:cs="Century Gothic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kovy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04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09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Kovový</w:t>
            </w:r>
            <w:r>
              <w:rPr>
                <w:rFonts w:ascii="Century Gothic" w:hAnsi="Century Gothic" w:cs="Century Gothic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odpad</w:t>
            </w:r>
            <w:r>
              <w:rPr>
                <w:rFonts w:ascii="Century Gothic" w:hAnsi="Century Gothic" w:cs="Century Gothic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znečištěný</w:t>
            </w:r>
            <w:r>
              <w:rPr>
                <w:rFonts w:ascii="Century Gothic" w:hAnsi="Century Gothic" w:cs="Century Gothic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nebezpečnými</w:t>
            </w:r>
            <w:r>
              <w:rPr>
                <w:rFonts w:ascii="Century Gothic" w:hAnsi="Century Gothic" w:cs="Century Gothic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látkami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N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04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10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Kabely</w:t>
            </w:r>
            <w:r>
              <w:rPr>
                <w:rFonts w:ascii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obsahující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ropné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látky,</w:t>
            </w:r>
            <w:r>
              <w:rPr>
                <w:rFonts w:ascii="Century Gothic" w:hAnsi="Century Gothic" w:cs="Century Gothic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uhelný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dehet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jiné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nebezpečné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látky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N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04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11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Kabely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neuvedené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pod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04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05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Zemina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/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05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03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Zemina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kamení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obsahující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nebezpečné</w:t>
            </w:r>
            <w:r>
              <w:rPr>
                <w:rFonts w:ascii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látky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N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05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04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Zemina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kamení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neuvedené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pod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číslem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05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05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Century Gothic"/>
                <w:sz w:val="20"/>
                <w:szCs w:val="20"/>
              </w:rPr>
              <w:t>05</w:t>
            </w:r>
            <w:proofErr w:type="spellEnd"/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Vytěžená</w:t>
            </w:r>
            <w:r>
              <w:rPr>
                <w:rFonts w:ascii="Century Gothic" w:hAnsi="Century Gothic" w:cs="Century Gothic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hlušina</w:t>
            </w:r>
            <w:r>
              <w:rPr>
                <w:rFonts w:ascii="Century Gothic" w:hAnsi="Century Gothic" w:cs="Century Gothic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obsahující</w:t>
            </w:r>
            <w:r>
              <w:rPr>
                <w:rFonts w:ascii="Century Gothic" w:hAnsi="Century Gothic" w:cs="Century Gothic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nebezpečné</w:t>
            </w:r>
            <w:r>
              <w:rPr>
                <w:rFonts w:ascii="Century Gothic" w:hAnsi="Century Gothic" w:cs="Century Gothic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látky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N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05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06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Vytěžená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hlušina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neuvedená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pod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číslem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05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Century Gothic"/>
                <w:sz w:val="20"/>
                <w:szCs w:val="20"/>
              </w:rPr>
              <w:t>05</w:t>
            </w:r>
            <w:proofErr w:type="spellEnd"/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05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07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Štěrk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ze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silničního</w:t>
            </w:r>
            <w:r>
              <w:rPr>
                <w:rFonts w:ascii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svršku</w:t>
            </w:r>
            <w:r>
              <w:rPr>
                <w:rFonts w:ascii="Century Gothic" w:hAnsi="Century Gothic" w:cs="Century Gothic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obsahující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nebezpečné</w:t>
            </w:r>
            <w:r>
              <w:rPr>
                <w:rFonts w:ascii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látky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N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05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08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Štěrk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ze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silničního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svršku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neuvedený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pod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číslem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05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06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Izolační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materiály</w:t>
            </w:r>
            <w:r>
              <w:rPr>
                <w:rFonts w:ascii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stavební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materiál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s</w:t>
            </w:r>
            <w:r>
              <w:rPr>
                <w:rFonts w:ascii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obsahem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azbestu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/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06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01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Izolační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materiál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s</w:t>
            </w:r>
            <w:r>
              <w:rPr>
                <w:rFonts w:ascii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obsahem</w:t>
            </w:r>
            <w:r>
              <w:rPr>
                <w:rFonts w:ascii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azbestu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N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06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03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Jiné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izolační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materiály,</w:t>
            </w:r>
            <w:r>
              <w:rPr>
                <w:rFonts w:ascii="Century Gothic" w:hAnsi="Century Gothic" w:cs="Century Gothic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které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jsou</w:t>
            </w:r>
            <w:r>
              <w:rPr>
                <w:rFonts w:ascii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nebo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obsahují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nebezpečné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látky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N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06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04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Izolační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materiály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neuvedené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pod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číslem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06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01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06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06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05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Stavební</w:t>
            </w:r>
            <w:r>
              <w:rPr>
                <w:rFonts w:ascii="Century Gothic" w:hAnsi="Century Gothic" w:cs="Century Gothic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materiály</w:t>
            </w:r>
            <w:r>
              <w:rPr>
                <w:rFonts w:ascii="Century Gothic" w:hAnsi="Century Gothic" w:cs="Century Gothic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obsahující</w:t>
            </w:r>
            <w:r>
              <w:rPr>
                <w:rFonts w:ascii="Century Gothic" w:hAnsi="Century Gothic" w:cs="Century Gothic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azbest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N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08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Stavební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materiály</w:t>
            </w:r>
            <w:r>
              <w:rPr>
                <w:rFonts w:ascii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na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bázi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sádry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/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08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01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Stavební</w:t>
            </w:r>
            <w:r>
              <w:rPr>
                <w:rFonts w:ascii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materiály</w:t>
            </w:r>
            <w:r>
              <w:rPr>
                <w:rFonts w:ascii="Century Gothic" w:hAnsi="Century Gothic" w:cs="Century Gothic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na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bázi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sádry</w:t>
            </w:r>
            <w:r>
              <w:rPr>
                <w:rFonts w:ascii="Century Gothic" w:hAnsi="Century Gothic" w:cs="Century Gothic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znečištěné</w:t>
            </w:r>
            <w:r>
              <w:rPr>
                <w:rFonts w:ascii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nebezpečnými</w:t>
            </w:r>
            <w:r>
              <w:rPr>
                <w:rFonts w:ascii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látkami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N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08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02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Stavební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materiály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na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bázi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sádry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neuvedené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pod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číslem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08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09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Jiné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stavební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demoliční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odpady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/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09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01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Stavební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demoliční</w:t>
            </w:r>
            <w:r>
              <w:rPr>
                <w:rFonts w:ascii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odpady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obsahující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rtuť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(</w:t>
            </w:r>
            <w:r>
              <w:rPr>
                <w:rFonts w:ascii="Century Gothic" w:hAnsi="Century Gothic" w:cs="Century Gothic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zářivky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N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09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02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Stavební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demoliční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odpady</w:t>
            </w:r>
            <w:r>
              <w:rPr>
                <w:rFonts w:ascii="Century Gothic" w:hAnsi="Century Gothic" w:cs="Century Gothic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obsahující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PCB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N</w:t>
            </w:r>
          </w:p>
        </w:tc>
      </w:tr>
      <w:tr w:rsidR="001B081B">
        <w:trPr>
          <w:trHeight w:hRule="exact" w:val="581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1"/>
              <w:rPr>
                <w:rFonts w:ascii="Century Gothic" w:hAnsi="Century Gothic" w:cs="Century Gothic"/>
                <w:sz w:val="23"/>
                <w:szCs w:val="23"/>
              </w:rPr>
            </w:pPr>
          </w:p>
          <w:p w:rsidR="001B081B" w:rsidRDefault="001B081B">
            <w:pPr>
              <w:pStyle w:val="TableParagraph"/>
              <w:kinsoku w:val="0"/>
              <w:overflowPunct w:val="0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09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03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 w:line="274" w:lineRule="auto"/>
              <w:ind w:left="-4" w:right="62" w:firstLine="67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Jiné </w:t>
            </w:r>
            <w:r>
              <w:rPr>
                <w:rFonts w:ascii="Century Gothic" w:hAnsi="Century Gothic" w:cs="Century Gothic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stavební </w:t>
            </w:r>
            <w:r>
              <w:rPr>
                <w:rFonts w:ascii="Century Gothic" w:hAnsi="Century Gothic" w:cs="Century Gothic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demoliční </w:t>
            </w:r>
            <w:r>
              <w:rPr>
                <w:rFonts w:ascii="Century Gothic" w:hAnsi="Century Gothic" w:cs="Century Gothic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odpady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(včetně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směsných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stavebních </w:t>
            </w:r>
            <w:r>
              <w:rPr>
                <w:rFonts w:ascii="Century Gothic" w:hAnsi="Century Gothic" w:cs="Century Gothic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>
              <w:rPr>
                <w:spacing w:val="42"/>
                <w:w w:val="9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demoličních</w:t>
            </w:r>
            <w:r>
              <w:rPr>
                <w:rFonts w:ascii="Century Gothic" w:hAnsi="Century Gothic" w:cs="Century Gothic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odpadů)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1"/>
              <w:rPr>
                <w:rFonts w:ascii="Century Gothic" w:hAnsi="Century Gothic" w:cs="Century Gothic"/>
                <w:sz w:val="23"/>
                <w:szCs w:val="23"/>
              </w:rPr>
            </w:pPr>
          </w:p>
          <w:p w:rsidR="001B081B" w:rsidRDefault="001B081B">
            <w:pPr>
              <w:pStyle w:val="TableParagraph"/>
              <w:kinsoku w:val="0"/>
              <w:overflowPunct w:val="0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N</w:t>
            </w:r>
          </w:p>
        </w:tc>
      </w:tr>
    </w:tbl>
    <w:p w:rsidR="001B081B" w:rsidRDefault="001B081B">
      <w:pPr>
        <w:pStyle w:val="Zkladntext"/>
        <w:kinsoku w:val="0"/>
        <w:overflowPunct w:val="0"/>
        <w:spacing w:before="11"/>
        <w:ind w:left="0"/>
        <w:rPr>
          <w:sz w:val="18"/>
          <w:szCs w:val="18"/>
        </w:rPr>
      </w:pPr>
    </w:p>
    <w:tbl>
      <w:tblPr>
        <w:tblW w:w="0" w:type="auto"/>
        <w:tblInd w:w="50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58"/>
        <w:gridCol w:w="6982"/>
        <w:gridCol w:w="960"/>
      </w:tblGrid>
      <w:tr w:rsidR="001B081B">
        <w:trPr>
          <w:trHeight w:hRule="exact" w:val="581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1"/>
              <w:rPr>
                <w:rFonts w:ascii="Century Gothic" w:hAnsi="Century Gothic" w:cs="Century Gothic"/>
                <w:sz w:val="23"/>
                <w:szCs w:val="23"/>
              </w:rPr>
            </w:pPr>
          </w:p>
          <w:p w:rsidR="001B081B" w:rsidRDefault="001B081B">
            <w:pPr>
              <w:pStyle w:val="TableParagraph"/>
              <w:kinsoku w:val="0"/>
              <w:overflowPunct w:val="0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09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04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 w:line="274" w:lineRule="auto"/>
              <w:ind w:left="-4" w:right="63" w:firstLine="67"/>
            </w:pP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Směsné</w:t>
            </w:r>
            <w:r>
              <w:rPr>
                <w:rFonts w:ascii="Century Gothic" w:hAnsi="Century Gothic" w:cs="Century Gothic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stavební</w:t>
            </w:r>
            <w:r>
              <w:rPr>
                <w:rFonts w:ascii="Century Gothic" w:hAnsi="Century Gothic" w:cs="Century Gothic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hAnsi="Century Gothic" w:cs="Century Gothic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demoliční</w:t>
            </w:r>
            <w:r>
              <w:rPr>
                <w:rFonts w:ascii="Century Gothic" w:hAnsi="Century Gothic" w:cs="Century Gothic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odpady</w:t>
            </w:r>
            <w:r>
              <w:rPr>
                <w:rFonts w:ascii="Century Gothic" w:hAnsi="Century Gothic" w:cs="Century Gothic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neuvedené</w:t>
            </w:r>
            <w:r>
              <w:rPr>
                <w:rFonts w:ascii="Century Gothic" w:hAnsi="Century Gothic" w:cs="Century Gothic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pod</w:t>
            </w:r>
            <w:r>
              <w:rPr>
                <w:rFonts w:ascii="Century Gothic" w:hAnsi="Century Gothic" w:cs="Century Gothic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pacing w:val="-1"/>
                <w:sz w:val="20"/>
                <w:szCs w:val="20"/>
              </w:rPr>
              <w:t>čísly</w:t>
            </w:r>
            <w:r>
              <w:rPr>
                <w:rFonts w:ascii="Century Gothic" w:hAnsi="Century Gothic" w:cs="Century Gothic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09</w:t>
            </w:r>
            <w:r>
              <w:rPr>
                <w:rFonts w:ascii="Century Gothic" w:hAnsi="Century Gothic" w:cs="Century Gothic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01</w:t>
            </w:r>
            <w:r>
              <w:rPr>
                <w:rFonts w:ascii="Century Gothic" w:hAnsi="Century Gothic" w:cs="Century Gothic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-</w:t>
            </w:r>
            <w:r>
              <w:rPr>
                <w:spacing w:val="38"/>
                <w:w w:val="99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02</w:t>
            </w:r>
            <w:r>
              <w:rPr>
                <w:rFonts w:ascii="Century Gothic" w:hAnsi="Century Gothic" w:cs="Century Gothic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-</w:t>
            </w:r>
            <w:r>
              <w:rPr>
                <w:rFonts w:ascii="Century Gothic" w:hAnsi="Century Gothic" w:cs="Century Gothic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03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1"/>
              <w:rPr>
                <w:rFonts w:ascii="Century Gothic" w:hAnsi="Century Gothic" w:cs="Century Gothic"/>
                <w:sz w:val="23"/>
                <w:szCs w:val="23"/>
              </w:rPr>
            </w:pPr>
          </w:p>
          <w:p w:rsidR="001B081B" w:rsidRDefault="001B081B">
            <w:pPr>
              <w:pStyle w:val="TableParagraph"/>
              <w:kinsoku w:val="0"/>
              <w:overflowPunct w:val="0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  <w:tr w:rsidR="001B081B">
        <w:trPr>
          <w:trHeight w:hRule="exact" w:val="300"/>
        </w:trPr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58"/>
            </w:pPr>
            <w:r>
              <w:rPr>
                <w:rFonts w:ascii="Century Gothic" w:hAnsi="Century Gothic" w:cs="Century Gothic"/>
                <w:sz w:val="20"/>
                <w:szCs w:val="20"/>
              </w:rPr>
              <w:t>17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13</w:t>
            </w:r>
            <w:r>
              <w:rPr>
                <w:rFonts w:ascii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14</w:t>
            </w:r>
          </w:p>
        </w:tc>
        <w:tc>
          <w:tcPr>
            <w:tcW w:w="6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Odpadní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beton</w:t>
            </w:r>
            <w:r>
              <w:rPr>
                <w:rFonts w:ascii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betonový</w:t>
            </w:r>
            <w:r>
              <w:rPr>
                <w:rFonts w:ascii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kal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B081B" w:rsidRDefault="001B081B">
            <w:pPr>
              <w:pStyle w:val="TableParagraph"/>
              <w:kinsoku w:val="0"/>
              <w:overflowPunct w:val="0"/>
              <w:spacing w:before="2"/>
              <w:ind w:left="63"/>
            </w:pPr>
            <w:r>
              <w:rPr>
                <w:rFonts w:ascii="Century Gothic" w:hAnsi="Century Gothic" w:cs="Century Gothic"/>
                <w:sz w:val="20"/>
                <w:szCs w:val="20"/>
              </w:rPr>
              <w:t>O</w:t>
            </w:r>
          </w:p>
        </w:tc>
      </w:tr>
    </w:tbl>
    <w:p w:rsidR="001B081B" w:rsidRDefault="001B081B">
      <w:pPr>
        <w:pStyle w:val="Zkladntext"/>
        <w:kinsoku w:val="0"/>
        <w:overflowPunct w:val="0"/>
        <w:ind w:left="0"/>
      </w:pPr>
    </w:p>
    <w:p w:rsidR="001B081B" w:rsidRDefault="001B081B">
      <w:pPr>
        <w:pStyle w:val="Zkladntext"/>
        <w:kinsoku w:val="0"/>
        <w:overflowPunct w:val="0"/>
        <w:spacing w:before="2"/>
        <w:ind w:left="0"/>
        <w:rPr>
          <w:sz w:val="16"/>
          <w:szCs w:val="16"/>
        </w:rPr>
      </w:pPr>
    </w:p>
    <w:p w:rsidR="00794BF1" w:rsidRDefault="001B081B" w:rsidP="00794BF1">
      <w:pPr>
        <w:pStyle w:val="Zkladntext"/>
        <w:kinsoku w:val="0"/>
        <w:overflowPunct w:val="0"/>
        <w:spacing w:before="123" w:line="359" w:lineRule="auto"/>
        <w:ind w:right="140" w:firstLine="240"/>
        <w:jc w:val="both"/>
      </w:pPr>
      <w:r>
        <w:t>Veškerý</w:t>
      </w:r>
      <w:r w:rsidRPr="00794BF1">
        <w:t xml:space="preserve"> </w:t>
      </w:r>
      <w:r>
        <w:t>vzniklý</w:t>
      </w:r>
      <w:r w:rsidRPr="00794BF1">
        <w:t xml:space="preserve"> odpad bude </w:t>
      </w:r>
      <w:r>
        <w:t>tříděn,</w:t>
      </w:r>
      <w:r w:rsidRPr="00794BF1">
        <w:t xml:space="preserve"> ukládán </w:t>
      </w:r>
      <w:r>
        <w:t>do</w:t>
      </w:r>
      <w:r w:rsidRPr="00794BF1">
        <w:t xml:space="preserve"> </w:t>
      </w:r>
      <w:r>
        <w:t>kontejnerů</w:t>
      </w:r>
      <w:r w:rsidRPr="00794BF1">
        <w:t xml:space="preserve"> </w:t>
      </w:r>
      <w:r>
        <w:t>a</w:t>
      </w:r>
      <w:r w:rsidRPr="00794BF1">
        <w:t xml:space="preserve"> odvážen </w:t>
      </w:r>
      <w:r>
        <w:t>na</w:t>
      </w:r>
      <w:r w:rsidRPr="00794BF1">
        <w:t xml:space="preserve"> řízenou skládku</w:t>
      </w:r>
      <w:r w:rsidR="00794BF1" w:rsidRPr="00794BF1">
        <w:t>.</w:t>
      </w:r>
    </w:p>
    <w:p w:rsidR="001B081B" w:rsidRDefault="001B081B" w:rsidP="00794BF1">
      <w:pPr>
        <w:pStyle w:val="Zkladntext"/>
        <w:kinsoku w:val="0"/>
        <w:overflowPunct w:val="0"/>
        <w:spacing w:line="359" w:lineRule="auto"/>
        <w:ind w:right="138" w:firstLine="240"/>
        <w:jc w:val="both"/>
      </w:pPr>
      <w:r>
        <w:t>Z</w:t>
      </w:r>
      <w:r w:rsidRPr="00794BF1">
        <w:t xml:space="preserve"> provozu </w:t>
      </w:r>
      <w:r>
        <w:t>stavby</w:t>
      </w:r>
      <w:r w:rsidRPr="00794BF1">
        <w:t xml:space="preserve"> bude </w:t>
      </w:r>
      <w:r>
        <w:t>vznikat</w:t>
      </w:r>
      <w:r w:rsidRPr="00794BF1">
        <w:t xml:space="preserve"> </w:t>
      </w:r>
      <w:r>
        <w:t>běžný</w:t>
      </w:r>
      <w:r w:rsidRPr="00794BF1">
        <w:t xml:space="preserve"> odpad </w:t>
      </w:r>
      <w:r>
        <w:t>–</w:t>
      </w:r>
      <w:r w:rsidRPr="00794BF1">
        <w:t xml:space="preserve"> </w:t>
      </w:r>
      <w:r>
        <w:t>papír,</w:t>
      </w:r>
      <w:r w:rsidRPr="00794BF1">
        <w:t xml:space="preserve"> plasty. Sběr odpadu bude </w:t>
      </w:r>
      <w:r>
        <w:t>zajištěn</w:t>
      </w:r>
      <w:r w:rsidRPr="00794BF1">
        <w:t xml:space="preserve"> pomocí </w:t>
      </w:r>
      <w:r>
        <w:t>nádob</w:t>
      </w:r>
      <w:r w:rsidRPr="00794BF1">
        <w:t xml:space="preserve"> </w:t>
      </w:r>
      <w:r>
        <w:t>na</w:t>
      </w:r>
      <w:r w:rsidRPr="00794BF1">
        <w:t xml:space="preserve"> odpad (popelnic označených </w:t>
      </w:r>
      <w:r>
        <w:t>dle</w:t>
      </w:r>
      <w:r w:rsidRPr="00794BF1">
        <w:t xml:space="preserve"> druhu odpadu) </w:t>
      </w:r>
      <w:r>
        <w:t>s</w:t>
      </w:r>
      <w:r w:rsidRPr="00794BF1">
        <w:t xml:space="preserve"> následným odvozem </w:t>
      </w:r>
      <w:r>
        <w:t>a</w:t>
      </w:r>
      <w:r w:rsidRPr="00794BF1">
        <w:t xml:space="preserve"> </w:t>
      </w:r>
      <w:r>
        <w:t>likvidací</w:t>
      </w:r>
      <w:r w:rsidRPr="00794BF1">
        <w:t xml:space="preserve"> firmou </w:t>
      </w:r>
      <w:r>
        <w:t>oprávněnou</w:t>
      </w:r>
      <w:r w:rsidRPr="00794BF1">
        <w:t xml:space="preserve"> </w:t>
      </w:r>
      <w:r>
        <w:t>k</w:t>
      </w:r>
      <w:r w:rsidRPr="00794BF1">
        <w:t xml:space="preserve"> </w:t>
      </w:r>
      <w:r>
        <w:t>takové</w:t>
      </w:r>
      <w:r w:rsidRPr="00794BF1">
        <w:t xml:space="preserve"> </w:t>
      </w:r>
      <w:r>
        <w:t>činnosti.</w:t>
      </w:r>
    </w:p>
    <w:p w:rsidR="001B081B" w:rsidRDefault="001B081B">
      <w:pPr>
        <w:pStyle w:val="Zkladntext"/>
        <w:kinsoku w:val="0"/>
        <w:overflowPunct w:val="0"/>
        <w:spacing w:before="2"/>
        <w:ind w:left="0"/>
        <w:rPr>
          <w:sz w:val="27"/>
          <w:szCs w:val="27"/>
        </w:rPr>
      </w:pPr>
    </w:p>
    <w:p w:rsidR="00794BF1" w:rsidRDefault="00794BF1">
      <w:pPr>
        <w:pStyle w:val="Zkladntext"/>
        <w:kinsoku w:val="0"/>
        <w:overflowPunct w:val="0"/>
        <w:spacing w:before="2"/>
        <w:ind w:left="0"/>
        <w:rPr>
          <w:sz w:val="27"/>
          <w:szCs w:val="27"/>
        </w:rPr>
      </w:pPr>
    </w:p>
    <w:p w:rsidR="00794BF1" w:rsidRDefault="00794BF1">
      <w:pPr>
        <w:pStyle w:val="Zkladntext"/>
        <w:kinsoku w:val="0"/>
        <w:overflowPunct w:val="0"/>
        <w:spacing w:before="2"/>
        <w:ind w:left="0"/>
        <w:rPr>
          <w:sz w:val="27"/>
          <w:szCs w:val="27"/>
        </w:rPr>
      </w:pPr>
    </w:p>
    <w:p w:rsidR="001B081B" w:rsidRDefault="001B081B">
      <w:pPr>
        <w:pStyle w:val="Nadpis2"/>
        <w:numPr>
          <w:ilvl w:val="2"/>
          <w:numId w:val="2"/>
        </w:numPr>
        <w:tabs>
          <w:tab w:val="left" w:pos="1558"/>
        </w:tabs>
        <w:kinsoku w:val="0"/>
        <w:overflowPunct w:val="0"/>
        <w:spacing w:before="62"/>
        <w:rPr>
          <w:b w:val="0"/>
          <w:bCs w:val="0"/>
        </w:rPr>
      </w:pPr>
      <w:bookmarkStart w:id="14" w:name="_Toc455148567"/>
      <w:r>
        <w:rPr>
          <w:spacing w:val="-1"/>
        </w:rPr>
        <w:t>Celkové</w:t>
      </w:r>
      <w:r>
        <w:rPr>
          <w:spacing w:val="-13"/>
        </w:rPr>
        <w:t xml:space="preserve"> </w:t>
      </w:r>
      <w:r>
        <w:t>urbanistické</w:t>
      </w:r>
      <w:r>
        <w:rPr>
          <w:spacing w:val="-13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rPr>
          <w:spacing w:val="-1"/>
        </w:rPr>
        <w:t>architektonické</w:t>
      </w:r>
      <w:r>
        <w:rPr>
          <w:spacing w:val="-13"/>
        </w:rPr>
        <w:t xml:space="preserve"> </w:t>
      </w:r>
      <w:r>
        <w:t>řešení</w:t>
      </w:r>
      <w:bookmarkEnd w:id="14"/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numPr>
          <w:ilvl w:val="3"/>
          <w:numId w:val="2"/>
        </w:numPr>
        <w:tabs>
          <w:tab w:val="left" w:pos="1222"/>
        </w:tabs>
        <w:kinsoku w:val="0"/>
        <w:overflowPunct w:val="0"/>
      </w:pPr>
      <w:r>
        <w:rPr>
          <w:b/>
          <w:bCs/>
        </w:rPr>
        <w:t>urbanismus</w:t>
      </w:r>
      <w:r>
        <w:rPr>
          <w:b/>
          <w:bCs/>
          <w:spacing w:val="-10"/>
        </w:rPr>
        <w:t xml:space="preserve"> </w:t>
      </w:r>
      <w:r>
        <w:rPr>
          <w:b/>
          <w:bCs/>
        </w:rPr>
        <w:t>–</w:t>
      </w:r>
      <w:r>
        <w:rPr>
          <w:b/>
          <w:bCs/>
          <w:spacing w:val="-10"/>
        </w:rPr>
        <w:t xml:space="preserve"> </w:t>
      </w:r>
      <w:r>
        <w:rPr>
          <w:b/>
          <w:bCs/>
          <w:spacing w:val="-1"/>
        </w:rPr>
        <w:t>územní</w:t>
      </w:r>
      <w:r>
        <w:rPr>
          <w:b/>
          <w:bCs/>
          <w:spacing w:val="-11"/>
        </w:rPr>
        <w:t xml:space="preserve"> </w:t>
      </w:r>
      <w:r>
        <w:rPr>
          <w:b/>
          <w:bCs/>
          <w:spacing w:val="-1"/>
        </w:rPr>
        <w:t>regulace,</w:t>
      </w:r>
      <w:r>
        <w:rPr>
          <w:b/>
          <w:bCs/>
          <w:spacing w:val="-11"/>
        </w:rPr>
        <w:t xml:space="preserve"> </w:t>
      </w:r>
      <w:r>
        <w:rPr>
          <w:b/>
          <w:bCs/>
          <w:spacing w:val="-1"/>
        </w:rPr>
        <w:t>kompozice</w:t>
      </w:r>
      <w:r>
        <w:rPr>
          <w:b/>
          <w:bCs/>
          <w:spacing w:val="-12"/>
        </w:rPr>
        <w:t xml:space="preserve"> </w:t>
      </w:r>
      <w:r>
        <w:rPr>
          <w:b/>
          <w:bCs/>
          <w:spacing w:val="-1"/>
        </w:rPr>
        <w:t>prostorového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řešení</w:t>
      </w:r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Pr="00437B13" w:rsidRDefault="001B081B">
      <w:pPr>
        <w:pStyle w:val="Zkladntext"/>
        <w:kinsoku w:val="0"/>
        <w:overflowPunct w:val="0"/>
        <w:spacing w:line="359" w:lineRule="auto"/>
        <w:ind w:right="138" w:firstLine="240"/>
        <w:jc w:val="both"/>
      </w:pPr>
      <w:r w:rsidRPr="00437B13">
        <w:t>Stávající</w:t>
      </w:r>
      <w:r w:rsidRPr="00437B13">
        <w:rPr>
          <w:spacing w:val="47"/>
        </w:rPr>
        <w:t xml:space="preserve"> </w:t>
      </w:r>
      <w:r w:rsidRPr="00437B13">
        <w:rPr>
          <w:spacing w:val="-1"/>
        </w:rPr>
        <w:t>objekt</w:t>
      </w:r>
      <w:r w:rsidR="002E01F3" w:rsidRPr="00437B13">
        <w:rPr>
          <w:spacing w:val="-1"/>
        </w:rPr>
        <w:t xml:space="preserve"> a </w:t>
      </w:r>
      <w:proofErr w:type="spellStart"/>
      <w:r w:rsidR="002E01F3" w:rsidRPr="00437B13">
        <w:rPr>
          <w:spacing w:val="-1"/>
        </w:rPr>
        <w:t>přilelé</w:t>
      </w:r>
      <w:proofErr w:type="spellEnd"/>
      <w:r w:rsidR="002E01F3" w:rsidRPr="00437B13">
        <w:rPr>
          <w:spacing w:val="-1"/>
        </w:rPr>
        <w:t xml:space="preserve"> plochy </w:t>
      </w:r>
      <w:r w:rsidRPr="00437B13">
        <w:rPr>
          <w:spacing w:val="-1"/>
        </w:rPr>
        <w:t>se</w:t>
      </w:r>
      <w:r w:rsidRPr="00437B13">
        <w:rPr>
          <w:spacing w:val="44"/>
        </w:rPr>
        <w:t xml:space="preserve"> </w:t>
      </w:r>
      <w:r w:rsidR="00794BF1" w:rsidRPr="00437B13">
        <w:t>nacház</w:t>
      </w:r>
      <w:r w:rsidRPr="00437B13">
        <w:t>í</w:t>
      </w:r>
      <w:r w:rsidRPr="00437B13">
        <w:rPr>
          <w:spacing w:val="46"/>
        </w:rPr>
        <w:t xml:space="preserve"> </w:t>
      </w:r>
      <w:r w:rsidRPr="00437B13">
        <w:t>na</w:t>
      </w:r>
      <w:r w:rsidRPr="00437B13">
        <w:rPr>
          <w:spacing w:val="45"/>
        </w:rPr>
        <w:t xml:space="preserve"> </w:t>
      </w:r>
      <w:r w:rsidRPr="00437B13">
        <w:rPr>
          <w:spacing w:val="-1"/>
        </w:rPr>
        <w:t>p.</w:t>
      </w:r>
      <w:r w:rsidR="00794BF1" w:rsidRPr="00437B13">
        <w:rPr>
          <w:spacing w:val="-1"/>
        </w:rPr>
        <w:t xml:space="preserve"> </w:t>
      </w:r>
      <w:r w:rsidRPr="00437B13">
        <w:rPr>
          <w:spacing w:val="-1"/>
        </w:rPr>
        <w:t>č.</w:t>
      </w:r>
      <w:r w:rsidR="00794BF1" w:rsidRPr="00437B13">
        <w:rPr>
          <w:spacing w:val="43"/>
        </w:rPr>
        <w:t xml:space="preserve"> </w:t>
      </w:r>
      <w:r w:rsidR="00437B13" w:rsidRPr="00437B13">
        <w:t>3396/12</w:t>
      </w:r>
      <w:r w:rsidRPr="00437B13">
        <w:t>,</w:t>
      </w:r>
      <w:r w:rsidRPr="00437B13">
        <w:rPr>
          <w:spacing w:val="43"/>
        </w:rPr>
        <w:t xml:space="preserve"> </w:t>
      </w:r>
      <w:r w:rsidR="002E01F3" w:rsidRPr="00437B13">
        <w:rPr>
          <w:spacing w:val="43"/>
        </w:rPr>
        <w:t xml:space="preserve">a </w:t>
      </w:r>
      <w:r w:rsidRPr="00437B13">
        <w:rPr>
          <w:spacing w:val="-1"/>
        </w:rPr>
        <w:t>p.</w:t>
      </w:r>
      <w:r w:rsidR="00794BF1" w:rsidRPr="00437B13">
        <w:rPr>
          <w:spacing w:val="-1"/>
        </w:rPr>
        <w:t xml:space="preserve"> </w:t>
      </w:r>
      <w:r w:rsidRPr="00437B13">
        <w:rPr>
          <w:spacing w:val="-1"/>
        </w:rPr>
        <w:t>č.</w:t>
      </w:r>
      <w:r w:rsidRPr="00437B13">
        <w:rPr>
          <w:spacing w:val="42"/>
        </w:rPr>
        <w:t xml:space="preserve"> </w:t>
      </w:r>
      <w:r w:rsidR="00437B13" w:rsidRPr="00437B13">
        <w:rPr>
          <w:spacing w:val="-1"/>
        </w:rPr>
        <w:t>3406, 3412/2</w:t>
      </w:r>
      <w:r w:rsidRPr="00437B13">
        <w:t>,</w:t>
      </w:r>
      <w:r w:rsidRPr="00437B13">
        <w:rPr>
          <w:spacing w:val="43"/>
        </w:rPr>
        <w:t xml:space="preserve"> </w:t>
      </w:r>
      <w:r w:rsidRPr="00437B13">
        <w:rPr>
          <w:spacing w:val="-1"/>
        </w:rPr>
        <w:t>k.</w:t>
      </w:r>
      <w:proofErr w:type="spellStart"/>
      <w:r w:rsidRPr="00437B13">
        <w:rPr>
          <w:spacing w:val="-1"/>
        </w:rPr>
        <w:t>ú</w:t>
      </w:r>
      <w:proofErr w:type="spellEnd"/>
      <w:r w:rsidRPr="00437B13">
        <w:rPr>
          <w:spacing w:val="-1"/>
        </w:rPr>
        <w:t>.</w:t>
      </w:r>
      <w:r w:rsidRPr="00437B13">
        <w:rPr>
          <w:rFonts w:ascii="Times New Roman" w:hAnsi="Times New Roman" w:cs="Times New Roman"/>
          <w:spacing w:val="27"/>
          <w:w w:val="99"/>
        </w:rPr>
        <w:t xml:space="preserve"> </w:t>
      </w:r>
      <w:r w:rsidR="00437B13" w:rsidRPr="00437B13">
        <w:rPr>
          <w:spacing w:val="-1"/>
        </w:rPr>
        <w:t>Frýdek</w:t>
      </w:r>
      <w:r w:rsidRPr="00437B13">
        <w:t>.</w:t>
      </w:r>
      <w:r w:rsidRPr="00437B13">
        <w:rPr>
          <w:spacing w:val="11"/>
        </w:rPr>
        <w:t xml:space="preserve"> </w:t>
      </w:r>
      <w:r w:rsidR="002E01F3" w:rsidRPr="00437B13">
        <w:t>Pozemky se nachází ve středu</w:t>
      </w:r>
      <w:r w:rsidRPr="00437B13">
        <w:rPr>
          <w:spacing w:val="14"/>
        </w:rPr>
        <w:t xml:space="preserve"> </w:t>
      </w:r>
      <w:r w:rsidR="002E01F3" w:rsidRPr="00437B13">
        <w:rPr>
          <w:spacing w:val="-1"/>
        </w:rPr>
        <w:t xml:space="preserve">části obce </w:t>
      </w:r>
      <w:r w:rsidR="00437B13" w:rsidRPr="00437B13">
        <w:rPr>
          <w:spacing w:val="-1"/>
        </w:rPr>
        <w:t>Frýdek - Místek</w:t>
      </w:r>
      <w:r w:rsidRPr="00437B13">
        <w:rPr>
          <w:spacing w:val="-1"/>
        </w:rPr>
        <w:t>.</w:t>
      </w:r>
      <w:r w:rsidRPr="00437B13">
        <w:rPr>
          <w:spacing w:val="8"/>
        </w:rPr>
        <w:t xml:space="preserve"> </w:t>
      </w:r>
      <w:r w:rsidRPr="00437B13">
        <w:t>Dané</w:t>
      </w:r>
      <w:r w:rsidRPr="00437B13">
        <w:rPr>
          <w:spacing w:val="11"/>
        </w:rPr>
        <w:t xml:space="preserve"> </w:t>
      </w:r>
      <w:r w:rsidRPr="00437B13">
        <w:rPr>
          <w:spacing w:val="-1"/>
        </w:rPr>
        <w:t>pozemky</w:t>
      </w:r>
      <w:r w:rsidRPr="00437B13">
        <w:rPr>
          <w:spacing w:val="9"/>
        </w:rPr>
        <w:t xml:space="preserve"> </w:t>
      </w:r>
      <w:r w:rsidRPr="00437B13">
        <w:rPr>
          <w:spacing w:val="-1"/>
        </w:rPr>
        <w:t>navazují</w:t>
      </w:r>
      <w:r w:rsidRPr="00437B13">
        <w:rPr>
          <w:rFonts w:ascii="Times New Roman" w:hAnsi="Times New Roman" w:cs="Times New Roman"/>
          <w:spacing w:val="83"/>
          <w:w w:val="99"/>
        </w:rPr>
        <w:t xml:space="preserve"> </w:t>
      </w:r>
      <w:r w:rsidRPr="00437B13">
        <w:t>na</w:t>
      </w:r>
      <w:r w:rsidRPr="00437B13">
        <w:rPr>
          <w:spacing w:val="9"/>
        </w:rPr>
        <w:t xml:space="preserve"> </w:t>
      </w:r>
      <w:r w:rsidRPr="00437B13">
        <w:rPr>
          <w:spacing w:val="-1"/>
        </w:rPr>
        <w:t>přístupovou</w:t>
      </w:r>
      <w:r w:rsidRPr="00437B13">
        <w:rPr>
          <w:spacing w:val="7"/>
        </w:rPr>
        <w:t xml:space="preserve"> </w:t>
      </w:r>
      <w:r w:rsidRPr="00437B13">
        <w:rPr>
          <w:spacing w:val="-1"/>
        </w:rPr>
        <w:t>komunikac</w:t>
      </w:r>
      <w:r w:rsidR="002E01F3" w:rsidRPr="00437B13">
        <w:rPr>
          <w:spacing w:val="-1"/>
        </w:rPr>
        <w:t>i</w:t>
      </w:r>
      <w:r w:rsidRPr="00437B13">
        <w:rPr>
          <w:spacing w:val="-1"/>
        </w:rPr>
        <w:t>.</w:t>
      </w:r>
      <w:r w:rsidRPr="00437B13">
        <w:rPr>
          <w:spacing w:val="4"/>
        </w:rPr>
        <w:t xml:space="preserve"> </w:t>
      </w:r>
      <w:r w:rsidRPr="00437B13">
        <w:t>Daný</w:t>
      </w:r>
      <w:r w:rsidRPr="00437B13">
        <w:rPr>
          <w:spacing w:val="5"/>
        </w:rPr>
        <w:t xml:space="preserve"> </w:t>
      </w:r>
      <w:r w:rsidRPr="00437B13">
        <w:rPr>
          <w:spacing w:val="-1"/>
        </w:rPr>
        <w:t>pozemek</w:t>
      </w:r>
      <w:r w:rsidRPr="00437B13">
        <w:rPr>
          <w:spacing w:val="7"/>
        </w:rPr>
        <w:t xml:space="preserve"> </w:t>
      </w:r>
      <w:r w:rsidRPr="00437B13">
        <w:t>je</w:t>
      </w:r>
      <w:r w:rsidRPr="00437B13">
        <w:rPr>
          <w:spacing w:val="7"/>
        </w:rPr>
        <w:t xml:space="preserve"> </w:t>
      </w:r>
      <w:r w:rsidRPr="00437B13">
        <w:t>z</w:t>
      </w:r>
      <w:r w:rsidR="002E01F3" w:rsidRPr="00437B13">
        <w:t xml:space="preserve"> převážné</w:t>
      </w:r>
      <w:r w:rsidRPr="00437B13">
        <w:rPr>
          <w:spacing w:val="5"/>
        </w:rPr>
        <w:t xml:space="preserve"> </w:t>
      </w:r>
      <w:r w:rsidRPr="00437B13">
        <w:t>části</w:t>
      </w:r>
      <w:r w:rsidRPr="00437B13">
        <w:rPr>
          <w:spacing w:val="7"/>
        </w:rPr>
        <w:t xml:space="preserve"> </w:t>
      </w:r>
      <w:r w:rsidRPr="00437B13">
        <w:t>zatravněn</w:t>
      </w:r>
      <w:r w:rsidRPr="00437B13">
        <w:rPr>
          <w:spacing w:val="-1"/>
        </w:rPr>
        <w:t>.</w:t>
      </w:r>
      <w:r w:rsidRPr="00437B13">
        <w:rPr>
          <w:spacing w:val="9"/>
        </w:rPr>
        <w:t xml:space="preserve"> </w:t>
      </w:r>
      <w:r w:rsidRPr="00437B13">
        <w:rPr>
          <w:spacing w:val="-1"/>
        </w:rPr>
        <w:t>Pozemek</w:t>
      </w:r>
      <w:r w:rsidRPr="00437B13">
        <w:rPr>
          <w:spacing w:val="11"/>
        </w:rPr>
        <w:t xml:space="preserve"> </w:t>
      </w:r>
      <w:r w:rsidRPr="00437B13">
        <w:rPr>
          <w:spacing w:val="-1"/>
        </w:rPr>
        <w:t>se</w:t>
      </w:r>
      <w:r w:rsidRPr="00437B13">
        <w:rPr>
          <w:spacing w:val="8"/>
        </w:rPr>
        <w:t xml:space="preserve"> </w:t>
      </w:r>
      <w:r w:rsidRPr="00437B13">
        <w:rPr>
          <w:spacing w:val="-1"/>
        </w:rPr>
        <w:t>svažuje</w:t>
      </w:r>
      <w:r w:rsidRPr="00437B13">
        <w:rPr>
          <w:spacing w:val="8"/>
        </w:rPr>
        <w:t xml:space="preserve"> </w:t>
      </w:r>
      <w:r w:rsidRPr="00437B13">
        <w:t>k</w:t>
      </w:r>
      <w:r w:rsidR="00437B13" w:rsidRPr="00437B13">
        <w:t xml:space="preserve"> severo</w:t>
      </w:r>
      <w:r w:rsidRPr="00437B13">
        <w:rPr>
          <w:spacing w:val="-1"/>
        </w:rPr>
        <w:t>východu.</w:t>
      </w:r>
      <w:r w:rsidRPr="00437B13">
        <w:rPr>
          <w:spacing w:val="5"/>
        </w:rPr>
        <w:t xml:space="preserve"> </w:t>
      </w:r>
      <w:r w:rsidRPr="00437B13">
        <w:rPr>
          <w:spacing w:val="-1"/>
        </w:rPr>
        <w:t>Příjezd</w:t>
      </w:r>
      <w:r w:rsidRPr="00437B13">
        <w:rPr>
          <w:spacing w:val="9"/>
        </w:rPr>
        <w:t xml:space="preserve"> </w:t>
      </w:r>
      <w:r w:rsidRPr="00437B13">
        <w:t>na</w:t>
      </w:r>
      <w:r w:rsidRPr="00437B13">
        <w:rPr>
          <w:spacing w:val="9"/>
        </w:rPr>
        <w:t xml:space="preserve"> </w:t>
      </w:r>
      <w:r w:rsidRPr="00437B13">
        <w:rPr>
          <w:spacing w:val="-1"/>
        </w:rPr>
        <w:t>pozemek</w:t>
      </w:r>
      <w:r w:rsidRPr="00437B13">
        <w:rPr>
          <w:spacing w:val="9"/>
        </w:rPr>
        <w:t xml:space="preserve"> </w:t>
      </w:r>
      <w:r w:rsidRPr="00437B13">
        <w:t>je</w:t>
      </w:r>
      <w:r w:rsidRPr="00437B13">
        <w:rPr>
          <w:spacing w:val="7"/>
        </w:rPr>
        <w:t xml:space="preserve"> </w:t>
      </w:r>
      <w:r w:rsidR="002E01F3" w:rsidRPr="00437B13">
        <w:rPr>
          <w:spacing w:val="-1"/>
        </w:rPr>
        <w:t>z</w:t>
      </w:r>
      <w:r w:rsidRPr="00437B13">
        <w:rPr>
          <w:spacing w:val="7"/>
        </w:rPr>
        <w:t xml:space="preserve"> </w:t>
      </w:r>
      <w:r w:rsidRPr="00437B13">
        <w:t>místní</w:t>
      </w:r>
      <w:r w:rsidRPr="00437B13">
        <w:rPr>
          <w:spacing w:val="7"/>
        </w:rPr>
        <w:t xml:space="preserve"> </w:t>
      </w:r>
      <w:r w:rsidR="002E01F3" w:rsidRPr="00437B13">
        <w:rPr>
          <w:spacing w:val="-1"/>
        </w:rPr>
        <w:t>obslužné komunikace.</w:t>
      </w:r>
    </w:p>
    <w:p w:rsidR="001B081B" w:rsidRPr="00437B13" w:rsidRDefault="001B081B">
      <w:pPr>
        <w:pStyle w:val="Zkladntext"/>
        <w:kinsoku w:val="0"/>
        <w:overflowPunct w:val="0"/>
        <w:spacing w:before="123"/>
        <w:ind w:left="1156"/>
      </w:pPr>
      <w:r w:rsidRPr="00437B13">
        <w:rPr>
          <w:spacing w:val="-1"/>
        </w:rPr>
        <w:t>Na</w:t>
      </w:r>
      <w:r w:rsidRPr="00437B13">
        <w:rPr>
          <w:spacing w:val="-7"/>
        </w:rPr>
        <w:t xml:space="preserve"> </w:t>
      </w:r>
      <w:r w:rsidRPr="00437B13">
        <w:t>dotčeném</w:t>
      </w:r>
      <w:r w:rsidRPr="00437B13">
        <w:rPr>
          <w:spacing w:val="-7"/>
        </w:rPr>
        <w:t xml:space="preserve"> </w:t>
      </w:r>
      <w:r w:rsidRPr="00437B13">
        <w:rPr>
          <w:spacing w:val="-1"/>
        </w:rPr>
        <w:t>pozemku</w:t>
      </w:r>
      <w:r w:rsidRPr="00437B13">
        <w:rPr>
          <w:spacing w:val="-8"/>
        </w:rPr>
        <w:t xml:space="preserve"> </w:t>
      </w:r>
      <w:r w:rsidRPr="00437B13">
        <w:rPr>
          <w:spacing w:val="-1"/>
        </w:rPr>
        <w:t>p.</w:t>
      </w:r>
      <w:r w:rsidR="002E01F3" w:rsidRPr="00437B13">
        <w:rPr>
          <w:spacing w:val="-1"/>
        </w:rPr>
        <w:t xml:space="preserve"> </w:t>
      </w:r>
      <w:r w:rsidRPr="00437B13">
        <w:rPr>
          <w:spacing w:val="-1"/>
        </w:rPr>
        <w:t>č.</w:t>
      </w:r>
      <w:r w:rsidRPr="00437B13">
        <w:rPr>
          <w:spacing w:val="-9"/>
        </w:rPr>
        <w:t xml:space="preserve"> </w:t>
      </w:r>
      <w:r w:rsidR="00437B13" w:rsidRPr="00437B13">
        <w:t>3396/12</w:t>
      </w:r>
      <w:r w:rsidRPr="00437B13">
        <w:rPr>
          <w:spacing w:val="-7"/>
        </w:rPr>
        <w:t xml:space="preserve"> </w:t>
      </w:r>
      <w:r w:rsidRPr="00437B13">
        <w:rPr>
          <w:spacing w:val="-1"/>
        </w:rPr>
        <w:t>se</w:t>
      </w:r>
      <w:r w:rsidRPr="00437B13">
        <w:rPr>
          <w:spacing w:val="-7"/>
        </w:rPr>
        <w:t xml:space="preserve"> </w:t>
      </w:r>
      <w:r w:rsidRPr="00437B13">
        <w:t>nachází</w:t>
      </w:r>
      <w:r w:rsidRPr="00437B13">
        <w:rPr>
          <w:spacing w:val="-6"/>
        </w:rPr>
        <w:t xml:space="preserve"> </w:t>
      </w:r>
      <w:r w:rsidRPr="00437B13">
        <w:t>stávající</w:t>
      </w:r>
      <w:r w:rsidRPr="00437B13">
        <w:rPr>
          <w:spacing w:val="-7"/>
        </w:rPr>
        <w:t xml:space="preserve"> </w:t>
      </w:r>
      <w:r w:rsidRPr="00437B13">
        <w:rPr>
          <w:spacing w:val="-1"/>
        </w:rPr>
        <w:t>objekt</w:t>
      </w:r>
      <w:r w:rsidRPr="00437B13">
        <w:rPr>
          <w:spacing w:val="-6"/>
        </w:rPr>
        <w:t xml:space="preserve"> </w:t>
      </w:r>
      <w:r w:rsidR="00437B13" w:rsidRPr="00437B13">
        <w:rPr>
          <w:spacing w:val="-1"/>
        </w:rPr>
        <w:t>technického zázemí penzionu pro seniory</w:t>
      </w:r>
      <w:r w:rsidRPr="00437B13">
        <w:rPr>
          <w:spacing w:val="-1"/>
        </w:rPr>
        <w:t>.</w:t>
      </w:r>
    </w:p>
    <w:p w:rsidR="001B081B" w:rsidRDefault="001B081B">
      <w:pPr>
        <w:pStyle w:val="Zkladntext"/>
        <w:kinsoku w:val="0"/>
        <w:overflowPunct w:val="0"/>
        <w:spacing w:before="7"/>
        <w:ind w:left="0"/>
        <w:rPr>
          <w:sz w:val="28"/>
          <w:szCs w:val="28"/>
        </w:rPr>
      </w:pPr>
    </w:p>
    <w:p w:rsidR="001B081B" w:rsidRDefault="001B081B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rPr>
          <w:b w:val="0"/>
          <w:bCs w:val="0"/>
        </w:rPr>
      </w:pPr>
      <w:bookmarkStart w:id="15" w:name="_Toc455148568"/>
      <w:r>
        <w:rPr>
          <w:spacing w:val="-1"/>
        </w:rPr>
        <w:t>architektonické</w:t>
      </w:r>
      <w:r>
        <w:rPr>
          <w:spacing w:val="-11"/>
        </w:rPr>
        <w:t xml:space="preserve"> </w:t>
      </w:r>
      <w:r>
        <w:t>řešení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rPr>
          <w:spacing w:val="-1"/>
        </w:rPr>
        <w:t>kompozice</w:t>
      </w:r>
      <w:r>
        <w:rPr>
          <w:spacing w:val="-10"/>
        </w:rPr>
        <w:t xml:space="preserve"> </w:t>
      </w:r>
      <w:r>
        <w:rPr>
          <w:spacing w:val="-1"/>
        </w:rPr>
        <w:t>tvarového</w:t>
      </w:r>
      <w:r>
        <w:rPr>
          <w:spacing w:val="-11"/>
        </w:rPr>
        <w:t xml:space="preserve"> </w:t>
      </w:r>
      <w:r>
        <w:t>řešení,</w:t>
      </w:r>
      <w:r>
        <w:rPr>
          <w:spacing w:val="-10"/>
        </w:rPr>
        <w:t xml:space="preserve"> </w:t>
      </w:r>
      <w:r>
        <w:rPr>
          <w:spacing w:val="-1"/>
        </w:rPr>
        <w:t>materiálové</w:t>
      </w:r>
      <w:r>
        <w:rPr>
          <w:spacing w:val="-11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barevné</w:t>
      </w:r>
      <w:r>
        <w:rPr>
          <w:spacing w:val="-10"/>
        </w:rPr>
        <w:t xml:space="preserve"> </w:t>
      </w:r>
      <w:r>
        <w:t>řešení</w:t>
      </w:r>
      <w:bookmarkEnd w:id="15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2E01F3">
      <w:pPr>
        <w:pStyle w:val="Zkladntext"/>
        <w:kinsoku w:val="0"/>
        <w:overflowPunct w:val="0"/>
        <w:spacing w:before="123" w:line="359" w:lineRule="auto"/>
        <w:ind w:right="140" w:firstLine="240"/>
        <w:jc w:val="both"/>
      </w:pPr>
      <w:r>
        <w:rPr>
          <w:spacing w:val="-1"/>
        </w:rPr>
        <w:t>Celkové vnější tvarové řešení bude zachováno. Se zateplením bude provedena nová fasáda</w:t>
      </w:r>
      <w:r w:rsidR="006132ED">
        <w:rPr>
          <w:spacing w:val="-1"/>
        </w:rPr>
        <w:t xml:space="preserve"> a výměna oken a </w:t>
      </w:r>
      <w:r w:rsidR="004D3DCC">
        <w:rPr>
          <w:spacing w:val="-1"/>
        </w:rPr>
        <w:t>garážových vrat</w:t>
      </w:r>
      <w:r w:rsidR="006132ED">
        <w:rPr>
          <w:spacing w:val="-1"/>
        </w:rPr>
        <w:t xml:space="preserve">. Budou použity </w:t>
      </w:r>
      <w:r w:rsidR="004D3DCC">
        <w:rPr>
          <w:spacing w:val="-1"/>
        </w:rPr>
        <w:t>zateplovací prvky z minerální vlny.</w:t>
      </w:r>
      <w:r w:rsidR="006132ED">
        <w:rPr>
          <w:spacing w:val="-1"/>
        </w:rPr>
        <w:t xml:space="preserve"> </w:t>
      </w:r>
    </w:p>
    <w:p w:rsidR="001B081B" w:rsidRDefault="001B081B">
      <w:pPr>
        <w:pStyle w:val="Nadpis2"/>
        <w:numPr>
          <w:ilvl w:val="2"/>
          <w:numId w:val="2"/>
        </w:numPr>
        <w:tabs>
          <w:tab w:val="left" w:pos="1558"/>
        </w:tabs>
        <w:kinsoku w:val="0"/>
        <w:overflowPunct w:val="0"/>
        <w:spacing w:before="118"/>
        <w:rPr>
          <w:b w:val="0"/>
          <w:bCs w:val="0"/>
        </w:rPr>
      </w:pPr>
      <w:bookmarkStart w:id="16" w:name="_Toc455148569"/>
      <w:r>
        <w:rPr>
          <w:spacing w:val="-1"/>
        </w:rPr>
        <w:t>Celkové</w:t>
      </w:r>
      <w:r>
        <w:rPr>
          <w:spacing w:val="-13"/>
        </w:rPr>
        <w:t xml:space="preserve"> </w:t>
      </w:r>
      <w:r>
        <w:rPr>
          <w:spacing w:val="-1"/>
        </w:rPr>
        <w:t>provozní</w:t>
      </w:r>
      <w:r>
        <w:rPr>
          <w:spacing w:val="-11"/>
        </w:rPr>
        <w:t xml:space="preserve"> </w:t>
      </w:r>
      <w:r>
        <w:t>řešení,</w:t>
      </w:r>
      <w:r>
        <w:rPr>
          <w:spacing w:val="-12"/>
        </w:rPr>
        <w:t xml:space="preserve"> </w:t>
      </w:r>
      <w:r>
        <w:rPr>
          <w:spacing w:val="-1"/>
        </w:rPr>
        <w:t>technologie</w:t>
      </w:r>
      <w:r>
        <w:rPr>
          <w:spacing w:val="-13"/>
        </w:rPr>
        <w:t xml:space="preserve"> </w:t>
      </w:r>
      <w:r>
        <w:rPr>
          <w:spacing w:val="-1"/>
        </w:rPr>
        <w:t>výroby</w:t>
      </w:r>
      <w:bookmarkEnd w:id="16"/>
    </w:p>
    <w:p w:rsidR="001B081B" w:rsidRPr="004D3DCC" w:rsidRDefault="001B081B">
      <w:pPr>
        <w:pStyle w:val="Zkladntext"/>
        <w:kinsoku w:val="0"/>
        <w:overflowPunct w:val="0"/>
        <w:spacing w:before="10"/>
        <w:ind w:left="0"/>
        <w:rPr>
          <w:b/>
          <w:bCs/>
          <w:color w:val="FF0000"/>
          <w:sz w:val="15"/>
          <w:szCs w:val="15"/>
        </w:rPr>
      </w:pPr>
    </w:p>
    <w:p w:rsidR="001B081B" w:rsidRPr="00C53B82" w:rsidRDefault="00C53B82">
      <w:pPr>
        <w:pStyle w:val="Zkladntext"/>
        <w:kinsoku w:val="0"/>
        <w:overflowPunct w:val="0"/>
        <w:ind w:left="1101"/>
      </w:pPr>
      <w:r w:rsidRPr="00C53B82">
        <w:rPr>
          <w:spacing w:val="-1"/>
        </w:rPr>
        <w:t>1.NP</w:t>
      </w:r>
      <w:r w:rsidR="001B081B" w:rsidRPr="00C53B82">
        <w:rPr>
          <w:spacing w:val="-6"/>
        </w:rPr>
        <w:t xml:space="preserve"> </w:t>
      </w:r>
      <w:r w:rsidR="001B081B" w:rsidRPr="00C53B82">
        <w:t>-</w:t>
      </w:r>
      <w:r w:rsidR="001B081B" w:rsidRPr="00C53B82">
        <w:rPr>
          <w:spacing w:val="-5"/>
        </w:rPr>
        <w:t xml:space="preserve"> </w:t>
      </w:r>
      <w:r w:rsidR="001B081B" w:rsidRPr="00C53B82">
        <w:rPr>
          <w:spacing w:val="-1"/>
        </w:rPr>
        <w:t>SUTERÉN</w:t>
      </w:r>
      <w:r w:rsidR="001B081B" w:rsidRPr="00C53B82">
        <w:rPr>
          <w:spacing w:val="-7"/>
        </w:rPr>
        <w:t xml:space="preserve"> </w:t>
      </w:r>
      <w:r w:rsidR="001B081B" w:rsidRPr="00C53B82">
        <w:t>/</w:t>
      </w:r>
      <w:r w:rsidR="001B081B" w:rsidRPr="00C53B82">
        <w:rPr>
          <w:spacing w:val="-7"/>
        </w:rPr>
        <w:t xml:space="preserve"> </w:t>
      </w:r>
      <w:r w:rsidR="001B081B" w:rsidRPr="00C53B82">
        <w:t>-</w:t>
      </w:r>
      <w:r w:rsidR="001B081B" w:rsidRPr="00C53B82">
        <w:rPr>
          <w:spacing w:val="-5"/>
        </w:rPr>
        <w:t xml:space="preserve"> </w:t>
      </w:r>
      <w:r w:rsidR="00C41E35">
        <w:rPr>
          <w:spacing w:val="-1"/>
        </w:rPr>
        <w:t>3,300</w:t>
      </w:r>
      <w:r w:rsidR="001B081B" w:rsidRPr="00C53B82">
        <w:rPr>
          <w:spacing w:val="-1"/>
        </w:rPr>
        <w:t>/</w:t>
      </w:r>
    </w:p>
    <w:p w:rsidR="001B081B" w:rsidRPr="00C53B82" w:rsidRDefault="001B081B">
      <w:pPr>
        <w:pStyle w:val="Zkladntext"/>
        <w:kinsoku w:val="0"/>
        <w:overflowPunct w:val="0"/>
        <w:spacing w:before="9"/>
        <w:ind w:left="0"/>
        <w:rPr>
          <w:sz w:val="19"/>
          <w:szCs w:val="19"/>
        </w:rPr>
      </w:pPr>
    </w:p>
    <w:p w:rsidR="001B081B" w:rsidRPr="00C53B82" w:rsidRDefault="00C53B82" w:rsidP="00AB09A4">
      <w:pPr>
        <w:pStyle w:val="Zkladntext"/>
        <w:kinsoku w:val="0"/>
        <w:overflowPunct w:val="0"/>
        <w:spacing w:line="359" w:lineRule="auto"/>
        <w:ind w:right="899" w:firstLine="240"/>
        <w:rPr>
          <w:sz w:val="19"/>
          <w:szCs w:val="19"/>
        </w:rPr>
      </w:pPr>
      <w:r w:rsidRPr="00C53B82">
        <w:rPr>
          <w:sz w:val="19"/>
          <w:szCs w:val="19"/>
        </w:rPr>
        <w:t>Dispozice nebude ovlivněna</w:t>
      </w:r>
    </w:p>
    <w:p w:rsidR="001B081B" w:rsidRPr="00C53B82" w:rsidRDefault="00C53B82" w:rsidP="00C53B82">
      <w:pPr>
        <w:pStyle w:val="Zkladntext"/>
        <w:tabs>
          <w:tab w:val="left" w:pos="1268"/>
        </w:tabs>
        <w:kinsoku w:val="0"/>
        <w:overflowPunct w:val="0"/>
        <w:spacing w:before="123"/>
        <w:ind w:left="1100"/>
        <w:rPr>
          <w:spacing w:val="-1"/>
        </w:rPr>
      </w:pPr>
      <w:r w:rsidRPr="00C53B82">
        <w:rPr>
          <w:spacing w:val="-1"/>
        </w:rPr>
        <w:t>2.</w:t>
      </w:r>
      <w:r w:rsidR="001B081B" w:rsidRPr="00C53B82">
        <w:rPr>
          <w:spacing w:val="-1"/>
        </w:rPr>
        <w:t>NP</w:t>
      </w:r>
      <w:r w:rsidR="001B081B" w:rsidRPr="00C53B82">
        <w:rPr>
          <w:spacing w:val="-8"/>
        </w:rPr>
        <w:t xml:space="preserve"> </w:t>
      </w:r>
      <w:r w:rsidR="001B081B" w:rsidRPr="00C53B82">
        <w:t>–</w:t>
      </w:r>
      <w:r w:rsidR="001B081B" w:rsidRPr="00C53B82">
        <w:rPr>
          <w:spacing w:val="-7"/>
        </w:rPr>
        <w:t xml:space="preserve"> </w:t>
      </w:r>
      <w:r w:rsidR="001B081B" w:rsidRPr="00C53B82">
        <w:t>PŘÍZEMÍ</w:t>
      </w:r>
      <w:r w:rsidR="001B081B" w:rsidRPr="00C53B82">
        <w:rPr>
          <w:spacing w:val="-5"/>
        </w:rPr>
        <w:t xml:space="preserve"> </w:t>
      </w:r>
      <w:r w:rsidR="001B081B" w:rsidRPr="00C53B82">
        <w:rPr>
          <w:spacing w:val="-1"/>
        </w:rPr>
        <w:t>/±0,00/</w:t>
      </w:r>
    </w:p>
    <w:p w:rsidR="00C53B82" w:rsidRPr="00C53B82" w:rsidRDefault="00C53B82" w:rsidP="00C53B82">
      <w:pPr>
        <w:pStyle w:val="Zkladntext"/>
        <w:kinsoku w:val="0"/>
        <w:overflowPunct w:val="0"/>
        <w:spacing w:line="359" w:lineRule="auto"/>
        <w:ind w:right="899" w:firstLine="240"/>
        <w:rPr>
          <w:sz w:val="19"/>
          <w:szCs w:val="19"/>
        </w:rPr>
      </w:pPr>
      <w:r w:rsidRPr="00C53B82">
        <w:rPr>
          <w:sz w:val="19"/>
          <w:szCs w:val="19"/>
        </w:rPr>
        <w:t>Dispozice nebude ovlivněna</w:t>
      </w:r>
    </w:p>
    <w:p w:rsidR="00C53B82" w:rsidRPr="004D3DCC" w:rsidRDefault="00C53B82" w:rsidP="00C53B82">
      <w:pPr>
        <w:pStyle w:val="Zkladntext"/>
        <w:tabs>
          <w:tab w:val="left" w:pos="1268"/>
        </w:tabs>
        <w:kinsoku w:val="0"/>
        <w:overflowPunct w:val="0"/>
        <w:spacing w:before="123"/>
        <w:ind w:left="1100"/>
        <w:rPr>
          <w:color w:val="FF0000"/>
        </w:rPr>
      </w:pPr>
    </w:p>
    <w:p w:rsidR="001B081B" w:rsidRDefault="001B081B">
      <w:pPr>
        <w:pStyle w:val="Zkladntext"/>
        <w:kinsoku w:val="0"/>
        <w:overflowPunct w:val="0"/>
        <w:spacing w:before="9"/>
        <w:ind w:left="0"/>
        <w:rPr>
          <w:sz w:val="19"/>
          <w:szCs w:val="19"/>
        </w:rPr>
      </w:pPr>
    </w:p>
    <w:p w:rsidR="001B081B" w:rsidRDefault="001B081B">
      <w:pPr>
        <w:pStyle w:val="Nadpis2"/>
        <w:numPr>
          <w:ilvl w:val="2"/>
          <w:numId w:val="2"/>
        </w:numPr>
        <w:tabs>
          <w:tab w:val="left" w:pos="1558"/>
        </w:tabs>
        <w:kinsoku w:val="0"/>
        <w:overflowPunct w:val="0"/>
        <w:spacing w:before="118"/>
        <w:rPr>
          <w:b w:val="0"/>
          <w:bCs w:val="0"/>
        </w:rPr>
      </w:pPr>
      <w:bookmarkStart w:id="17" w:name="_Toc455148570"/>
      <w:r>
        <w:rPr>
          <w:spacing w:val="-1"/>
        </w:rPr>
        <w:t>Bezbariérové</w:t>
      </w:r>
      <w:r>
        <w:rPr>
          <w:spacing w:val="-15"/>
        </w:rPr>
        <w:t xml:space="preserve"> </w:t>
      </w:r>
      <w:r>
        <w:rPr>
          <w:spacing w:val="-1"/>
        </w:rPr>
        <w:t>užívání</w:t>
      </w:r>
      <w:r>
        <w:rPr>
          <w:spacing w:val="-14"/>
        </w:rPr>
        <w:t xml:space="preserve"> </w:t>
      </w:r>
      <w:r>
        <w:rPr>
          <w:spacing w:val="-1"/>
        </w:rPr>
        <w:t>stavby</w:t>
      </w:r>
      <w:bookmarkEnd w:id="17"/>
    </w:p>
    <w:p w:rsidR="001B081B" w:rsidRPr="00C41E35" w:rsidRDefault="001B081B" w:rsidP="00202D99">
      <w:pPr>
        <w:pStyle w:val="Zkladntext"/>
        <w:kinsoku w:val="0"/>
        <w:overflowPunct w:val="0"/>
        <w:spacing w:before="155" w:line="274" w:lineRule="auto"/>
        <w:ind w:left="568" w:right="138" w:firstLine="280"/>
        <w:jc w:val="both"/>
      </w:pPr>
      <w:r w:rsidRPr="00C41E35">
        <w:t>Do</w:t>
      </w:r>
      <w:r w:rsidRPr="00C41E35">
        <w:rPr>
          <w:spacing w:val="16"/>
        </w:rPr>
        <w:t xml:space="preserve"> </w:t>
      </w:r>
      <w:r w:rsidRPr="00C41E35">
        <w:t>stávajícího</w:t>
      </w:r>
      <w:r w:rsidRPr="00C41E35">
        <w:rPr>
          <w:spacing w:val="16"/>
        </w:rPr>
        <w:t xml:space="preserve"> </w:t>
      </w:r>
      <w:r w:rsidRPr="00C41E35">
        <w:t>objektu</w:t>
      </w:r>
      <w:r w:rsidRPr="00C41E35">
        <w:rPr>
          <w:spacing w:val="17"/>
        </w:rPr>
        <w:t xml:space="preserve"> </w:t>
      </w:r>
      <w:r w:rsidRPr="00C41E35">
        <w:t>je</w:t>
      </w:r>
      <w:r w:rsidRPr="00C41E35">
        <w:rPr>
          <w:spacing w:val="17"/>
        </w:rPr>
        <w:t xml:space="preserve"> </w:t>
      </w:r>
      <w:r w:rsidRPr="00C41E35">
        <w:rPr>
          <w:spacing w:val="-1"/>
        </w:rPr>
        <w:t>zachován</w:t>
      </w:r>
      <w:r w:rsidRPr="00C41E35">
        <w:rPr>
          <w:spacing w:val="18"/>
        </w:rPr>
        <w:t xml:space="preserve"> </w:t>
      </w:r>
      <w:r w:rsidRPr="00C41E35">
        <w:t>čelní</w:t>
      </w:r>
      <w:r w:rsidRPr="00C41E35">
        <w:rPr>
          <w:spacing w:val="18"/>
        </w:rPr>
        <w:t xml:space="preserve"> </w:t>
      </w:r>
      <w:r w:rsidRPr="00C41E35">
        <w:t>vstup,</w:t>
      </w:r>
      <w:r w:rsidRPr="00C41E35">
        <w:rPr>
          <w:spacing w:val="15"/>
        </w:rPr>
        <w:t xml:space="preserve"> </w:t>
      </w:r>
      <w:r w:rsidR="00C41E35" w:rsidRPr="00C41E35">
        <w:t>u kterého je nájezdová rampa.</w:t>
      </w:r>
    </w:p>
    <w:p w:rsidR="001B081B" w:rsidRDefault="001B081B">
      <w:pPr>
        <w:pStyle w:val="Nadpis2"/>
        <w:numPr>
          <w:ilvl w:val="2"/>
          <w:numId w:val="2"/>
        </w:numPr>
        <w:tabs>
          <w:tab w:val="left" w:pos="1558"/>
        </w:tabs>
        <w:kinsoku w:val="0"/>
        <w:overflowPunct w:val="0"/>
        <w:spacing w:before="116"/>
        <w:rPr>
          <w:b w:val="0"/>
          <w:bCs w:val="0"/>
        </w:rPr>
      </w:pPr>
      <w:bookmarkStart w:id="18" w:name="_Toc455148571"/>
      <w:r>
        <w:rPr>
          <w:spacing w:val="-1"/>
        </w:rPr>
        <w:t>Bezpečnost</w:t>
      </w:r>
      <w:r>
        <w:rPr>
          <w:spacing w:val="-10"/>
        </w:rPr>
        <w:t xml:space="preserve"> </w:t>
      </w:r>
      <w:r>
        <w:t>při</w:t>
      </w:r>
      <w:r>
        <w:rPr>
          <w:spacing w:val="-10"/>
        </w:rPr>
        <w:t xml:space="preserve"> </w:t>
      </w:r>
      <w:r>
        <w:rPr>
          <w:spacing w:val="-1"/>
        </w:rPr>
        <w:t>užívání</w:t>
      </w:r>
      <w:r>
        <w:rPr>
          <w:spacing w:val="-10"/>
        </w:rPr>
        <w:t xml:space="preserve"> </w:t>
      </w:r>
      <w:r>
        <w:rPr>
          <w:spacing w:val="-1"/>
        </w:rPr>
        <w:t>stavby</w:t>
      </w:r>
      <w:bookmarkEnd w:id="18"/>
    </w:p>
    <w:p w:rsidR="001B081B" w:rsidRDefault="001B081B">
      <w:pPr>
        <w:pStyle w:val="Zkladntext"/>
        <w:kinsoku w:val="0"/>
        <w:overflowPunct w:val="0"/>
        <w:spacing w:before="7"/>
        <w:ind w:left="0"/>
        <w:rPr>
          <w:b/>
          <w:bCs/>
          <w:sz w:val="27"/>
          <w:szCs w:val="27"/>
        </w:rPr>
      </w:pPr>
    </w:p>
    <w:p w:rsidR="001B081B" w:rsidRDefault="001B081B">
      <w:pPr>
        <w:pStyle w:val="Zkladntext"/>
        <w:kinsoku w:val="0"/>
        <w:overflowPunct w:val="0"/>
        <w:spacing w:before="62" w:line="274" w:lineRule="auto"/>
        <w:ind w:left="568" w:right="141" w:firstLine="280"/>
        <w:jc w:val="both"/>
      </w:pPr>
      <w:r>
        <w:t>Stavbu,</w:t>
      </w:r>
      <w:r>
        <w:rPr>
          <w:spacing w:val="14"/>
        </w:rPr>
        <w:t xml:space="preserve"> </w:t>
      </w:r>
      <w:r>
        <w:t>jednotlivé</w:t>
      </w:r>
      <w:r>
        <w:rPr>
          <w:spacing w:val="17"/>
        </w:rPr>
        <w:t xml:space="preserve"> </w:t>
      </w:r>
      <w:r>
        <w:t>konstrukce</w:t>
      </w:r>
      <w:r>
        <w:rPr>
          <w:spacing w:val="17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zařízení</w:t>
      </w:r>
      <w:r>
        <w:rPr>
          <w:spacing w:val="16"/>
        </w:rPr>
        <w:t xml:space="preserve"> </w:t>
      </w:r>
      <w:r>
        <w:t>je</w:t>
      </w:r>
      <w:r>
        <w:rPr>
          <w:spacing w:val="15"/>
        </w:rPr>
        <w:t xml:space="preserve"> </w:t>
      </w:r>
      <w:r>
        <w:t>nutno</w:t>
      </w:r>
      <w:r>
        <w:rPr>
          <w:spacing w:val="14"/>
        </w:rPr>
        <w:t xml:space="preserve"> </w:t>
      </w:r>
      <w:r>
        <w:t>pravidelně</w:t>
      </w:r>
      <w:r>
        <w:rPr>
          <w:spacing w:val="15"/>
        </w:rPr>
        <w:t xml:space="preserve"> </w:t>
      </w:r>
      <w:r>
        <w:t>kontrolovat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1"/>
        </w:rPr>
        <w:t>revidovat</w:t>
      </w:r>
      <w:r>
        <w:rPr>
          <w:spacing w:val="17"/>
        </w:rPr>
        <w:t xml:space="preserve"> </w:t>
      </w:r>
      <w:r>
        <w:t>dle</w:t>
      </w:r>
      <w:r>
        <w:rPr>
          <w:rFonts w:ascii="Times New Roman" w:hAnsi="Times New Roman" w:cs="Times New Roman"/>
          <w:spacing w:val="42"/>
          <w:w w:val="99"/>
        </w:rPr>
        <w:t xml:space="preserve"> </w:t>
      </w:r>
      <w:r>
        <w:rPr>
          <w:spacing w:val="-1"/>
        </w:rPr>
        <w:t>příslušných</w:t>
      </w:r>
      <w:r>
        <w:rPr>
          <w:spacing w:val="49"/>
        </w:rPr>
        <w:t xml:space="preserve"> </w:t>
      </w:r>
      <w:r>
        <w:rPr>
          <w:spacing w:val="-1"/>
        </w:rPr>
        <w:t>ČSN,</w:t>
      </w:r>
      <w:r>
        <w:rPr>
          <w:spacing w:val="47"/>
        </w:rPr>
        <w:t xml:space="preserve"> </w:t>
      </w:r>
      <w:r>
        <w:t>EN,</w:t>
      </w:r>
      <w:r>
        <w:rPr>
          <w:spacing w:val="47"/>
        </w:rPr>
        <w:t xml:space="preserve"> </w:t>
      </w:r>
      <w:r>
        <w:t>ICS</w:t>
      </w:r>
      <w:r>
        <w:rPr>
          <w:spacing w:val="47"/>
        </w:rPr>
        <w:t xml:space="preserve"> </w:t>
      </w:r>
      <w:r>
        <w:t>a</w:t>
      </w:r>
      <w:r>
        <w:rPr>
          <w:spacing w:val="50"/>
        </w:rPr>
        <w:t xml:space="preserve"> </w:t>
      </w:r>
      <w:r>
        <w:rPr>
          <w:spacing w:val="-1"/>
        </w:rPr>
        <w:t>provádět</w:t>
      </w:r>
      <w:r>
        <w:rPr>
          <w:spacing w:val="48"/>
        </w:rPr>
        <w:t xml:space="preserve"> </w:t>
      </w:r>
      <w:r>
        <w:rPr>
          <w:spacing w:val="-1"/>
        </w:rPr>
        <w:t>průběžnou</w:t>
      </w:r>
      <w:r>
        <w:rPr>
          <w:spacing w:val="46"/>
        </w:rPr>
        <w:t xml:space="preserve"> </w:t>
      </w:r>
      <w:r>
        <w:rPr>
          <w:spacing w:val="-1"/>
        </w:rPr>
        <w:t>údržbu</w:t>
      </w:r>
      <w:r>
        <w:rPr>
          <w:spacing w:val="46"/>
        </w:rPr>
        <w:t xml:space="preserve"> </w:t>
      </w:r>
      <w:r>
        <w:t>tak,</w:t>
      </w:r>
      <w:r>
        <w:rPr>
          <w:spacing w:val="44"/>
        </w:rPr>
        <w:t xml:space="preserve"> </w:t>
      </w:r>
      <w:r>
        <w:t>aby</w:t>
      </w:r>
      <w:r>
        <w:rPr>
          <w:spacing w:val="45"/>
        </w:rPr>
        <w:t xml:space="preserve"> </w:t>
      </w:r>
      <w:r>
        <w:rPr>
          <w:spacing w:val="-1"/>
        </w:rPr>
        <w:t>byla</w:t>
      </w:r>
      <w:r>
        <w:rPr>
          <w:spacing w:val="46"/>
        </w:rPr>
        <w:t xml:space="preserve"> </w:t>
      </w:r>
      <w:r>
        <w:t>zachována</w:t>
      </w:r>
      <w:r>
        <w:rPr>
          <w:spacing w:val="47"/>
        </w:rPr>
        <w:t xml:space="preserve"> </w:t>
      </w:r>
      <w:r>
        <w:t>jejich</w:t>
      </w:r>
      <w:r>
        <w:rPr>
          <w:rFonts w:ascii="Times New Roman" w:hAnsi="Times New Roman" w:cs="Times New Roman"/>
          <w:spacing w:val="59"/>
          <w:w w:val="99"/>
        </w:rPr>
        <w:t xml:space="preserve"> </w:t>
      </w:r>
      <w:r>
        <w:t>bezpečnost,</w:t>
      </w:r>
      <w:r>
        <w:rPr>
          <w:spacing w:val="-13"/>
        </w:rPr>
        <w:t xml:space="preserve"> </w:t>
      </w:r>
      <w:r>
        <w:rPr>
          <w:spacing w:val="-1"/>
        </w:rPr>
        <w:t>funkčnost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rPr>
          <w:spacing w:val="-1"/>
        </w:rPr>
        <w:t>zaručená</w:t>
      </w:r>
      <w:r>
        <w:rPr>
          <w:spacing w:val="-10"/>
        </w:rPr>
        <w:t xml:space="preserve"> </w:t>
      </w:r>
      <w:r>
        <w:t>životnost.</w:t>
      </w:r>
    </w:p>
    <w:p w:rsidR="001B081B" w:rsidRDefault="001B081B">
      <w:pPr>
        <w:pStyle w:val="Nadpis2"/>
        <w:numPr>
          <w:ilvl w:val="2"/>
          <w:numId w:val="2"/>
        </w:numPr>
        <w:tabs>
          <w:tab w:val="left" w:pos="1558"/>
        </w:tabs>
        <w:kinsoku w:val="0"/>
        <w:overflowPunct w:val="0"/>
        <w:spacing w:before="116"/>
        <w:rPr>
          <w:b w:val="0"/>
          <w:bCs w:val="0"/>
        </w:rPr>
      </w:pPr>
      <w:bookmarkStart w:id="19" w:name="_Toc455148572"/>
      <w:r>
        <w:t>Základní</w:t>
      </w:r>
      <w:r>
        <w:rPr>
          <w:spacing w:val="-24"/>
        </w:rPr>
        <w:t xml:space="preserve"> </w:t>
      </w:r>
      <w:r>
        <w:rPr>
          <w:spacing w:val="-1"/>
        </w:rPr>
        <w:t>charakteristika</w:t>
      </w:r>
      <w:bookmarkEnd w:id="19"/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numPr>
          <w:ilvl w:val="3"/>
          <w:numId w:val="2"/>
        </w:numPr>
        <w:tabs>
          <w:tab w:val="left" w:pos="1222"/>
        </w:tabs>
        <w:kinsoku w:val="0"/>
        <w:overflowPunct w:val="0"/>
      </w:pPr>
      <w:r>
        <w:rPr>
          <w:b/>
          <w:bCs/>
          <w:spacing w:val="-1"/>
        </w:rPr>
        <w:t>stavební</w:t>
      </w:r>
      <w:r>
        <w:rPr>
          <w:b/>
          <w:bCs/>
          <w:spacing w:val="-15"/>
        </w:rPr>
        <w:t xml:space="preserve"> </w:t>
      </w:r>
      <w:r>
        <w:rPr>
          <w:b/>
          <w:bCs/>
        </w:rPr>
        <w:t>řešení</w:t>
      </w:r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 w:rsidP="00794BF1">
      <w:pPr>
        <w:pStyle w:val="Zkladntext"/>
        <w:kinsoku w:val="0"/>
        <w:overflowPunct w:val="0"/>
        <w:ind w:left="849"/>
      </w:pPr>
      <w:r>
        <w:t>Stavba</w:t>
      </w:r>
      <w:r>
        <w:rPr>
          <w:spacing w:val="-8"/>
        </w:rPr>
        <w:t xml:space="preserve"> </w:t>
      </w:r>
      <w:r>
        <w:t>není</w:t>
      </w:r>
      <w:r>
        <w:rPr>
          <w:spacing w:val="-8"/>
        </w:rPr>
        <w:t xml:space="preserve"> </w:t>
      </w:r>
      <w:r>
        <w:rPr>
          <w:spacing w:val="-1"/>
        </w:rPr>
        <w:t>rozdělena</w:t>
      </w:r>
      <w:r>
        <w:rPr>
          <w:spacing w:val="-7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jednotlivé</w:t>
      </w:r>
      <w:r>
        <w:rPr>
          <w:spacing w:val="-8"/>
        </w:rPr>
        <w:t xml:space="preserve"> </w:t>
      </w:r>
      <w:r>
        <w:t>stavební</w:t>
      </w:r>
      <w:r>
        <w:rPr>
          <w:spacing w:val="-8"/>
        </w:rPr>
        <w:t xml:space="preserve"> </w:t>
      </w:r>
      <w:r>
        <w:rPr>
          <w:spacing w:val="-1"/>
        </w:rPr>
        <w:t>objekty</w:t>
      </w:r>
      <w:r w:rsidR="000C75B7">
        <w:rPr>
          <w:spacing w:val="-1"/>
        </w:rPr>
        <w:t>.</w:t>
      </w:r>
    </w:p>
    <w:p w:rsidR="001B081B" w:rsidRDefault="001B081B">
      <w:pPr>
        <w:pStyle w:val="Zkladntext"/>
        <w:kinsoku w:val="0"/>
        <w:overflowPunct w:val="0"/>
        <w:spacing w:before="10"/>
        <w:ind w:left="0"/>
        <w:rPr>
          <w:sz w:val="22"/>
          <w:szCs w:val="22"/>
        </w:rPr>
      </w:pPr>
    </w:p>
    <w:p w:rsidR="001B081B" w:rsidRDefault="001B081B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spacing w:before="62"/>
        <w:rPr>
          <w:b w:val="0"/>
          <w:bCs w:val="0"/>
        </w:rPr>
      </w:pPr>
      <w:bookmarkStart w:id="20" w:name="_Toc455148573"/>
      <w:r>
        <w:rPr>
          <w:spacing w:val="-1"/>
        </w:rPr>
        <w:lastRenderedPageBreak/>
        <w:t>konstrukční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rPr>
          <w:spacing w:val="-1"/>
        </w:rPr>
        <w:t>materiálové</w:t>
      </w:r>
      <w:r>
        <w:rPr>
          <w:spacing w:val="-12"/>
        </w:rPr>
        <w:t xml:space="preserve"> </w:t>
      </w:r>
      <w:r>
        <w:t>řešení</w:t>
      </w:r>
      <w:bookmarkEnd w:id="20"/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b/>
          <w:bCs/>
          <w:sz w:val="23"/>
          <w:szCs w:val="23"/>
        </w:rPr>
      </w:pPr>
    </w:p>
    <w:p w:rsidR="001B081B" w:rsidRDefault="00850024">
      <w:pPr>
        <w:pStyle w:val="Zkladntext"/>
        <w:kinsoku w:val="0"/>
        <w:overflowPunct w:val="0"/>
        <w:spacing w:before="155" w:line="274" w:lineRule="auto"/>
        <w:ind w:left="568" w:right="138" w:firstLine="280"/>
        <w:jc w:val="both"/>
      </w:pPr>
      <w:r>
        <w:t>V</w:t>
      </w:r>
      <w:r w:rsidR="001B081B">
        <w:rPr>
          <w:spacing w:val="48"/>
        </w:rPr>
        <w:t xml:space="preserve"> </w:t>
      </w:r>
      <w:r w:rsidR="001B081B">
        <w:t>objektu</w:t>
      </w:r>
      <w:r w:rsidR="001B081B">
        <w:rPr>
          <w:spacing w:val="47"/>
        </w:rPr>
        <w:t xml:space="preserve"> </w:t>
      </w:r>
      <w:r w:rsidR="001B081B">
        <w:rPr>
          <w:spacing w:val="-1"/>
        </w:rPr>
        <w:t>bude</w:t>
      </w:r>
      <w:r w:rsidR="001B081B">
        <w:rPr>
          <w:spacing w:val="49"/>
        </w:rPr>
        <w:t xml:space="preserve"> </w:t>
      </w:r>
      <w:r w:rsidR="001B081B">
        <w:t>plně</w:t>
      </w:r>
      <w:r w:rsidR="001B081B">
        <w:rPr>
          <w:spacing w:val="48"/>
        </w:rPr>
        <w:t xml:space="preserve"> </w:t>
      </w:r>
      <w:r w:rsidR="001B081B">
        <w:rPr>
          <w:spacing w:val="-1"/>
        </w:rPr>
        <w:t>zachován</w:t>
      </w:r>
      <w:r w:rsidR="001B081B">
        <w:rPr>
          <w:spacing w:val="49"/>
        </w:rPr>
        <w:t xml:space="preserve"> </w:t>
      </w:r>
      <w:r w:rsidR="001B081B">
        <w:t>nosný</w:t>
      </w:r>
      <w:r w:rsidR="001B081B">
        <w:rPr>
          <w:spacing w:val="48"/>
        </w:rPr>
        <w:t xml:space="preserve"> </w:t>
      </w:r>
      <w:r w:rsidR="001B081B">
        <w:rPr>
          <w:spacing w:val="-1"/>
        </w:rPr>
        <w:t>systém</w:t>
      </w:r>
      <w:r w:rsidR="001B081B">
        <w:rPr>
          <w:spacing w:val="48"/>
        </w:rPr>
        <w:t xml:space="preserve"> </w:t>
      </w:r>
      <w:r w:rsidR="001B081B">
        <w:t>a</w:t>
      </w:r>
      <w:r w:rsidR="001B081B">
        <w:rPr>
          <w:spacing w:val="49"/>
        </w:rPr>
        <w:t xml:space="preserve"> </w:t>
      </w:r>
      <w:r w:rsidR="001B081B">
        <w:t>dané</w:t>
      </w:r>
      <w:r w:rsidR="001B081B">
        <w:rPr>
          <w:spacing w:val="49"/>
        </w:rPr>
        <w:t xml:space="preserve"> </w:t>
      </w:r>
      <w:r w:rsidR="001B081B">
        <w:t>nosné</w:t>
      </w:r>
      <w:r w:rsidR="001B081B">
        <w:rPr>
          <w:spacing w:val="48"/>
        </w:rPr>
        <w:t xml:space="preserve"> </w:t>
      </w:r>
      <w:r w:rsidR="001B081B">
        <w:t>konstrukce.</w:t>
      </w:r>
      <w:r w:rsidR="001B081B">
        <w:rPr>
          <w:rFonts w:ascii="Times New Roman" w:hAnsi="Times New Roman" w:cs="Times New Roman"/>
          <w:spacing w:val="38"/>
          <w:w w:val="99"/>
        </w:rPr>
        <w:t xml:space="preserve"> </w:t>
      </w:r>
      <w:r w:rsidR="004D3DCC">
        <w:t>V budově nebudou prováděny dispoziční změny.</w:t>
      </w:r>
    </w:p>
    <w:p w:rsidR="001B081B" w:rsidRPr="00C41E35" w:rsidRDefault="001B081B">
      <w:pPr>
        <w:pStyle w:val="Zkladntext"/>
        <w:kinsoku w:val="0"/>
        <w:overflowPunct w:val="0"/>
        <w:spacing w:before="121" w:line="274" w:lineRule="auto"/>
        <w:ind w:left="568" w:right="140" w:firstLine="280"/>
        <w:jc w:val="both"/>
      </w:pPr>
      <w:r w:rsidRPr="00C41E35">
        <w:rPr>
          <w:spacing w:val="-1"/>
        </w:rPr>
        <w:t>Na</w:t>
      </w:r>
      <w:r w:rsidRPr="00C41E35">
        <w:rPr>
          <w:spacing w:val="25"/>
        </w:rPr>
        <w:t xml:space="preserve"> </w:t>
      </w:r>
      <w:r w:rsidRPr="00C41E35">
        <w:t>celém</w:t>
      </w:r>
      <w:r w:rsidRPr="00C41E35">
        <w:rPr>
          <w:spacing w:val="24"/>
        </w:rPr>
        <w:t xml:space="preserve"> </w:t>
      </w:r>
      <w:r w:rsidRPr="00C41E35">
        <w:t>objektu</w:t>
      </w:r>
      <w:r w:rsidRPr="00C41E35">
        <w:rPr>
          <w:spacing w:val="23"/>
        </w:rPr>
        <w:t xml:space="preserve"> </w:t>
      </w:r>
      <w:r w:rsidRPr="00C41E35">
        <w:rPr>
          <w:spacing w:val="-1"/>
        </w:rPr>
        <w:t>bude</w:t>
      </w:r>
      <w:r w:rsidRPr="00C41E35">
        <w:rPr>
          <w:spacing w:val="24"/>
        </w:rPr>
        <w:t xml:space="preserve"> </w:t>
      </w:r>
      <w:r w:rsidRPr="00C41E35">
        <w:t>sejmuta</w:t>
      </w:r>
      <w:r w:rsidRPr="00C41E35">
        <w:rPr>
          <w:spacing w:val="26"/>
        </w:rPr>
        <w:t xml:space="preserve"> </w:t>
      </w:r>
      <w:r w:rsidRPr="00C41E35">
        <w:t>střešní</w:t>
      </w:r>
      <w:r w:rsidRPr="00C41E35">
        <w:rPr>
          <w:spacing w:val="25"/>
        </w:rPr>
        <w:t xml:space="preserve"> </w:t>
      </w:r>
      <w:r w:rsidRPr="00C41E35">
        <w:t>krytina</w:t>
      </w:r>
      <w:r w:rsidR="001B6E35" w:rsidRPr="00C41E35">
        <w:t xml:space="preserve">. </w:t>
      </w:r>
      <w:r w:rsidRPr="00C41E35">
        <w:rPr>
          <w:spacing w:val="-1"/>
        </w:rPr>
        <w:t>Po</w:t>
      </w:r>
      <w:r w:rsidRPr="00C41E35">
        <w:rPr>
          <w:spacing w:val="30"/>
        </w:rPr>
        <w:t xml:space="preserve"> </w:t>
      </w:r>
      <w:r w:rsidR="00C41E35">
        <w:rPr>
          <w:spacing w:val="-1"/>
        </w:rPr>
        <w:t>výměně střešních světlíků</w:t>
      </w:r>
      <w:r w:rsidRPr="00C41E35">
        <w:rPr>
          <w:spacing w:val="-5"/>
        </w:rPr>
        <w:t xml:space="preserve"> </w:t>
      </w:r>
      <w:r w:rsidRPr="00C41E35">
        <w:rPr>
          <w:spacing w:val="-1"/>
        </w:rPr>
        <w:t>bude</w:t>
      </w:r>
      <w:r w:rsidRPr="00C41E35">
        <w:rPr>
          <w:spacing w:val="-6"/>
        </w:rPr>
        <w:t xml:space="preserve"> </w:t>
      </w:r>
      <w:r w:rsidRPr="00C41E35">
        <w:t>provedeno</w:t>
      </w:r>
      <w:r w:rsidRPr="00C41E35">
        <w:rPr>
          <w:spacing w:val="-8"/>
        </w:rPr>
        <w:t xml:space="preserve"> </w:t>
      </w:r>
      <w:r w:rsidRPr="00C41E35">
        <w:t>zateplení</w:t>
      </w:r>
      <w:r w:rsidRPr="00C41E35">
        <w:rPr>
          <w:spacing w:val="-6"/>
        </w:rPr>
        <w:t xml:space="preserve"> </w:t>
      </w:r>
      <w:r w:rsidRPr="00C41E35">
        <w:t>střešního</w:t>
      </w:r>
      <w:r w:rsidRPr="00C41E35">
        <w:rPr>
          <w:spacing w:val="-8"/>
        </w:rPr>
        <w:t xml:space="preserve"> </w:t>
      </w:r>
      <w:r w:rsidRPr="00C41E35">
        <w:t>pláště</w:t>
      </w:r>
      <w:r w:rsidRPr="00C41E35">
        <w:rPr>
          <w:spacing w:val="-6"/>
        </w:rPr>
        <w:t xml:space="preserve"> </w:t>
      </w:r>
      <w:r w:rsidRPr="00C41E35">
        <w:rPr>
          <w:spacing w:val="-1"/>
        </w:rPr>
        <w:t>novou</w:t>
      </w:r>
      <w:r w:rsidRPr="00C41E35">
        <w:rPr>
          <w:spacing w:val="-8"/>
        </w:rPr>
        <w:t xml:space="preserve"> </w:t>
      </w:r>
      <w:r w:rsidRPr="00C41E35">
        <w:t>tepelnou</w:t>
      </w:r>
      <w:r w:rsidRPr="00C41E35">
        <w:rPr>
          <w:spacing w:val="-8"/>
        </w:rPr>
        <w:t xml:space="preserve"> </w:t>
      </w:r>
      <w:r w:rsidRPr="00C41E35">
        <w:rPr>
          <w:spacing w:val="-1"/>
        </w:rPr>
        <w:t>izolací</w:t>
      </w:r>
      <w:r w:rsidRPr="00C41E35">
        <w:rPr>
          <w:spacing w:val="-6"/>
        </w:rPr>
        <w:t xml:space="preserve"> </w:t>
      </w:r>
      <w:r w:rsidRPr="00C41E35">
        <w:t>z</w:t>
      </w:r>
      <w:r w:rsidRPr="00C41E35">
        <w:rPr>
          <w:spacing w:val="-7"/>
        </w:rPr>
        <w:t xml:space="preserve"> </w:t>
      </w:r>
      <w:r w:rsidRPr="00C41E35">
        <w:t>minerální</w:t>
      </w:r>
      <w:r w:rsidRPr="00C41E35">
        <w:rPr>
          <w:rFonts w:ascii="Times New Roman" w:hAnsi="Times New Roman" w:cs="Times New Roman"/>
          <w:spacing w:val="62"/>
          <w:w w:val="99"/>
        </w:rPr>
        <w:t xml:space="preserve"> </w:t>
      </w:r>
      <w:r w:rsidRPr="00C41E35">
        <w:t>vaty</w:t>
      </w:r>
      <w:r w:rsidRPr="00C41E35">
        <w:rPr>
          <w:spacing w:val="-1"/>
        </w:rPr>
        <w:t>.</w:t>
      </w:r>
      <w:r w:rsidRPr="00C41E35">
        <w:rPr>
          <w:spacing w:val="29"/>
        </w:rPr>
        <w:t xml:space="preserve"> </w:t>
      </w:r>
      <w:r w:rsidRPr="00C41E35">
        <w:t>Jednotlivé</w:t>
      </w:r>
      <w:r w:rsidRPr="00C41E35">
        <w:rPr>
          <w:spacing w:val="33"/>
        </w:rPr>
        <w:t xml:space="preserve"> </w:t>
      </w:r>
      <w:r w:rsidRPr="00C41E35">
        <w:rPr>
          <w:spacing w:val="-1"/>
        </w:rPr>
        <w:t>skladby</w:t>
      </w:r>
      <w:r w:rsidRPr="00C41E35">
        <w:rPr>
          <w:spacing w:val="31"/>
        </w:rPr>
        <w:t xml:space="preserve"> </w:t>
      </w:r>
      <w:r w:rsidRPr="00C41E35">
        <w:t>konstrukcí</w:t>
      </w:r>
      <w:r w:rsidRPr="00C41E35">
        <w:rPr>
          <w:spacing w:val="34"/>
        </w:rPr>
        <w:t xml:space="preserve"> </w:t>
      </w:r>
      <w:r w:rsidRPr="00C41E35">
        <w:rPr>
          <w:spacing w:val="-1"/>
        </w:rPr>
        <w:t>jsou</w:t>
      </w:r>
      <w:r w:rsidRPr="00C41E35">
        <w:rPr>
          <w:spacing w:val="31"/>
        </w:rPr>
        <w:t xml:space="preserve"> </w:t>
      </w:r>
      <w:r w:rsidRPr="00C41E35">
        <w:t>patrny</w:t>
      </w:r>
      <w:r w:rsidRPr="00C41E35">
        <w:rPr>
          <w:spacing w:val="32"/>
        </w:rPr>
        <w:t xml:space="preserve"> </w:t>
      </w:r>
      <w:r w:rsidRPr="00C41E35">
        <w:rPr>
          <w:spacing w:val="-1"/>
        </w:rPr>
        <w:t>ze</w:t>
      </w:r>
      <w:r w:rsidRPr="00C41E35">
        <w:rPr>
          <w:spacing w:val="32"/>
        </w:rPr>
        <w:t xml:space="preserve"> </w:t>
      </w:r>
      <w:r w:rsidRPr="00C41E35">
        <w:rPr>
          <w:spacing w:val="-1"/>
        </w:rPr>
        <w:t>Skladeb</w:t>
      </w:r>
      <w:r w:rsidRPr="00C41E35">
        <w:rPr>
          <w:spacing w:val="31"/>
        </w:rPr>
        <w:t xml:space="preserve"> </w:t>
      </w:r>
      <w:r w:rsidRPr="00C41E35">
        <w:t>stavebních</w:t>
      </w:r>
      <w:r w:rsidRPr="00C41E35">
        <w:rPr>
          <w:rFonts w:ascii="Times New Roman" w:hAnsi="Times New Roman" w:cs="Times New Roman"/>
          <w:spacing w:val="72"/>
          <w:w w:val="99"/>
        </w:rPr>
        <w:t xml:space="preserve"> </w:t>
      </w:r>
      <w:r w:rsidRPr="00C41E35">
        <w:t>konstrukcí</w:t>
      </w:r>
      <w:r w:rsidRPr="00C41E35">
        <w:rPr>
          <w:spacing w:val="-12"/>
        </w:rPr>
        <w:t xml:space="preserve"> </w:t>
      </w:r>
      <w:r w:rsidRPr="00C41E35">
        <w:t>a</w:t>
      </w:r>
      <w:r w:rsidRPr="00C41E35">
        <w:rPr>
          <w:spacing w:val="-11"/>
        </w:rPr>
        <w:t xml:space="preserve"> </w:t>
      </w:r>
      <w:r w:rsidRPr="00C41E35">
        <w:rPr>
          <w:spacing w:val="-1"/>
        </w:rPr>
        <w:t>výkresové</w:t>
      </w:r>
      <w:r w:rsidRPr="00C41E35">
        <w:rPr>
          <w:spacing w:val="-12"/>
        </w:rPr>
        <w:t xml:space="preserve"> </w:t>
      </w:r>
      <w:r w:rsidRPr="00C41E35">
        <w:t>dokumentace.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rPr>
          <w:b w:val="0"/>
          <w:bCs w:val="0"/>
        </w:rPr>
      </w:pPr>
      <w:bookmarkStart w:id="21" w:name="_Toc455148574"/>
      <w:r>
        <w:rPr>
          <w:spacing w:val="-1"/>
        </w:rPr>
        <w:t>mechanická</w:t>
      </w:r>
      <w:r>
        <w:rPr>
          <w:spacing w:val="-11"/>
        </w:rPr>
        <w:t xml:space="preserve"> </w:t>
      </w:r>
      <w:r>
        <w:rPr>
          <w:spacing w:val="-1"/>
        </w:rPr>
        <w:t>odolnost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stabilita</w:t>
      </w:r>
      <w:bookmarkEnd w:id="21"/>
    </w:p>
    <w:p w:rsidR="001B081B" w:rsidRDefault="001B081B">
      <w:pPr>
        <w:pStyle w:val="Zkladntext"/>
        <w:kinsoku w:val="0"/>
        <w:overflowPunct w:val="0"/>
        <w:spacing w:before="11"/>
        <w:ind w:left="0"/>
        <w:rPr>
          <w:b/>
          <w:bCs/>
        </w:rPr>
      </w:pPr>
    </w:p>
    <w:p w:rsidR="001B081B" w:rsidRDefault="001B081B" w:rsidP="008D332A">
      <w:pPr>
        <w:pStyle w:val="Zkladntext"/>
        <w:kinsoku w:val="0"/>
        <w:overflowPunct w:val="0"/>
        <w:spacing w:line="274" w:lineRule="auto"/>
        <w:ind w:left="568" w:right="135" w:firstLine="280"/>
      </w:pPr>
      <w:r>
        <w:rPr>
          <w:spacing w:val="-1"/>
        </w:rPr>
        <w:t>Nosné</w:t>
      </w:r>
      <w:r>
        <w:t xml:space="preserve"> </w:t>
      </w:r>
      <w:r w:rsidR="008D332A">
        <w:t>konstrukce</w:t>
      </w:r>
      <w:r>
        <w:rPr>
          <w:spacing w:val="13"/>
        </w:rPr>
        <w:t xml:space="preserve"> </w:t>
      </w:r>
      <w:r w:rsidR="008D332A">
        <w:rPr>
          <w:spacing w:val="-1"/>
        </w:rPr>
        <w:t xml:space="preserve">v celém objektu zůstanou zachovány. </w:t>
      </w:r>
    </w:p>
    <w:p w:rsidR="001B081B" w:rsidRPr="00B60CAB" w:rsidRDefault="001B081B">
      <w:pPr>
        <w:pStyle w:val="Nadpis2"/>
        <w:numPr>
          <w:ilvl w:val="2"/>
          <w:numId w:val="2"/>
        </w:numPr>
        <w:tabs>
          <w:tab w:val="left" w:pos="1558"/>
        </w:tabs>
        <w:kinsoku w:val="0"/>
        <w:overflowPunct w:val="0"/>
        <w:spacing w:before="116"/>
        <w:rPr>
          <w:b w:val="0"/>
          <w:bCs w:val="0"/>
        </w:rPr>
      </w:pPr>
      <w:bookmarkStart w:id="22" w:name="_Toc455148575"/>
      <w:r w:rsidRPr="00B60CAB">
        <w:t>Základní</w:t>
      </w:r>
      <w:r w:rsidRPr="00B60CAB">
        <w:rPr>
          <w:spacing w:val="-13"/>
        </w:rPr>
        <w:t xml:space="preserve"> </w:t>
      </w:r>
      <w:r w:rsidRPr="00B60CAB">
        <w:rPr>
          <w:spacing w:val="-1"/>
        </w:rPr>
        <w:t>charakteristika</w:t>
      </w:r>
      <w:r w:rsidRPr="00B60CAB">
        <w:rPr>
          <w:spacing w:val="-13"/>
        </w:rPr>
        <w:t xml:space="preserve"> </w:t>
      </w:r>
      <w:r w:rsidRPr="00B60CAB">
        <w:rPr>
          <w:spacing w:val="-1"/>
        </w:rPr>
        <w:t>technických</w:t>
      </w:r>
      <w:r w:rsidRPr="00B60CAB">
        <w:rPr>
          <w:spacing w:val="-13"/>
        </w:rPr>
        <w:t xml:space="preserve"> </w:t>
      </w:r>
      <w:r w:rsidRPr="00B60CAB">
        <w:t>a</w:t>
      </w:r>
      <w:r w:rsidRPr="00B60CAB">
        <w:rPr>
          <w:spacing w:val="-13"/>
        </w:rPr>
        <w:t xml:space="preserve"> </w:t>
      </w:r>
      <w:r w:rsidRPr="00B60CAB">
        <w:rPr>
          <w:spacing w:val="-1"/>
        </w:rPr>
        <w:t>technologických</w:t>
      </w:r>
      <w:r w:rsidRPr="00B60CAB">
        <w:rPr>
          <w:spacing w:val="-13"/>
        </w:rPr>
        <w:t xml:space="preserve"> </w:t>
      </w:r>
      <w:r w:rsidRPr="00B60CAB">
        <w:rPr>
          <w:spacing w:val="-1"/>
        </w:rPr>
        <w:t>zařízení</w:t>
      </w:r>
      <w:bookmarkEnd w:id="22"/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numPr>
          <w:ilvl w:val="3"/>
          <w:numId w:val="2"/>
        </w:numPr>
        <w:tabs>
          <w:tab w:val="left" w:pos="1222"/>
        </w:tabs>
        <w:kinsoku w:val="0"/>
        <w:overflowPunct w:val="0"/>
      </w:pPr>
      <w:r>
        <w:rPr>
          <w:b/>
          <w:bCs/>
          <w:spacing w:val="-1"/>
        </w:rPr>
        <w:t>Technické</w:t>
      </w:r>
      <w:r>
        <w:rPr>
          <w:b/>
          <w:bCs/>
          <w:spacing w:val="-18"/>
        </w:rPr>
        <w:t xml:space="preserve"> </w:t>
      </w:r>
      <w:r>
        <w:rPr>
          <w:b/>
          <w:bCs/>
        </w:rPr>
        <w:t>řešení</w:t>
      </w:r>
    </w:p>
    <w:p w:rsidR="001B081B" w:rsidRDefault="001B081B">
      <w:pPr>
        <w:pStyle w:val="Zkladntext"/>
        <w:kinsoku w:val="0"/>
        <w:overflowPunct w:val="0"/>
        <w:spacing w:before="11"/>
        <w:ind w:left="0"/>
        <w:rPr>
          <w:b/>
          <w:bCs/>
        </w:rPr>
      </w:pPr>
    </w:p>
    <w:p w:rsidR="001B081B" w:rsidRDefault="001B081B">
      <w:pPr>
        <w:pStyle w:val="Zkladntext"/>
        <w:kinsoku w:val="0"/>
        <w:overflowPunct w:val="0"/>
        <w:ind w:left="806"/>
      </w:pPr>
      <w:r>
        <w:t>ZPEVNĚNÉ</w:t>
      </w:r>
      <w:r>
        <w:rPr>
          <w:spacing w:val="-18"/>
        </w:rPr>
        <w:t xml:space="preserve"> </w:t>
      </w:r>
      <w:r>
        <w:rPr>
          <w:spacing w:val="-1"/>
        </w:rPr>
        <w:t>PLOCHY</w:t>
      </w:r>
    </w:p>
    <w:p w:rsidR="001B081B" w:rsidRDefault="001B081B" w:rsidP="00794BF1">
      <w:pPr>
        <w:pStyle w:val="Zkladntext"/>
        <w:kinsoku w:val="0"/>
        <w:overflowPunct w:val="0"/>
        <w:spacing w:before="117" w:line="274" w:lineRule="auto"/>
        <w:ind w:left="566" w:right="139" w:firstLine="240"/>
        <w:jc w:val="both"/>
      </w:pPr>
      <w:r>
        <w:t>V</w:t>
      </w:r>
      <w:r>
        <w:rPr>
          <w:spacing w:val="37"/>
        </w:rPr>
        <w:t xml:space="preserve"> </w:t>
      </w:r>
      <w:r>
        <w:t>rámci</w:t>
      </w:r>
      <w:r>
        <w:rPr>
          <w:spacing w:val="38"/>
        </w:rPr>
        <w:t xml:space="preserve"> </w:t>
      </w:r>
      <w:r>
        <w:rPr>
          <w:spacing w:val="1"/>
        </w:rPr>
        <w:t>této</w:t>
      </w:r>
      <w:r>
        <w:rPr>
          <w:spacing w:val="35"/>
        </w:rPr>
        <w:t xml:space="preserve"> </w:t>
      </w:r>
      <w:r>
        <w:t>akce</w:t>
      </w:r>
      <w:r>
        <w:rPr>
          <w:spacing w:val="36"/>
        </w:rPr>
        <w:t xml:space="preserve"> </w:t>
      </w:r>
      <w:r>
        <w:rPr>
          <w:spacing w:val="-1"/>
        </w:rPr>
        <w:t>bude</w:t>
      </w:r>
      <w:r>
        <w:rPr>
          <w:spacing w:val="34"/>
        </w:rPr>
        <w:t xml:space="preserve"> </w:t>
      </w:r>
      <w:r>
        <w:t>provedena</w:t>
      </w:r>
      <w:r>
        <w:rPr>
          <w:spacing w:val="34"/>
        </w:rPr>
        <w:t xml:space="preserve"> </w:t>
      </w:r>
      <w:r>
        <w:rPr>
          <w:spacing w:val="-1"/>
        </w:rPr>
        <w:t>úprava</w:t>
      </w:r>
      <w:r>
        <w:rPr>
          <w:spacing w:val="35"/>
        </w:rPr>
        <w:t xml:space="preserve"> </w:t>
      </w:r>
      <w:r w:rsidR="00B60CAB">
        <w:t>přístupového chodníku zřízením rampy pro bezbariérový přístup</w:t>
      </w:r>
      <w:r>
        <w:rPr>
          <w:spacing w:val="-1"/>
        </w:rPr>
        <w:t>.</w:t>
      </w:r>
    </w:p>
    <w:p w:rsidR="001B081B" w:rsidRDefault="001B081B">
      <w:pPr>
        <w:pStyle w:val="Zkladntext"/>
        <w:kinsoku w:val="0"/>
        <w:overflowPunct w:val="0"/>
        <w:spacing w:before="82"/>
        <w:ind w:left="806"/>
      </w:pPr>
      <w:r>
        <w:rPr>
          <w:spacing w:val="-1"/>
        </w:rPr>
        <w:t>PŘÍPOJKA</w:t>
      </w:r>
      <w:r>
        <w:rPr>
          <w:spacing w:val="-18"/>
        </w:rPr>
        <w:t xml:space="preserve"> </w:t>
      </w:r>
      <w:r>
        <w:rPr>
          <w:spacing w:val="-1"/>
        </w:rPr>
        <w:t>PLYNU</w:t>
      </w:r>
      <w:r>
        <w:rPr>
          <w:spacing w:val="-14"/>
        </w:rPr>
        <w:t xml:space="preserve"> </w:t>
      </w:r>
      <w:r>
        <w:rPr>
          <w:spacing w:val="-1"/>
        </w:rPr>
        <w:t>/PLYNOVÁ</w:t>
      </w:r>
      <w:r>
        <w:rPr>
          <w:spacing w:val="-18"/>
        </w:rPr>
        <w:t xml:space="preserve"> </w:t>
      </w:r>
      <w:r>
        <w:rPr>
          <w:spacing w:val="-2"/>
        </w:rPr>
        <w:t>KOTELNA/</w:t>
      </w:r>
    </w:p>
    <w:p w:rsidR="001B081B" w:rsidRDefault="001B081B">
      <w:pPr>
        <w:pStyle w:val="Zkladntext"/>
        <w:kinsoku w:val="0"/>
        <w:overflowPunct w:val="0"/>
        <w:spacing w:before="117" w:line="274" w:lineRule="auto"/>
        <w:ind w:left="566" w:right="140" w:firstLine="240"/>
        <w:jc w:val="both"/>
      </w:pPr>
      <w:r>
        <w:t>Stávající</w:t>
      </w:r>
      <w:r>
        <w:rPr>
          <w:spacing w:val="1"/>
        </w:rPr>
        <w:t xml:space="preserve"> </w:t>
      </w:r>
      <w:r>
        <w:rPr>
          <w:spacing w:val="-1"/>
        </w:rPr>
        <w:t>přípojka</w:t>
      </w:r>
      <w:r>
        <w:rPr>
          <w:spacing w:val="2"/>
        </w:rPr>
        <w:t xml:space="preserve"> </w:t>
      </w:r>
      <w:r>
        <w:rPr>
          <w:spacing w:val="-1"/>
        </w:rPr>
        <w:t xml:space="preserve">plynu bude </w:t>
      </w:r>
      <w:r w:rsidR="00B60CAB">
        <w:t>zachována.</w:t>
      </w:r>
    </w:p>
    <w:p w:rsidR="001B081B" w:rsidRDefault="001B081B">
      <w:pPr>
        <w:pStyle w:val="Zkladntext"/>
        <w:kinsoku w:val="0"/>
        <w:overflowPunct w:val="0"/>
        <w:spacing w:before="82"/>
        <w:ind w:left="806"/>
      </w:pPr>
      <w:r>
        <w:rPr>
          <w:spacing w:val="-1"/>
        </w:rPr>
        <w:t>PŘÍPOJKA</w:t>
      </w:r>
      <w:r>
        <w:rPr>
          <w:spacing w:val="-17"/>
        </w:rPr>
        <w:t xml:space="preserve"> </w:t>
      </w:r>
      <w:r>
        <w:t>VODY</w:t>
      </w:r>
      <w:r>
        <w:rPr>
          <w:spacing w:val="-9"/>
        </w:rPr>
        <w:t xml:space="preserve"> </w:t>
      </w:r>
      <w:r>
        <w:rPr>
          <w:spacing w:val="-1"/>
        </w:rPr>
        <w:t>/ROZVODY</w:t>
      </w:r>
      <w:r>
        <w:rPr>
          <w:spacing w:val="-10"/>
        </w:rPr>
        <w:t xml:space="preserve"> </w:t>
      </w:r>
      <w:r>
        <w:t>VODY/</w:t>
      </w:r>
    </w:p>
    <w:p w:rsidR="001B081B" w:rsidRDefault="001B081B">
      <w:pPr>
        <w:pStyle w:val="Zkladntext"/>
        <w:kinsoku w:val="0"/>
        <w:overflowPunct w:val="0"/>
        <w:spacing w:before="117" w:line="274" w:lineRule="auto"/>
        <w:ind w:left="566" w:right="138" w:firstLine="240"/>
        <w:jc w:val="both"/>
      </w:pPr>
      <w:r>
        <w:t>Stávající</w:t>
      </w:r>
      <w:r>
        <w:rPr>
          <w:spacing w:val="13"/>
        </w:rPr>
        <w:t xml:space="preserve"> </w:t>
      </w:r>
      <w:r>
        <w:rPr>
          <w:spacing w:val="-1"/>
        </w:rPr>
        <w:t>vodovodní</w:t>
      </w:r>
      <w:r>
        <w:rPr>
          <w:spacing w:val="13"/>
        </w:rPr>
        <w:t xml:space="preserve"> </w:t>
      </w:r>
      <w:r>
        <w:rPr>
          <w:spacing w:val="-1"/>
        </w:rPr>
        <w:t>přípojka</w:t>
      </w:r>
      <w:r>
        <w:rPr>
          <w:spacing w:val="13"/>
        </w:rPr>
        <w:t xml:space="preserve"> </w:t>
      </w:r>
      <w:r w:rsidR="004D3DCC">
        <w:rPr>
          <w:spacing w:val="-1"/>
        </w:rPr>
        <w:t>vody bude zachována.</w:t>
      </w:r>
    </w:p>
    <w:p w:rsidR="001B081B" w:rsidRDefault="001B081B">
      <w:pPr>
        <w:pStyle w:val="Zkladntext"/>
        <w:kinsoku w:val="0"/>
        <w:overflowPunct w:val="0"/>
        <w:spacing w:before="82"/>
        <w:ind w:left="806"/>
      </w:pPr>
      <w:r w:rsidRPr="000F1464">
        <w:t>SPLAŠKOVÁ KANALIZACE</w:t>
      </w:r>
    </w:p>
    <w:p w:rsidR="001B081B" w:rsidRPr="000F1464" w:rsidRDefault="000F1464" w:rsidP="000F1464">
      <w:pPr>
        <w:pStyle w:val="Zkladntext"/>
        <w:kinsoku w:val="0"/>
        <w:overflowPunct w:val="0"/>
        <w:spacing w:before="117" w:line="274" w:lineRule="auto"/>
        <w:ind w:left="566" w:right="141" w:firstLine="237"/>
        <w:jc w:val="both"/>
        <w:rPr>
          <w:spacing w:val="-1"/>
        </w:rPr>
      </w:pPr>
      <w:r>
        <w:rPr>
          <w:spacing w:val="-1"/>
        </w:rPr>
        <w:t xml:space="preserve">Splašková kanalizace </w:t>
      </w:r>
      <w:r w:rsidR="004D3DCC">
        <w:rPr>
          <w:spacing w:val="-1"/>
        </w:rPr>
        <w:t>zůstává stávající.</w:t>
      </w:r>
    </w:p>
    <w:p w:rsidR="000F1464" w:rsidRDefault="000F1464" w:rsidP="000F1464">
      <w:pPr>
        <w:pStyle w:val="Zkladntext"/>
        <w:kinsoku w:val="0"/>
        <w:overflowPunct w:val="0"/>
        <w:spacing w:before="82"/>
        <w:ind w:left="806"/>
      </w:pPr>
    </w:p>
    <w:p w:rsidR="000F1464" w:rsidRDefault="000F1464" w:rsidP="000F1464">
      <w:pPr>
        <w:pStyle w:val="Zkladntext"/>
        <w:kinsoku w:val="0"/>
        <w:overflowPunct w:val="0"/>
        <w:spacing w:before="82"/>
        <w:ind w:left="0"/>
      </w:pPr>
    </w:p>
    <w:p w:rsidR="000F1464" w:rsidRPr="000F1464" w:rsidRDefault="001B081B" w:rsidP="000F1464">
      <w:pPr>
        <w:pStyle w:val="Zkladntext"/>
        <w:kinsoku w:val="0"/>
        <w:overflowPunct w:val="0"/>
        <w:spacing w:before="82"/>
        <w:ind w:left="806"/>
        <w:rPr>
          <w:spacing w:val="-1"/>
        </w:rPr>
      </w:pPr>
      <w:r w:rsidRPr="000F1464">
        <w:rPr>
          <w:spacing w:val="-1"/>
        </w:rPr>
        <w:t xml:space="preserve">DEŠŤOVÁ KANALIZACE </w:t>
      </w:r>
    </w:p>
    <w:p w:rsidR="001B081B" w:rsidRPr="000F1464" w:rsidRDefault="004D3DCC" w:rsidP="000F1464">
      <w:pPr>
        <w:pStyle w:val="Zkladntext"/>
        <w:kinsoku w:val="0"/>
        <w:overflowPunct w:val="0"/>
        <w:spacing w:before="117" w:line="274" w:lineRule="auto"/>
        <w:ind w:left="566" w:right="141" w:firstLine="237"/>
        <w:jc w:val="both"/>
        <w:rPr>
          <w:spacing w:val="-1"/>
        </w:rPr>
      </w:pPr>
      <w:r>
        <w:rPr>
          <w:spacing w:val="-1"/>
        </w:rPr>
        <w:t>Dešťová kanalizace zůstává stávající</w:t>
      </w:r>
    </w:p>
    <w:p w:rsidR="001B081B" w:rsidRDefault="001B081B">
      <w:pPr>
        <w:pStyle w:val="Zkladntext"/>
        <w:kinsoku w:val="0"/>
        <w:overflowPunct w:val="0"/>
        <w:spacing w:before="82"/>
        <w:ind w:left="806"/>
      </w:pPr>
      <w:r>
        <w:rPr>
          <w:spacing w:val="-1"/>
        </w:rPr>
        <w:t>SILNOPROUDÁ</w:t>
      </w:r>
      <w:r>
        <w:rPr>
          <w:spacing w:val="-38"/>
        </w:rPr>
        <w:t xml:space="preserve"> </w:t>
      </w:r>
      <w:r>
        <w:rPr>
          <w:spacing w:val="-1"/>
        </w:rPr>
        <w:t>ELETKROTECHNIKA</w:t>
      </w:r>
    </w:p>
    <w:p w:rsidR="001B081B" w:rsidRPr="00985681" w:rsidRDefault="00985681" w:rsidP="00985681">
      <w:pPr>
        <w:pStyle w:val="Zkladntext"/>
        <w:kinsoku w:val="0"/>
        <w:overflowPunct w:val="0"/>
        <w:spacing w:before="117" w:line="274" w:lineRule="auto"/>
        <w:ind w:left="566" w:right="141" w:firstLine="237"/>
        <w:jc w:val="both"/>
        <w:rPr>
          <w:spacing w:val="-1"/>
        </w:rPr>
      </w:pPr>
      <w:r>
        <w:rPr>
          <w:spacing w:val="-1"/>
        </w:rPr>
        <w:t xml:space="preserve">Silnoproudé instalace </w:t>
      </w:r>
      <w:r w:rsidR="004D3DCC">
        <w:rPr>
          <w:spacing w:val="-1"/>
        </w:rPr>
        <w:t>zůstávají stávající</w:t>
      </w:r>
      <w:r>
        <w:rPr>
          <w:spacing w:val="-1"/>
        </w:rPr>
        <w:t>.</w:t>
      </w:r>
    </w:p>
    <w:p w:rsidR="00985681" w:rsidRDefault="001B081B">
      <w:pPr>
        <w:pStyle w:val="Zkladntext"/>
        <w:kinsoku w:val="0"/>
        <w:overflowPunct w:val="0"/>
        <w:spacing w:before="82" w:line="354" w:lineRule="auto"/>
        <w:ind w:left="804" w:right="925"/>
        <w:rPr>
          <w:rFonts w:ascii="Times New Roman" w:hAnsi="Times New Roman" w:cs="Times New Roman"/>
          <w:spacing w:val="46"/>
          <w:w w:val="99"/>
        </w:rPr>
      </w:pPr>
      <w:r>
        <w:t>Osvětlení</w:t>
      </w:r>
      <w:r>
        <w:rPr>
          <w:spacing w:val="-8"/>
        </w:rPr>
        <w:t xml:space="preserve"> </w:t>
      </w:r>
      <w:r>
        <w:t>vnějších</w:t>
      </w:r>
      <w:r>
        <w:rPr>
          <w:spacing w:val="-7"/>
        </w:rPr>
        <w:t xml:space="preserve"> </w:t>
      </w:r>
      <w:r>
        <w:t>stávajících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spacing w:val="-1"/>
        </w:rPr>
        <w:t>upravovaných</w:t>
      </w:r>
      <w:r>
        <w:rPr>
          <w:spacing w:val="-7"/>
        </w:rPr>
        <w:t xml:space="preserve"> </w:t>
      </w:r>
      <w:r>
        <w:rPr>
          <w:spacing w:val="-1"/>
        </w:rPr>
        <w:t>ploch</w:t>
      </w:r>
      <w:r>
        <w:rPr>
          <w:spacing w:val="-8"/>
        </w:rPr>
        <w:t xml:space="preserve"> </w:t>
      </w:r>
      <w:r>
        <w:t>bez</w:t>
      </w:r>
      <w:r>
        <w:rPr>
          <w:spacing w:val="-9"/>
        </w:rPr>
        <w:t xml:space="preserve"> </w:t>
      </w:r>
      <w:r>
        <w:rPr>
          <w:spacing w:val="-1"/>
        </w:rPr>
        <w:t>úprav</w:t>
      </w:r>
      <w:r>
        <w:t>.</w:t>
      </w:r>
      <w:r>
        <w:rPr>
          <w:rFonts w:ascii="Times New Roman" w:hAnsi="Times New Roman" w:cs="Times New Roman"/>
          <w:spacing w:val="46"/>
          <w:w w:val="99"/>
        </w:rPr>
        <w:t xml:space="preserve"> </w:t>
      </w:r>
    </w:p>
    <w:p w:rsidR="00985681" w:rsidRDefault="001B081B">
      <w:pPr>
        <w:pStyle w:val="Zkladntext"/>
        <w:kinsoku w:val="0"/>
        <w:overflowPunct w:val="0"/>
        <w:spacing w:before="82" w:line="354" w:lineRule="auto"/>
        <w:ind w:left="804" w:right="925"/>
        <w:rPr>
          <w:rFonts w:ascii="Times New Roman" w:hAnsi="Times New Roman" w:cs="Times New Roman"/>
          <w:spacing w:val="29"/>
          <w:w w:val="99"/>
        </w:rPr>
      </w:pPr>
      <w:r w:rsidRPr="00850024">
        <w:rPr>
          <w:spacing w:val="-2"/>
        </w:rPr>
        <w:t>OCHRANA</w:t>
      </w:r>
      <w:r w:rsidRPr="00850024">
        <w:rPr>
          <w:spacing w:val="-13"/>
        </w:rPr>
        <w:t xml:space="preserve"> </w:t>
      </w:r>
      <w:r w:rsidRPr="00850024">
        <w:t>před</w:t>
      </w:r>
      <w:r w:rsidRPr="00850024">
        <w:rPr>
          <w:spacing w:val="-8"/>
        </w:rPr>
        <w:t xml:space="preserve"> </w:t>
      </w:r>
      <w:r w:rsidRPr="00850024">
        <w:t>BLESKEM</w:t>
      </w:r>
      <w:r w:rsidRPr="00850024">
        <w:rPr>
          <w:spacing w:val="-6"/>
        </w:rPr>
        <w:t xml:space="preserve"> </w:t>
      </w:r>
      <w:r w:rsidRPr="00850024">
        <w:t>a</w:t>
      </w:r>
      <w:r w:rsidRPr="00850024">
        <w:rPr>
          <w:spacing w:val="-7"/>
        </w:rPr>
        <w:t xml:space="preserve"> </w:t>
      </w:r>
      <w:r w:rsidRPr="00850024">
        <w:t>přepěťová</w:t>
      </w:r>
      <w:r w:rsidRPr="00850024">
        <w:rPr>
          <w:spacing w:val="-7"/>
        </w:rPr>
        <w:t xml:space="preserve"> </w:t>
      </w:r>
      <w:r w:rsidRPr="00850024">
        <w:t>ochrana</w:t>
      </w:r>
      <w:r w:rsidRPr="00850024">
        <w:rPr>
          <w:spacing w:val="-7"/>
        </w:rPr>
        <w:t xml:space="preserve"> </w:t>
      </w:r>
      <w:r w:rsidRPr="00850024">
        <w:rPr>
          <w:spacing w:val="-2"/>
        </w:rPr>
        <w:t>(PO):-</w:t>
      </w:r>
      <w:r w:rsidRPr="00850024">
        <w:rPr>
          <w:spacing w:val="-7"/>
        </w:rPr>
        <w:t xml:space="preserve"> </w:t>
      </w:r>
      <w:r w:rsidRPr="00850024">
        <w:t>Jímací</w:t>
      </w:r>
      <w:r w:rsidRPr="00850024">
        <w:rPr>
          <w:spacing w:val="-6"/>
        </w:rPr>
        <w:t xml:space="preserve"> </w:t>
      </w:r>
      <w:r w:rsidRPr="00850024">
        <w:t>vedení</w:t>
      </w:r>
      <w:r w:rsidRPr="00850024">
        <w:rPr>
          <w:spacing w:val="-7"/>
        </w:rPr>
        <w:t xml:space="preserve"> </w:t>
      </w:r>
      <w:r w:rsidRPr="00850024">
        <w:rPr>
          <w:spacing w:val="-2"/>
        </w:rPr>
        <w:t>(ČSN</w:t>
      </w:r>
      <w:r w:rsidRPr="00850024">
        <w:rPr>
          <w:spacing w:val="-9"/>
        </w:rPr>
        <w:t xml:space="preserve"> </w:t>
      </w:r>
      <w:r w:rsidRPr="00850024">
        <w:t>341390</w:t>
      </w:r>
      <w:r w:rsidRPr="00850024">
        <w:rPr>
          <w:rFonts w:ascii="Times New Roman" w:hAnsi="Times New Roman" w:cs="Times New Roman"/>
          <w:spacing w:val="29"/>
          <w:w w:val="99"/>
        </w:rPr>
        <w:t xml:space="preserve"> </w:t>
      </w:r>
      <w:r w:rsidRPr="00850024">
        <w:t>a</w:t>
      </w:r>
      <w:r w:rsidRPr="00850024">
        <w:rPr>
          <w:spacing w:val="-7"/>
        </w:rPr>
        <w:t xml:space="preserve"> </w:t>
      </w:r>
      <w:r w:rsidRPr="00850024">
        <w:t>EN</w:t>
      </w:r>
      <w:r w:rsidRPr="00850024">
        <w:rPr>
          <w:spacing w:val="-8"/>
        </w:rPr>
        <w:t xml:space="preserve"> </w:t>
      </w:r>
      <w:r w:rsidRPr="00850024">
        <w:t>62305,</w:t>
      </w:r>
      <w:r w:rsidRPr="00850024">
        <w:rPr>
          <w:spacing w:val="-9"/>
        </w:rPr>
        <w:t xml:space="preserve"> </w:t>
      </w:r>
      <w:r w:rsidRPr="00850024">
        <w:t>332000-5-54</w:t>
      </w:r>
      <w:r w:rsidRPr="00850024">
        <w:rPr>
          <w:spacing w:val="-1"/>
        </w:rPr>
        <w:t>.</w:t>
      </w:r>
      <w:r>
        <w:rPr>
          <w:rFonts w:ascii="Times New Roman" w:hAnsi="Times New Roman" w:cs="Times New Roman"/>
          <w:spacing w:val="29"/>
          <w:w w:val="99"/>
        </w:rPr>
        <w:t xml:space="preserve"> </w:t>
      </w:r>
    </w:p>
    <w:p w:rsidR="001B081B" w:rsidRDefault="00985681">
      <w:pPr>
        <w:pStyle w:val="Zkladntext"/>
        <w:kinsoku w:val="0"/>
        <w:overflowPunct w:val="0"/>
        <w:spacing w:before="117" w:line="274" w:lineRule="auto"/>
        <w:ind w:left="566" w:right="135" w:firstLine="237"/>
        <w:rPr>
          <w:spacing w:val="-1"/>
        </w:rPr>
      </w:pPr>
      <w:r w:rsidRPr="00850024">
        <w:rPr>
          <w:spacing w:val="-1"/>
        </w:rPr>
        <w:t>Slaboproudá el.</w:t>
      </w:r>
    </w:p>
    <w:p w:rsidR="00985681" w:rsidRPr="00C53B82" w:rsidRDefault="00C53B82">
      <w:pPr>
        <w:pStyle w:val="Zkladntext"/>
        <w:kinsoku w:val="0"/>
        <w:overflowPunct w:val="0"/>
        <w:spacing w:before="117" w:line="274" w:lineRule="auto"/>
        <w:ind w:left="566" w:right="135" w:firstLine="237"/>
      </w:pPr>
      <w:r w:rsidRPr="00C53B82">
        <w:rPr>
          <w:spacing w:val="-1"/>
        </w:rPr>
        <w:t>Zůstává původní.</w:t>
      </w:r>
    </w:p>
    <w:p w:rsidR="001B081B" w:rsidRDefault="001B081B">
      <w:pPr>
        <w:pStyle w:val="Zkladntext"/>
        <w:kinsoku w:val="0"/>
        <w:overflowPunct w:val="0"/>
        <w:ind w:left="0"/>
      </w:pPr>
    </w:p>
    <w:p w:rsidR="001B081B" w:rsidRDefault="001B081B">
      <w:pPr>
        <w:pStyle w:val="Zkladntext"/>
        <w:kinsoku w:val="0"/>
        <w:overflowPunct w:val="0"/>
        <w:spacing w:before="3"/>
        <w:ind w:left="0"/>
        <w:rPr>
          <w:sz w:val="28"/>
          <w:szCs w:val="28"/>
        </w:rPr>
      </w:pPr>
    </w:p>
    <w:p w:rsidR="001B081B" w:rsidRDefault="001B081B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rPr>
          <w:b w:val="0"/>
          <w:bCs w:val="0"/>
        </w:rPr>
      </w:pPr>
      <w:bookmarkStart w:id="23" w:name="_Toc455148576"/>
      <w:r>
        <w:rPr>
          <w:spacing w:val="-1"/>
        </w:rPr>
        <w:t>Výčet</w:t>
      </w:r>
      <w:r>
        <w:rPr>
          <w:spacing w:val="-12"/>
        </w:rPr>
        <w:t xml:space="preserve"> </w:t>
      </w:r>
      <w:r>
        <w:rPr>
          <w:spacing w:val="-1"/>
        </w:rPr>
        <w:t>technických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1"/>
        </w:rPr>
        <w:t>technologických</w:t>
      </w:r>
      <w:r>
        <w:rPr>
          <w:spacing w:val="-11"/>
        </w:rPr>
        <w:t xml:space="preserve"> </w:t>
      </w:r>
      <w:r>
        <w:rPr>
          <w:spacing w:val="-1"/>
        </w:rPr>
        <w:t>zařízení</w:t>
      </w:r>
      <w:bookmarkEnd w:id="23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ind w:left="1101"/>
      </w:pPr>
      <w:r>
        <w:rPr>
          <w:spacing w:val="-1"/>
        </w:rPr>
        <w:t>Neobsazeno.</w:t>
      </w:r>
    </w:p>
    <w:p w:rsidR="001B081B" w:rsidRDefault="001B081B">
      <w:pPr>
        <w:pStyle w:val="Nadpis2"/>
        <w:numPr>
          <w:ilvl w:val="2"/>
          <w:numId w:val="2"/>
        </w:numPr>
        <w:tabs>
          <w:tab w:val="left" w:pos="1558"/>
        </w:tabs>
        <w:kinsoku w:val="0"/>
        <w:overflowPunct w:val="0"/>
        <w:spacing w:before="150"/>
        <w:rPr>
          <w:b w:val="0"/>
          <w:bCs w:val="0"/>
        </w:rPr>
      </w:pPr>
      <w:bookmarkStart w:id="24" w:name="_Toc455148577"/>
      <w:r>
        <w:rPr>
          <w:spacing w:val="-1"/>
        </w:rPr>
        <w:t>Požárně</w:t>
      </w:r>
      <w:r>
        <w:rPr>
          <w:spacing w:val="-16"/>
        </w:rPr>
        <w:t xml:space="preserve"> </w:t>
      </w:r>
      <w:r>
        <w:rPr>
          <w:spacing w:val="-1"/>
        </w:rPr>
        <w:t>bezpečnostní</w:t>
      </w:r>
      <w:r>
        <w:rPr>
          <w:spacing w:val="-14"/>
        </w:rPr>
        <w:t xml:space="preserve"> </w:t>
      </w:r>
      <w:r>
        <w:t>řešení</w:t>
      </w:r>
      <w:bookmarkEnd w:id="24"/>
    </w:p>
    <w:p w:rsidR="001B081B" w:rsidRDefault="001B081B">
      <w:pPr>
        <w:pStyle w:val="Zkladntext"/>
        <w:kinsoku w:val="0"/>
        <w:overflowPunct w:val="0"/>
        <w:spacing w:before="10"/>
        <w:ind w:left="0"/>
        <w:rPr>
          <w:b/>
          <w:bCs/>
          <w:sz w:val="15"/>
          <w:szCs w:val="15"/>
        </w:rPr>
      </w:pPr>
    </w:p>
    <w:p w:rsidR="00A3114F" w:rsidRPr="00A3114F" w:rsidRDefault="00A3114F" w:rsidP="00A3114F">
      <w:pPr>
        <w:widowControl/>
        <w:tabs>
          <w:tab w:val="left" w:pos="709"/>
        </w:tabs>
        <w:ind w:left="709"/>
        <w:jc w:val="both"/>
        <w:rPr>
          <w:rFonts w:ascii="Century Gothic" w:hAnsi="Century Gothic" w:cs="Century Gothic"/>
          <w:sz w:val="20"/>
          <w:szCs w:val="20"/>
        </w:rPr>
      </w:pPr>
      <w:bookmarkStart w:id="25" w:name="_Toc438525724"/>
      <w:bookmarkStart w:id="26" w:name="_Toc438525923"/>
      <w:bookmarkStart w:id="27" w:name="_Toc465474850"/>
      <w:bookmarkStart w:id="28" w:name="_Toc465475042"/>
      <w:bookmarkStart w:id="29" w:name="_Toc465664172"/>
      <w:bookmarkStart w:id="30" w:name="_Toc465664227"/>
      <w:bookmarkStart w:id="31" w:name="_Toc434249127"/>
      <w:r w:rsidRPr="00A3114F">
        <w:rPr>
          <w:rFonts w:ascii="Century Gothic" w:hAnsi="Century Gothic" w:cs="Century Gothic"/>
          <w:sz w:val="20"/>
          <w:szCs w:val="20"/>
        </w:rPr>
        <w:t>Požární výška posuzovaného objetu nepřesáhne 6 m.</w:t>
      </w:r>
    </w:p>
    <w:p w:rsidR="00A3114F" w:rsidRPr="00A3114F" w:rsidRDefault="00A3114F" w:rsidP="00A3114F">
      <w:pPr>
        <w:widowControl/>
        <w:ind w:left="709" w:firstLine="708"/>
        <w:jc w:val="both"/>
        <w:rPr>
          <w:rFonts w:ascii="Century Gothic" w:hAnsi="Century Gothic" w:cs="Century Gothic"/>
          <w:sz w:val="20"/>
          <w:szCs w:val="20"/>
        </w:rPr>
      </w:pPr>
      <w:r w:rsidRPr="00A3114F">
        <w:rPr>
          <w:rFonts w:ascii="Century Gothic" w:hAnsi="Century Gothic" w:cs="Century Gothic"/>
          <w:sz w:val="20"/>
          <w:szCs w:val="20"/>
        </w:rPr>
        <w:t>V posuzovaném objektu dochází pouze k úpravě, popřípadě k výměně jednotlivých stavebních konstrukcí. Touto úpravou nedochází v jednotlivých prostorách posuzované objektu ke zvýšení požárního rizika.</w:t>
      </w:r>
    </w:p>
    <w:p w:rsidR="00A3114F" w:rsidRPr="00A3114F" w:rsidRDefault="00A3114F" w:rsidP="00A3114F">
      <w:pPr>
        <w:widowControl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A3114F">
        <w:rPr>
          <w:rFonts w:ascii="Century Gothic" w:hAnsi="Century Gothic" w:cs="Century Gothic"/>
          <w:sz w:val="20"/>
          <w:szCs w:val="20"/>
        </w:rPr>
        <w:lastRenderedPageBreak/>
        <w:t>Počet unikajících osob a osob s omezenou schopností pohybu nebo neschopných samostatného pohybu z posuzovaného objektu se nezvýší.</w:t>
      </w:r>
      <w:bookmarkStart w:id="32" w:name="_Toc473531450"/>
    </w:p>
    <w:p w:rsidR="00A3114F" w:rsidRPr="00A3114F" w:rsidRDefault="00A3114F" w:rsidP="00A3114F">
      <w:pPr>
        <w:widowControl/>
        <w:ind w:left="709" w:firstLine="709"/>
        <w:jc w:val="both"/>
        <w:rPr>
          <w:rFonts w:ascii="Century Gothic" w:hAnsi="Century Gothic" w:cs="Century Gothic"/>
          <w:sz w:val="20"/>
          <w:szCs w:val="20"/>
        </w:rPr>
      </w:pPr>
      <w:r w:rsidRPr="00A3114F">
        <w:rPr>
          <w:rFonts w:ascii="Century Gothic" w:hAnsi="Century Gothic" w:cs="Century Gothic"/>
          <w:sz w:val="20"/>
          <w:szCs w:val="20"/>
        </w:rPr>
        <w:t>V rámci stavebních úprav nedochází ke změně dispozičního uspořádání - nevzniknou místnosti o podlahové ploše větší než 100 m2.</w:t>
      </w:r>
    </w:p>
    <w:p w:rsidR="00A3114F" w:rsidRPr="00A3114F" w:rsidRDefault="00A3114F" w:rsidP="00A3114F">
      <w:pPr>
        <w:widowControl/>
        <w:ind w:left="709" w:firstLine="709"/>
        <w:jc w:val="both"/>
        <w:rPr>
          <w:rFonts w:ascii="Century Gothic" w:hAnsi="Century Gothic" w:cs="Century Gothic"/>
          <w:sz w:val="20"/>
          <w:szCs w:val="20"/>
        </w:rPr>
      </w:pPr>
      <w:r w:rsidRPr="00A3114F">
        <w:rPr>
          <w:rFonts w:ascii="Century Gothic" w:hAnsi="Century Gothic" w:cs="Century Gothic"/>
          <w:sz w:val="20"/>
          <w:szCs w:val="20"/>
        </w:rPr>
        <w:t>Rovněž nebude prováděna nová nástavba, vestavba ani přístavba stávajícího objektu.</w:t>
      </w:r>
    </w:p>
    <w:p w:rsidR="00A3114F" w:rsidRPr="00A3114F" w:rsidRDefault="00A3114F" w:rsidP="00A3114F">
      <w:pPr>
        <w:ind w:left="709" w:firstLine="720"/>
        <w:jc w:val="both"/>
        <w:rPr>
          <w:rFonts w:ascii="Century Gothic" w:hAnsi="Century Gothic" w:cs="Century Gothic"/>
          <w:sz w:val="20"/>
          <w:szCs w:val="20"/>
        </w:rPr>
      </w:pPr>
      <w:r w:rsidRPr="00A3114F">
        <w:rPr>
          <w:rFonts w:ascii="Century Gothic" w:hAnsi="Century Gothic" w:cs="Century Gothic"/>
          <w:sz w:val="20"/>
          <w:szCs w:val="20"/>
        </w:rPr>
        <w:t>Revitalizace objektu technického zázemí B3 a spojovacího krčku bude vyhodnocena ve smyslu ČSN 73 0834 jako změna stavby skupiny I.</w:t>
      </w:r>
    </w:p>
    <w:p w:rsidR="00A3114F" w:rsidRPr="00A3114F" w:rsidRDefault="00A3114F" w:rsidP="00A3114F">
      <w:pPr>
        <w:ind w:firstLine="720"/>
        <w:jc w:val="both"/>
        <w:rPr>
          <w:rFonts w:ascii="Century Gothic" w:hAnsi="Century Gothic" w:cs="Century Gothic"/>
          <w:sz w:val="20"/>
          <w:szCs w:val="20"/>
        </w:rPr>
      </w:pPr>
      <w:r w:rsidRPr="00A3114F">
        <w:rPr>
          <w:rFonts w:ascii="Century Gothic" w:hAnsi="Century Gothic" w:cs="Century Gothic"/>
          <w:sz w:val="20"/>
          <w:szCs w:val="20"/>
        </w:rPr>
        <w:br/>
      </w:r>
    </w:p>
    <w:bookmarkEnd w:id="32"/>
    <w:p w:rsidR="00A3114F" w:rsidRPr="00A3114F" w:rsidRDefault="00A3114F" w:rsidP="00A3114F">
      <w:pPr>
        <w:widowControl/>
        <w:ind w:left="709" w:firstLine="709"/>
        <w:jc w:val="both"/>
        <w:rPr>
          <w:rFonts w:ascii="Century Gothic" w:hAnsi="Century Gothic" w:cs="Century Gothic"/>
          <w:sz w:val="20"/>
          <w:szCs w:val="20"/>
        </w:rPr>
      </w:pPr>
      <w:r w:rsidRPr="00A3114F">
        <w:rPr>
          <w:rFonts w:ascii="Century Gothic" w:hAnsi="Century Gothic" w:cs="Century Gothic"/>
          <w:sz w:val="20"/>
          <w:szCs w:val="20"/>
        </w:rPr>
        <w:t>Vzhledem ke skutečnosti, že navržené opravy splňují níže uvedené požadavky, nevyžadují si tyto opravy další opatření.</w:t>
      </w:r>
    </w:p>
    <w:p w:rsidR="00A3114F" w:rsidRPr="00A3114F" w:rsidRDefault="00A3114F" w:rsidP="00A3114F">
      <w:pPr>
        <w:pStyle w:val="Seznam1"/>
        <w:widowControl/>
        <w:numPr>
          <w:ilvl w:val="0"/>
          <w:numId w:val="13"/>
        </w:numPr>
        <w:tabs>
          <w:tab w:val="clear" w:pos="360"/>
          <w:tab w:val="num" w:pos="1134"/>
        </w:tabs>
        <w:ind w:left="993" w:hanging="283"/>
        <w:rPr>
          <w:rFonts w:ascii="Century Gothic" w:eastAsiaTheme="minorEastAsia" w:hAnsi="Century Gothic" w:cs="Century Gothic"/>
          <w:color w:val="auto"/>
          <w:sz w:val="20"/>
        </w:rPr>
      </w:pPr>
      <w:r w:rsidRPr="00A3114F">
        <w:rPr>
          <w:rFonts w:ascii="Century Gothic" w:eastAsiaTheme="minorEastAsia" w:hAnsi="Century Gothic" w:cs="Century Gothic"/>
          <w:color w:val="auto"/>
          <w:sz w:val="20"/>
        </w:rPr>
        <w:t>nedochází k výměně stávajících nosných stavebních konstrukcí objektu, požární odolnost není snížena,</w:t>
      </w:r>
    </w:p>
    <w:p w:rsidR="00A3114F" w:rsidRPr="00A3114F" w:rsidRDefault="004E2BFF" w:rsidP="00A3114F">
      <w:pPr>
        <w:pStyle w:val="Seznam1"/>
        <w:widowControl/>
        <w:numPr>
          <w:ilvl w:val="0"/>
          <w:numId w:val="13"/>
        </w:numPr>
        <w:tabs>
          <w:tab w:val="clear" w:pos="360"/>
          <w:tab w:val="num" w:pos="1134"/>
        </w:tabs>
        <w:ind w:left="993" w:hanging="283"/>
        <w:rPr>
          <w:rFonts w:ascii="Century Gothic" w:eastAsiaTheme="minorEastAsia" w:hAnsi="Century Gothic" w:cs="Century Gothic"/>
          <w:color w:val="auto"/>
          <w:sz w:val="20"/>
        </w:rPr>
      </w:pPr>
      <w:r>
        <w:rPr>
          <w:rFonts w:ascii="Century Gothic" w:eastAsiaTheme="minorEastAsia" w:hAnsi="Century Gothic" w:cs="Century Gothic"/>
          <w:color w:val="auto"/>
          <w:sz w:val="20"/>
        </w:rPr>
        <w:t xml:space="preserve"> </w:t>
      </w:r>
      <w:r w:rsidR="00A3114F" w:rsidRPr="00A3114F">
        <w:rPr>
          <w:rFonts w:ascii="Century Gothic" w:eastAsiaTheme="minorEastAsia" w:hAnsi="Century Gothic" w:cs="Century Gothic"/>
          <w:color w:val="auto"/>
          <w:sz w:val="20"/>
        </w:rPr>
        <w:t xml:space="preserve">při dodatečném zateplení objektu musí nově navržená povrchová vrstva vykazovat index šíření plamene, </w:t>
      </w:r>
      <w:proofErr w:type="spellStart"/>
      <w:r w:rsidR="00A3114F" w:rsidRPr="00A3114F">
        <w:rPr>
          <w:rFonts w:ascii="Century Gothic" w:eastAsiaTheme="minorEastAsia" w:hAnsi="Century Gothic" w:cs="Century Gothic"/>
          <w:color w:val="auto"/>
          <w:sz w:val="20"/>
        </w:rPr>
        <w:t>is</w:t>
      </w:r>
      <w:proofErr w:type="spellEnd"/>
      <w:r w:rsidR="00A3114F" w:rsidRPr="00A3114F">
        <w:rPr>
          <w:rFonts w:ascii="Century Gothic" w:eastAsiaTheme="minorEastAsia" w:hAnsi="Century Gothic" w:cs="Century Gothic"/>
          <w:color w:val="auto"/>
          <w:sz w:val="20"/>
        </w:rPr>
        <w:t> = 0 mm.min-1 (podle ČSN 73 0863),</w:t>
      </w:r>
    </w:p>
    <w:p w:rsidR="00A3114F" w:rsidRPr="00A3114F" w:rsidRDefault="00A3114F" w:rsidP="00A3114F">
      <w:pPr>
        <w:pStyle w:val="Seznam1"/>
        <w:widowControl/>
        <w:numPr>
          <w:ilvl w:val="0"/>
          <w:numId w:val="13"/>
        </w:numPr>
        <w:tabs>
          <w:tab w:val="clear" w:pos="360"/>
          <w:tab w:val="num" w:pos="1134"/>
        </w:tabs>
        <w:ind w:left="993" w:hanging="283"/>
        <w:rPr>
          <w:rFonts w:ascii="Century Gothic" w:eastAsiaTheme="minorEastAsia" w:hAnsi="Century Gothic" w:cs="Century Gothic"/>
          <w:color w:val="auto"/>
          <w:sz w:val="20"/>
        </w:rPr>
      </w:pPr>
      <w:r w:rsidRPr="00A3114F">
        <w:rPr>
          <w:rFonts w:ascii="Century Gothic" w:eastAsiaTheme="minorEastAsia" w:hAnsi="Century Gothic" w:cs="Century Gothic"/>
          <w:color w:val="auto"/>
          <w:sz w:val="20"/>
        </w:rPr>
        <w:t>v souladu s ČSN 73 0810 čl. 3.1.3.4 změny Z1 musí být vnější zateplení horizontálních konstrukcí, je-li tato zateplená plocha větší než 1,0 m2, nebo jde o pás zateplené plochy podél obvodové stěny v šířce ≥ 0,3 m, ze spodní strany provedeny z výrobků třídy reakce na oheň A1 nebo A2 – vyhovuje,</w:t>
      </w:r>
    </w:p>
    <w:p w:rsidR="00A3114F" w:rsidRPr="00A3114F" w:rsidRDefault="00A3114F" w:rsidP="00A3114F">
      <w:pPr>
        <w:pStyle w:val="Seznam1"/>
        <w:widowControl/>
        <w:numPr>
          <w:ilvl w:val="0"/>
          <w:numId w:val="13"/>
        </w:numPr>
        <w:tabs>
          <w:tab w:val="clear" w:pos="360"/>
          <w:tab w:val="num" w:pos="1134"/>
        </w:tabs>
        <w:ind w:left="993" w:hanging="283"/>
        <w:rPr>
          <w:rFonts w:ascii="Century Gothic" w:eastAsiaTheme="minorEastAsia" w:hAnsi="Century Gothic" w:cs="Century Gothic"/>
          <w:color w:val="auto"/>
          <w:sz w:val="20"/>
        </w:rPr>
      </w:pPr>
      <w:r w:rsidRPr="00A3114F">
        <w:rPr>
          <w:rFonts w:ascii="Century Gothic" w:eastAsiaTheme="minorEastAsia" w:hAnsi="Century Gothic" w:cs="Century Gothic"/>
          <w:color w:val="auto"/>
          <w:sz w:val="20"/>
        </w:rPr>
        <w:t>ve smyslu ČSN 73 0802 čl. 8.4.11 a ČSN 73 0810 čl. 3.1.3 musí být vnější tepelné izolace u objektu provedeny z hmot třídy na oheň nejvýše B, přičemž výrobek tepelně izolační části může odpovídat alespoň třídě reakce na oheň E a musí být kontaktně spojený se zateplovanou stěnou – vyhovuje – zateplení je navrženo deskami z MV,</w:t>
      </w:r>
    </w:p>
    <w:p w:rsidR="00A3114F" w:rsidRPr="00A3114F" w:rsidRDefault="00A3114F" w:rsidP="00A3114F">
      <w:pPr>
        <w:pStyle w:val="Seznam1"/>
        <w:widowControl/>
        <w:numPr>
          <w:ilvl w:val="0"/>
          <w:numId w:val="13"/>
        </w:numPr>
        <w:tabs>
          <w:tab w:val="clear" w:pos="360"/>
          <w:tab w:val="num" w:pos="1134"/>
        </w:tabs>
        <w:ind w:left="993" w:hanging="283"/>
        <w:rPr>
          <w:rFonts w:ascii="Century Gothic" w:eastAsiaTheme="minorEastAsia" w:hAnsi="Century Gothic" w:cs="Century Gothic"/>
          <w:color w:val="auto"/>
          <w:sz w:val="20"/>
        </w:rPr>
      </w:pPr>
      <w:r w:rsidRPr="00A3114F">
        <w:rPr>
          <w:rFonts w:ascii="Century Gothic" w:eastAsiaTheme="minorEastAsia" w:hAnsi="Century Gothic" w:cs="Century Gothic"/>
          <w:color w:val="auto"/>
          <w:sz w:val="20"/>
        </w:rPr>
        <w:t>v rámci zateplení střechy nad posledním NP nebude prováděna výměna stropní konstrukce nad posledním užitným podlažím – vyhovuje – požární odolnost není snížena,</w:t>
      </w:r>
    </w:p>
    <w:p w:rsidR="00A3114F" w:rsidRPr="00A3114F" w:rsidRDefault="00A3114F" w:rsidP="00A3114F">
      <w:pPr>
        <w:pStyle w:val="Seznam1"/>
        <w:widowControl/>
        <w:numPr>
          <w:ilvl w:val="0"/>
          <w:numId w:val="13"/>
        </w:numPr>
        <w:tabs>
          <w:tab w:val="clear" w:pos="360"/>
          <w:tab w:val="num" w:pos="1134"/>
        </w:tabs>
        <w:ind w:left="993" w:hanging="283"/>
        <w:rPr>
          <w:rFonts w:ascii="Century Gothic" w:eastAsiaTheme="minorEastAsia" w:hAnsi="Century Gothic" w:cs="Century Gothic"/>
          <w:color w:val="auto"/>
          <w:sz w:val="20"/>
        </w:rPr>
      </w:pPr>
      <w:r w:rsidRPr="00A3114F">
        <w:rPr>
          <w:rFonts w:ascii="Century Gothic" w:eastAsiaTheme="minorEastAsia" w:hAnsi="Century Gothic" w:cs="Century Gothic"/>
          <w:color w:val="auto"/>
          <w:sz w:val="20"/>
        </w:rPr>
        <w:t>při výměně střešních světlíků</w:t>
      </w:r>
      <w:r w:rsidR="004E2BFF">
        <w:rPr>
          <w:rFonts w:ascii="Century Gothic" w:eastAsiaTheme="minorEastAsia" w:hAnsi="Century Gothic" w:cs="Century Gothic"/>
          <w:color w:val="auto"/>
          <w:sz w:val="20"/>
        </w:rPr>
        <w:t xml:space="preserve"> za </w:t>
      </w:r>
      <w:proofErr w:type="spellStart"/>
      <w:r w:rsidR="004E2BFF">
        <w:rPr>
          <w:rFonts w:ascii="Century Gothic" w:eastAsiaTheme="minorEastAsia" w:hAnsi="Century Gothic" w:cs="Century Gothic"/>
          <w:color w:val="auto"/>
          <w:sz w:val="20"/>
        </w:rPr>
        <w:t>světlovody</w:t>
      </w:r>
      <w:proofErr w:type="spellEnd"/>
      <w:r w:rsidRPr="00A3114F">
        <w:rPr>
          <w:rFonts w:ascii="Century Gothic" w:eastAsiaTheme="minorEastAsia" w:hAnsi="Century Gothic" w:cs="Century Gothic"/>
          <w:color w:val="auto"/>
          <w:sz w:val="20"/>
        </w:rPr>
        <w:t xml:space="preserve"> budou zachovány stávající rozměry </w:t>
      </w:r>
      <w:r w:rsidR="004E2BFF">
        <w:rPr>
          <w:rFonts w:ascii="Century Gothic" w:eastAsiaTheme="minorEastAsia" w:hAnsi="Century Gothic" w:cs="Century Gothic"/>
          <w:color w:val="auto"/>
          <w:sz w:val="20"/>
        </w:rPr>
        <w:t>otvorů</w:t>
      </w:r>
      <w:r w:rsidRPr="00A3114F">
        <w:rPr>
          <w:rFonts w:ascii="Century Gothic" w:eastAsiaTheme="minorEastAsia" w:hAnsi="Century Gothic" w:cs="Century Gothic"/>
          <w:color w:val="auto"/>
          <w:sz w:val="20"/>
        </w:rPr>
        <w:t xml:space="preserve"> </w:t>
      </w:r>
    </w:p>
    <w:p w:rsidR="00A3114F" w:rsidRPr="00A3114F" w:rsidRDefault="00A3114F" w:rsidP="00A3114F">
      <w:pPr>
        <w:pStyle w:val="Seznam1"/>
        <w:widowControl/>
        <w:numPr>
          <w:ilvl w:val="0"/>
          <w:numId w:val="13"/>
        </w:numPr>
        <w:tabs>
          <w:tab w:val="clear" w:pos="360"/>
          <w:tab w:val="num" w:pos="1134"/>
        </w:tabs>
        <w:ind w:left="993" w:hanging="283"/>
        <w:rPr>
          <w:rFonts w:ascii="Century Gothic" w:eastAsiaTheme="minorEastAsia" w:hAnsi="Century Gothic" w:cs="Century Gothic"/>
          <w:color w:val="auto"/>
          <w:sz w:val="20"/>
        </w:rPr>
      </w:pPr>
      <w:r w:rsidRPr="00A3114F">
        <w:rPr>
          <w:rFonts w:ascii="Century Gothic" w:eastAsiaTheme="minorEastAsia" w:hAnsi="Century Gothic" w:cs="Century Gothic"/>
          <w:color w:val="auto"/>
          <w:sz w:val="20"/>
        </w:rPr>
        <w:t>po výměně střešních světlíků</w:t>
      </w:r>
      <w:r w:rsidR="004E2BFF">
        <w:rPr>
          <w:rFonts w:ascii="Century Gothic" w:eastAsiaTheme="minorEastAsia" w:hAnsi="Century Gothic" w:cs="Century Gothic"/>
          <w:color w:val="auto"/>
          <w:sz w:val="20"/>
        </w:rPr>
        <w:t xml:space="preserve"> za </w:t>
      </w:r>
      <w:proofErr w:type="spellStart"/>
      <w:r w:rsidR="004E2BFF">
        <w:rPr>
          <w:rFonts w:ascii="Century Gothic" w:eastAsiaTheme="minorEastAsia" w:hAnsi="Century Gothic" w:cs="Century Gothic"/>
          <w:color w:val="auto"/>
          <w:sz w:val="20"/>
        </w:rPr>
        <w:t>světlovody</w:t>
      </w:r>
      <w:proofErr w:type="spellEnd"/>
      <w:r w:rsidRPr="00A3114F">
        <w:rPr>
          <w:rFonts w:ascii="Century Gothic" w:eastAsiaTheme="minorEastAsia" w:hAnsi="Century Gothic" w:cs="Century Gothic"/>
          <w:color w:val="auto"/>
          <w:sz w:val="20"/>
        </w:rPr>
        <w:t xml:space="preserve"> bude provedeno zateplení střešního pláště novou tepelnou izolací z minerální vaty - vyhovuje.</w:t>
      </w:r>
    </w:p>
    <w:p w:rsidR="00A3114F" w:rsidRPr="004E2BFF" w:rsidRDefault="00A3114F" w:rsidP="004E2BFF">
      <w:pPr>
        <w:pStyle w:val="Seznam1"/>
        <w:widowControl/>
        <w:numPr>
          <w:ilvl w:val="0"/>
          <w:numId w:val="13"/>
        </w:numPr>
        <w:tabs>
          <w:tab w:val="clear" w:pos="360"/>
          <w:tab w:val="num" w:pos="1134"/>
        </w:tabs>
        <w:ind w:left="993" w:right="-29" w:hanging="283"/>
        <w:rPr>
          <w:rFonts w:ascii="Century Gothic" w:eastAsiaTheme="minorEastAsia" w:hAnsi="Century Gothic" w:cs="Century Gothic"/>
          <w:color w:val="auto"/>
          <w:sz w:val="20"/>
        </w:rPr>
      </w:pPr>
      <w:r w:rsidRPr="00A3114F">
        <w:rPr>
          <w:rFonts w:ascii="Century Gothic" w:eastAsiaTheme="minorEastAsia" w:hAnsi="Century Gothic" w:cs="Century Gothic"/>
          <w:color w:val="auto"/>
          <w:sz w:val="20"/>
        </w:rPr>
        <w:t>na nově provedenou povrchovou úpravu stěn a stropů není použito výrobků třídy reakce na oheň E nebo F, u stropů (podhledů) navíc hmot, které při požáru (při zkoušce podle ČSN 73 0865) jako hořící odkapávají nebo odpadávají – vyhovuje,</w:t>
      </w:r>
    </w:p>
    <w:p w:rsidR="00A3114F" w:rsidRPr="00A3114F" w:rsidRDefault="00A3114F" w:rsidP="00A3114F">
      <w:pPr>
        <w:pStyle w:val="Seznam1"/>
        <w:widowControl/>
        <w:numPr>
          <w:ilvl w:val="0"/>
          <w:numId w:val="13"/>
        </w:numPr>
        <w:tabs>
          <w:tab w:val="clear" w:pos="360"/>
          <w:tab w:val="num" w:pos="1134"/>
        </w:tabs>
        <w:ind w:left="993" w:hanging="283"/>
        <w:rPr>
          <w:rFonts w:ascii="Century Gothic" w:eastAsiaTheme="minorEastAsia" w:hAnsi="Century Gothic" w:cs="Century Gothic"/>
          <w:color w:val="auto"/>
          <w:sz w:val="20"/>
        </w:rPr>
      </w:pPr>
      <w:r w:rsidRPr="00A3114F">
        <w:rPr>
          <w:rFonts w:ascii="Century Gothic" w:eastAsiaTheme="minorEastAsia" w:hAnsi="Century Gothic" w:cs="Century Gothic"/>
          <w:color w:val="auto"/>
          <w:sz w:val="20"/>
        </w:rPr>
        <w:t>nejsou navrženy nové prostupy rozvodů, instalací a elektrických rozvodů stěnami zajišťující stabilitu objektu nebo jeho části, nebo stěnami ohraničující únikové cesty a stropy,</w:t>
      </w:r>
    </w:p>
    <w:p w:rsidR="00A3114F" w:rsidRPr="00A3114F" w:rsidRDefault="00A3114F" w:rsidP="00A3114F">
      <w:pPr>
        <w:pStyle w:val="Seznam1"/>
        <w:widowControl/>
        <w:numPr>
          <w:ilvl w:val="0"/>
          <w:numId w:val="13"/>
        </w:numPr>
        <w:tabs>
          <w:tab w:val="clear" w:pos="360"/>
          <w:tab w:val="num" w:pos="1134"/>
        </w:tabs>
        <w:ind w:left="993" w:hanging="283"/>
        <w:rPr>
          <w:rFonts w:ascii="Century Gothic" w:eastAsiaTheme="minorEastAsia" w:hAnsi="Century Gothic" w:cs="Century Gothic"/>
          <w:color w:val="auto"/>
          <w:sz w:val="20"/>
        </w:rPr>
      </w:pPr>
      <w:r w:rsidRPr="00A3114F">
        <w:rPr>
          <w:rFonts w:ascii="Century Gothic" w:eastAsiaTheme="minorEastAsia" w:hAnsi="Century Gothic" w:cs="Century Gothic"/>
          <w:color w:val="auto"/>
          <w:sz w:val="20"/>
        </w:rPr>
        <w:t>v rámci zateplení objektu není navrženo nové VZT zařízení,</w:t>
      </w:r>
    </w:p>
    <w:p w:rsidR="00A3114F" w:rsidRPr="00A3114F" w:rsidRDefault="00A3114F" w:rsidP="00A3114F">
      <w:pPr>
        <w:pStyle w:val="Seznam1"/>
        <w:widowControl/>
        <w:numPr>
          <w:ilvl w:val="0"/>
          <w:numId w:val="13"/>
        </w:numPr>
        <w:tabs>
          <w:tab w:val="clear" w:pos="360"/>
          <w:tab w:val="num" w:pos="1134"/>
        </w:tabs>
        <w:ind w:left="993" w:hanging="283"/>
        <w:rPr>
          <w:rFonts w:ascii="Century Gothic" w:eastAsiaTheme="minorEastAsia" w:hAnsi="Century Gothic" w:cs="Century Gothic"/>
          <w:color w:val="auto"/>
          <w:sz w:val="20"/>
        </w:rPr>
      </w:pPr>
      <w:r w:rsidRPr="00A3114F">
        <w:rPr>
          <w:rFonts w:ascii="Century Gothic" w:eastAsiaTheme="minorEastAsia" w:hAnsi="Century Gothic" w:cs="Century Gothic"/>
          <w:color w:val="auto"/>
          <w:sz w:val="20"/>
        </w:rPr>
        <w:t>původní únikové cesty nejsou ani prodlouženy, ani není oproti původnímu stavu zhoršena jejich kvalita (např. větrání, požární odolnost a druh stavebních konstrukcí, provedení povrchových úprav, kvalita nášlapné vrstvy podlahy apod.) – vyhovuje –</w:t>
      </w:r>
      <w:r w:rsidR="004E2BFF">
        <w:rPr>
          <w:rFonts w:ascii="Century Gothic" w:eastAsiaTheme="minorEastAsia" w:hAnsi="Century Gothic" w:cs="Century Gothic"/>
          <w:color w:val="auto"/>
          <w:sz w:val="20"/>
        </w:rPr>
        <w:t xml:space="preserve"> </w:t>
      </w:r>
      <w:r w:rsidRPr="00A3114F">
        <w:rPr>
          <w:rFonts w:ascii="Century Gothic" w:eastAsiaTheme="minorEastAsia" w:hAnsi="Century Gothic" w:cs="Century Gothic"/>
          <w:color w:val="auto"/>
          <w:sz w:val="20"/>
        </w:rPr>
        <w:t>nejsou navrženy nové povrchové úpravy uvnitř objektu.</w:t>
      </w:r>
    </w:p>
    <w:p w:rsidR="00A3114F" w:rsidRPr="00A3114F" w:rsidRDefault="00A3114F" w:rsidP="00A3114F">
      <w:pPr>
        <w:pStyle w:val="Seznam1"/>
        <w:widowControl/>
        <w:numPr>
          <w:ilvl w:val="0"/>
          <w:numId w:val="13"/>
        </w:numPr>
        <w:tabs>
          <w:tab w:val="clear" w:pos="360"/>
          <w:tab w:val="num" w:pos="786"/>
          <w:tab w:val="num" w:pos="1134"/>
        </w:tabs>
        <w:ind w:left="993" w:hanging="283"/>
        <w:rPr>
          <w:rFonts w:ascii="Century Gothic" w:eastAsiaTheme="minorEastAsia" w:hAnsi="Century Gothic" w:cs="Century Gothic"/>
          <w:color w:val="auto"/>
          <w:sz w:val="20"/>
        </w:rPr>
      </w:pPr>
      <w:r w:rsidRPr="00A3114F">
        <w:rPr>
          <w:rFonts w:ascii="Century Gothic" w:eastAsiaTheme="minorEastAsia" w:hAnsi="Century Gothic" w:cs="Century Gothic"/>
          <w:color w:val="auto"/>
          <w:sz w:val="20"/>
        </w:rPr>
        <w:t>vytvoření nových požárních úseků se nevyžaduje,</w:t>
      </w:r>
    </w:p>
    <w:p w:rsidR="007460B4" w:rsidRDefault="00A3114F" w:rsidP="007460B4">
      <w:pPr>
        <w:pStyle w:val="Seznam1"/>
        <w:widowControl/>
        <w:numPr>
          <w:ilvl w:val="0"/>
          <w:numId w:val="13"/>
        </w:numPr>
        <w:tabs>
          <w:tab w:val="clear" w:pos="360"/>
          <w:tab w:val="num" w:pos="786"/>
          <w:tab w:val="num" w:pos="1134"/>
        </w:tabs>
        <w:ind w:left="993" w:hanging="283"/>
        <w:rPr>
          <w:rFonts w:ascii="Century Gothic" w:eastAsiaTheme="minorEastAsia" w:hAnsi="Century Gothic" w:cs="Century Gothic"/>
          <w:color w:val="auto"/>
          <w:sz w:val="20"/>
        </w:rPr>
      </w:pPr>
      <w:r w:rsidRPr="00A3114F">
        <w:rPr>
          <w:rFonts w:ascii="Century Gothic" w:eastAsiaTheme="minorEastAsia" w:hAnsi="Century Gothic" w:cs="Century Gothic"/>
          <w:color w:val="auto"/>
          <w:sz w:val="20"/>
        </w:rPr>
        <w:t>nedochází ke zhoršení původních parametrů zařízení umožňující protipožární zásah.</w:t>
      </w:r>
      <w:bookmarkEnd w:id="25"/>
      <w:bookmarkEnd w:id="26"/>
      <w:bookmarkEnd w:id="27"/>
      <w:bookmarkEnd w:id="28"/>
      <w:bookmarkEnd w:id="29"/>
      <w:bookmarkEnd w:id="30"/>
      <w:bookmarkEnd w:id="31"/>
    </w:p>
    <w:p w:rsidR="007460B4" w:rsidRDefault="007460B4" w:rsidP="007460B4">
      <w:pPr>
        <w:pStyle w:val="Seznam1"/>
        <w:widowControl/>
        <w:tabs>
          <w:tab w:val="num" w:pos="1134"/>
        </w:tabs>
        <w:rPr>
          <w:rFonts w:ascii="Century Gothic" w:eastAsiaTheme="minorEastAsia" w:hAnsi="Century Gothic" w:cs="Century Gothic"/>
          <w:color w:val="auto"/>
          <w:sz w:val="20"/>
        </w:rPr>
      </w:pPr>
    </w:p>
    <w:p w:rsidR="007460B4" w:rsidRDefault="007460B4" w:rsidP="007460B4">
      <w:pPr>
        <w:pStyle w:val="Seznam1"/>
        <w:widowControl/>
        <w:tabs>
          <w:tab w:val="num" w:pos="1134"/>
        </w:tabs>
        <w:rPr>
          <w:rFonts w:ascii="Century Gothic" w:eastAsiaTheme="minorEastAsia" w:hAnsi="Century Gothic" w:cs="Century Gothic"/>
          <w:color w:val="auto"/>
          <w:sz w:val="20"/>
        </w:rPr>
      </w:pPr>
      <w:r>
        <w:rPr>
          <w:rFonts w:ascii="Century Gothic" w:eastAsiaTheme="minorEastAsia" w:hAnsi="Century Gothic" w:cs="Century Gothic"/>
          <w:color w:val="auto"/>
          <w:sz w:val="20"/>
        </w:rPr>
        <w:t>-Zateplení pláště budovy bude provedeno minerální vatou kotvenou do starajících konstrukcí</w:t>
      </w:r>
    </w:p>
    <w:p w:rsidR="007460B4" w:rsidRDefault="007460B4" w:rsidP="007460B4">
      <w:pPr>
        <w:pStyle w:val="Seznam1"/>
        <w:widowControl/>
        <w:tabs>
          <w:tab w:val="num" w:pos="1134"/>
        </w:tabs>
        <w:rPr>
          <w:rFonts w:ascii="Century Gothic" w:eastAsiaTheme="minorEastAsia" w:hAnsi="Century Gothic" w:cs="Century Gothic"/>
          <w:color w:val="auto"/>
          <w:sz w:val="20"/>
        </w:rPr>
      </w:pPr>
      <w:r>
        <w:rPr>
          <w:rFonts w:ascii="Century Gothic" w:eastAsiaTheme="minorEastAsia" w:hAnsi="Century Gothic" w:cs="Century Gothic"/>
          <w:color w:val="auto"/>
          <w:sz w:val="20"/>
        </w:rPr>
        <w:t>- Meziokenní vyzdívky budou provedeny z pórobetonových tvárnic</w:t>
      </w:r>
    </w:p>
    <w:p w:rsidR="007460B4" w:rsidRDefault="007460B4" w:rsidP="007460B4">
      <w:pPr>
        <w:pStyle w:val="Seznam1"/>
        <w:widowControl/>
        <w:tabs>
          <w:tab w:val="num" w:pos="1134"/>
        </w:tabs>
        <w:rPr>
          <w:rFonts w:ascii="Century Gothic" w:eastAsiaTheme="minorEastAsia" w:hAnsi="Century Gothic" w:cs="Century Gothic"/>
          <w:color w:val="auto"/>
          <w:sz w:val="20"/>
        </w:rPr>
      </w:pPr>
      <w:r>
        <w:rPr>
          <w:rFonts w:ascii="Century Gothic" w:eastAsiaTheme="minorEastAsia" w:hAnsi="Century Gothic" w:cs="Century Gothic"/>
          <w:color w:val="auto"/>
          <w:sz w:val="20"/>
        </w:rPr>
        <w:t>- Nová stříška nad zadním vstupem bude z bezpečnostního lepeného skla</w:t>
      </w:r>
    </w:p>
    <w:p w:rsidR="007460B4" w:rsidRPr="007460B4" w:rsidRDefault="007460B4" w:rsidP="007460B4">
      <w:pPr>
        <w:pStyle w:val="Seznam1"/>
        <w:widowControl/>
        <w:tabs>
          <w:tab w:val="num" w:pos="1134"/>
        </w:tabs>
        <w:rPr>
          <w:rFonts w:ascii="Century Gothic" w:eastAsiaTheme="minorEastAsia" w:hAnsi="Century Gothic" w:cs="Century Gothic"/>
          <w:color w:val="auto"/>
          <w:sz w:val="20"/>
        </w:rPr>
      </w:pPr>
      <w:r>
        <w:rPr>
          <w:rFonts w:ascii="Century Gothic" w:eastAsiaTheme="minorEastAsia" w:hAnsi="Century Gothic" w:cs="Century Gothic"/>
          <w:color w:val="auto"/>
          <w:sz w:val="20"/>
        </w:rPr>
        <w:t xml:space="preserve">- </w:t>
      </w:r>
      <w:proofErr w:type="spellStart"/>
      <w:r>
        <w:rPr>
          <w:rFonts w:ascii="Century Gothic" w:eastAsiaTheme="minorEastAsia" w:hAnsi="Century Gothic" w:cs="Century Gothic"/>
          <w:color w:val="auto"/>
          <w:sz w:val="20"/>
        </w:rPr>
        <w:t>Světlovody</w:t>
      </w:r>
      <w:proofErr w:type="spellEnd"/>
      <w:r>
        <w:rPr>
          <w:rFonts w:ascii="Century Gothic" w:eastAsiaTheme="minorEastAsia" w:hAnsi="Century Gothic" w:cs="Century Gothic"/>
          <w:color w:val="auto"/>
          <w:sz w:val="20"/>
        </w:rPr>
        <w:t xml:space="preserve"> budou v interiérové části osazeny protipožárním sklem a </w:t>
      </w:r>
      <w:proofErr w:type="spellStart"/>
      <w:r>
        <w:rPr>
          <w:rFonts w:ascii="Century Gothic" w:eastAsiaTheme="minorEastAsia" w:hAnsi="Century Gothic" w:cs="Century Gothic"/>
          <w:color w:val="auto"/>
          <w:sz w:val="20"/>
        </w:rPr>
        <w:t>světlovod</w:t>
      </w:r>
      <w:proofErr w:type="spellEnd"/>
      <w:r>
        <w:rPr>
          <w:rFonts w:ascii="Century Gothic" w:eastAsiaTheme="minorEastAsia" w:hAnsi="Century Gothic" w:cs="Century Gothic"/>
          <w:color w:val="auto"/>
          <w:sz w:val="20"/>
        </w:rPr>
        <w:t xml:space="preserve"> bude v místě průchodu střešní konstrukcí izolován minerální vatou</w:t>
      </w:r>
    </w:p>
    <w:p w:rsidR="001B081B" w:rsidRDefault="001B081B">
      <w:pPr>
        <w:pStyle w:val="Zkladntext"/>
        <w:kinsoku w:val="0"/>
        <w:overflowPunct w:val="0"/>
        <w:ind w:left="1101"/>
      </w:pPr>
    </w:p>
    <w:p w:rsidR="001B081B" w:rsidRDefault="001B081B">
      <w:pPr>
        <w:pStyle w:val="Zkladntext"/>
        <w:kinsoku w:val="0"/>
        <w:overflowPunct w:val="0"/>
        <w:spacing w:before="6"/>
        <w:ind w:left="0"/>
        <w:rPr>
          <w:sz w:val="21"/>
          <w:szCs w:val="21"/>
        </w:rPr>
      </w:pPr>
    </w:p>
    <w:p w:rsidR="001B081B" w:rsidRDefault="001B081B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spacing w:line="352" w:lineRule="auto"/>
        <w:ind w:left="501" w:right="142" w:firstLine="0"/>
        <w:rPr>
          <w:b w:val="0"/>
          <w:bCs w:val="0"/>
        </w:rPr>
      </w:pPr>
      <w:bookmarkStart w:id="33" w:name="_Toc455148578"/>
      <w:r>
        <w:rPr>
          <w:spacing w:val="-1"/>
        </w:rPr>
        <w:t>zhodnocení</w:t>
      </w:r>
      <w:r>
        <w:rPr>
          <w:spacing w:val="8"/>
        </w:rPr>
        <w:t xml:space="preserve"> </w:t>
      </w:r>
      <w:r>
        <w:rPr>
          <w:spacing w:val="-1"/>
        </w:rPr>
        <w:t>navržených</w:t>
      </w:r>
      <w:r>
        <w:rPr>
          <w:spacing w:val="9"/>
        </w:rPr>
        <w:t xml:space="preserve"> </w:t>
      </w:r>
      <w:r>
        <w:rPr>
          <w:spacing w:val="-1"/>
        </w:rPr>
        <w:t>stavebních</w:t>
      </w:r>
      <w:r>
        <w:t xml:space="preserve"> </w:t>
      </w:r>
      <w:r>
        <w:rPr>
          <w:spacing w:val="-1"/>
        </w:rPr>
        <w:t>konstrukcí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stavebních</w:t>
      </w:r>
      <w:r>
        <w:t xml:space="preserve"> </w:t>
      </w:r>
      <w:r>
        <w:rPr>
          <w:spacing w:val="-1"/>
        </w:rPr>
        <w:t>výrobků</w:t>
      </w:r>
      <w:r>
        <w:rPr>
          <w:spacing w:val="7"/>
        </w:rPr>
        <w:t xml:space="preserve"> </w:t>
      </w:r>
      <w:r>
        <w:rPr>
          <w:spacing w:val="-1"/>
        </w:rPr>
        <w:t>včetně</w:t>
      </w:r>
      <w:r>
        <w:rPr>
          <w:rFonts w:ascii="Times New Roman" w:hAnsi="Times New Roman" w:cs="Times New Roman"/>
          <w:spacing w:val="75"/>
          <w:w w:val="99"/>
        </w:rPr>
        <w:t xml:space="preserve"> </w:t>
      </w:r>
      <w:r>
        <w:rPr>
          <w:spacing w:val="-1"/>
        </w:rPr>
        <w:t>požadavků</w:t>
      </w:r>
      <w:r>
        <w:rPr>
          <w:spacing w:val="-11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rPr>
          <w:spacing w:val="-1"/>
        </w:rPr>
        <w:t>zvýšení</w:t>
      </w:r>
      <w:r>
        <w:rPr>
          <w:spacing w:val="-11"/>
        </w:rPr>
        <w:t xml:space="preserve"> </w:t>
      </w:r>
      <w:r>
        <w:rPr>
          <w:spacing w:val="-1"/>
        </w:rPr>
        <w:t>požární</w:t>
      </w:r>
      <w:r>
        <w:rPr>
          <w:spacing w:val="-11"/>
        </w:rPr>
        <w:t xml:space="preserve"> </w:t>
      </w:r>
      <w:r>
        <w:rPr>
          <w:spacing w:val="-1"/>
        </w:rPr>
        <w:t>odolnosti</w:t>
      </w:r>
      <w:r>
        <w:rPr>
          <w:spacing w:val="-10"/>
        </w:rPr>
        <w:t xml:space="preserve"> </w:t>
      </w:r>
      <w:r>
        <w:rPr>
          <w:spacing w:val="-1"/>
        </w:rPr>
        <w:t>stavebních</w:t>
      </w:r>
      <w:r>
        <w:rPr>
          <w:spacing w:val="-11"/>
        </w:rPr>
        <w:t xml:space="preserve"> </w:t>
      </w:r>
      <w:r>
        <w:rPr>
          <w:spacing w:val="-1"/>
        </w:rPr>
        <w:t>konstrukcí</w:t>
      </w:r>
      <w:bookmarkEnd w:id="33"/>
    </w:p>
    <w:p w:rsidR="001B081B" w:rsidRPr="00C53B82" w:rsidRDefault="001B081B">
      <w:pPr>
        <w:pStyle w:val="Zkladntext"/>
        <w:kinsoku w:val="0"/>
        <w:overflowPunct w:val="0"/>
        <w:spacing w:before="10"/>
        <w:ind w:left="0"/>
        <w:rPr>
          <w:b/>
          <w:bCs/>
          <w:sz w:val="14"/>
          <w:szCs w:val="14"/>
        </w:rPr>
      </w:pPr>
    </w:p>
    <w:p w:rsidR="001B081B" w:rsidRPr="00C53B82" w:rsidRDefault="001B081B">
      <w:pPr>
        <w:pStyle w:val="Zkladntext"/>
        <w:kinsoku w:val="0"/>
        <w:overflowPunct w:val="0"/>
        <w:spacing w:line="274" w:lineRule="auto"/>
        <w:ind w:left="393" w:right="139" w:firstLine="708"/>
        <w:jc w:val="both"/>
      </w:pPr>
      <w:r w:rsidRPr="00C53B82">
        <w:rPr>
          <w:spacing w:val="-1"/>
        </w:rPr>
        <w:t xml:space="preserve">Nosnou </w:t>
      </w:r>
      <w:r w:rsidRPr="00C53B82">
        <w:t>konstrukci</w:t>
      </w:r>
      <w:r w:rsidRPr="00C53B82">
        <w:rPr>
          <w:spacing w:val="1"/>
        </w:rPr>
        <w:t xml:space="preserve"> </w:t>
      </w:r>
      <w:r w:rsidRPr="00C53B82">
        <w:t>stávajícího</w:t>
      </w:r>
      <w:r w:rsidRPr="00C53B82">
        <w:rPr>
          <w:spacing w:val="-2"/>
        </w:rPr>
        <w:t xml:space="preserve"> </w:t>
      </w:r>
      <w:r w:rsidRPr="00C53B82">
        <w:t>objektu</w:t>
      </w:r>
      <w:r w:rsidRPr="00C53B82">
        <w:rPr>
          <w:spacing w:val="-3"/>
        </w:rPr>
        <w:t xml:space="preserve"> </w:t>
      </w:r>
      <w:r w:rsidRPr="00C53B82">
        <w:t>tvoří</w:t>
      </w:r>
      <w:r w:rsidRPr="00C53B82">
        <w:rPr>
          <w:spacing w:val="-1"/>
        </w:rPr>
        <w:t xml:space="preserve"> </w:t>
      </w:r>
      <w:r w:rsidR="00C53B82" w:rsidRPr="00C53B82">
        <w:rPr>
          <w:spacing w:val="-1"/>
        </w:rPr>
        <w:t>PSK panely</w:t>
      </w:r>
      <w:r w:rsidRPr="00C53B82">
        <w:rPr>
          <w:spacing w:val="-1"/>
        </w:rPr>
        <w:t xml:space="preserve"> </w:t>
      </w:r>
      <w:r w:rsidR="00985681" w:rsidRPr="00C53B82">
        <w:t>s</w:t>
      </w:r>
      <w:r w:rsidR="00985681" w:rsidRPr="00C53B82">
        <w:rPr>
          <w:spacing w:val="-7"/>
        </w:rPr>
        <w:t> </w:t>
      </w:r>
      <w:r w:rsidRPr="00C53B82">
        <w:rPr>
          <w:spacing w:val="-1"/>
        </w:rPr>
        <w:t>povrchovou</w:t>
      </w:r>
      <w:r w:rsidR="00985681" w:rsidRPr="00C53B82">
        <w:rPr>
          <w:rFonts w:ascii="Times New Roman" w:hAnsi="Times New Roman" w:cs="Times New Roman"/>
          <w:spacing w:val="65"/>
          <w:w w:val="99"/>
        </w:rPr>
        <w:t xml:space="preserve"> </w:t>
      </w:r>
      <w:r w:rsidRPr="00C53B82">
        <w:rPr>
          <w:spacing w:val="-1"/>
        </w:rPr>
        <w:t>úpravou</w:t>
      </w:r>
      <w:r w:rsidRPr="00C53B82">
        <w:t xml:space="preserve"> z</w:t>
      </w:r>
      <w:r w:rsidRPr="00C53B82">
        <w:rPr>
          <w:spacing w:val="-7"/>
        </w:rPr>
        <w:t xml:space="preserve"> </w:t>
      </w:r>
      <w:proofErr w:type="spellStart"/>
      <w:r w:rsidRPr="00C53B82">
        <w:t>vápenocementové</w:t>
      </w:r>
      <w:proofErr w:type="spellEnd"/>
      <w:r w:rsidRPr="00C53B82">
        <w:rPr>
          <w:spacing w:val="3"/>
        </w:rPr>
        <w:t xml:space="preserve"> </w:t>
      </w:r>
      <w:r w:rsidRPr="00C53B82">
        <w:rPr>
          <w:spacing w:val="-1"/>
        </w:rPr>
        <w:t>omítky.</w:t>
      </w:r>
      <w:r w:rsidRPr="00C53B82">
        <w:t xml:space="preserve"> </w:t>
      </w:r>
      <w:r w:rsidR="00C53B82" w:rsidRPr="00C53B82">
        <w:t xml:space="preserve"> stropní konstrukce tvoří skryté průvlaky.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rPr>
          <w:b w:val="0"/>
          <w:bCs w:val="0"/>
        </w:rPr>
      </w:pPr>
      <w:bookmarkStart w:id="34" w:name="_Toc455148579"/>
      <w:r>
        <w:rPr>
          <w:spacing w:val="-1"/>
        </w:rPr>
        <w:t>zhodnocení</w:t>
      </w:r>
      <w:r>
        <w:rPr>
          <w:spacing w:val="-11"/>
        </w:rPr>
        <w:t xml:space="preserve"> </w:t>
      </w:r>
      <w:r>
        <w:rPr>
          <w:spacing w:val="-1"/>
        </w:rPr>
        <w:t>evakuace</w:t>
      </w:r>
      <w:r>
        <w:rPr>
          <w:spacing w:val="-12"/>
        </w:rPr>
        <w:t xml:space="preserve"> </w:t>
      </w:r>
      <w:r>
        <w:rPr>
          <w:spacing w:val="-1"/>
        </w:rPr>
        <w:t>osob</w:t>
      </w:r>
      <w:r>
        <w:rPr>
          <w:spacing w:val="-11"/>
        </w:rPr>
        <w:t xml:space="preserve"> </w:t>
      </w:r>
      <w:r>
        <w:rPr>
          <w:spacing w:val="-1"/>
        </w:rPr>
        <w:t>četně</w:t>
      </w:r>
      <w:r>
        <w:rPr>
          <w:spacing w:val="-12"/>
        </w:rPr>
        <w:t xml:space="preserve"> </w:t>
      </w:r>
      <w:r>
        <w:rPr>
          <w:spacing w:val="-1"/>
        </w:rPr>
        <w:t>vyhodnocení</w:t>
      </w:r>
      <w:r>
        <w:rPr>
          <w:spacing w:val="-10"/>
        </w:rPr>
        <w:t xml:space="preserve"> </w:t>
      </w:r>
      <w:r>
        <w:rPr>
          <w:spacing w:val="-1"/>
        </w:rPr>
        <w:t>únikových</w:t>
      </w:r>
      <w:r>
        <w:rPr>
          <w:spacing w:val="-11"/>
        </w:rPr>
        <w:t xml:space="preserve"> </w:t>
      </w:r>
      <w:r>
        <w:rPr>
          <w:spacing w:val="-1"/>
        </w:rPr>
        <w:t>cest</w:t>
      </w:r>
      <w:bookmarkEnd w:id="34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E564B6">
      <w:pPr>
        <w:pStyle w:val="Zkladntext"/>
        <w:kinsoku w:val="0"/>
        <w:overflowPunct w:val="0"/>
        <w:spacing w:line="274" w:lineRule="auto"/>
        <w:ind w:left="393" w:right="141" w:firstLine="708"/>
        <w:jc w:val="both"/>
      </w:pPr>
      <w:r>
        <w:rPr>
          <w:spacing w:val="-1"/>
        </w:rPr>
        <w:t xml:space="preserve">Zůstává stávající 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rPr>
          <w:b w:val="0"/>
          <w:bCs w:val="0"/>
        </w:rPr>
      </w:pPr>
      <w:bookmarkStart w:id="35" w:name="_Toc455148580"/>
      <w:r>
        <w:rPr>
          <w:spacing w:val="-1"/>
        </w:rPr>
        <w:lastRenderedPageBreak/>
        <w:t>zhodnocení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odstupových</w:t>
      </w:r>
      <w:proofErr w:type="spellEnd"/>
      <w:r>
        <w:rPr>
          <w:spacing w:val="-12"/>
        </w:rPr>
        <w:t xml:space="preserve"> </w:t>
      </w:r>
      <w:r>
        <w:rPr>
          <w:spacing w:val="-1"/>
        </w:rPr>
        <w:t>vzdáleností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1"/>
        </w:rPr>
        <w:t>vymezení</w:t>
      </w:r>
      <w:r>
        <w:rPr>
          <w:spacing w:val="-12"/>
        </w:rPr>
        <w:t xml:space="preserve"> </w:t>
      </w:r>
      <w:r>
        <w:rPr>
          <w:spacing w:val="-1"/>
        </w:rPr>
        <w:t>požárně</w:t>
      </w:r>
      <w:r>
        <w:rPr>
          <w:spacing w:val="-13"/>
        </w:rPr>
        <w:t xml:space="preserve"> </w:t>
      </w:r>
      <w:r>
        <w:rPr>
          <w:spacing w:val="-1"/>
        </w:rPr>
        <w:t>nebezpečného</w:t>
      </w:r>
      <w:r>
        <w:rPr>
          <w:spacing w:val="-13"/>
        </w:rPr>
        <w:t xml:space="preserve"> </w:t>
      </w:r>
      <w:r>
        <w:t>prostoru</w:t>
      </w:r>
      <w:bookmarkEnd w:id="35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Pr="008950F8" w:rsidRDefault="001B081B" w:rsidP="008950F8">
      <w:pPr>
        <w:pStyle w:val="Zkladntext"/>
        <w:kinsoku w:val="0"/>
        <w:overflowPunct w:val="0"/>
        <w:spacing w:line="274" w:lineRule="auto"/>
        <w:ind w:left="393" w:right="141" w:firstLine="708"/>
        <w:jc w:val="both"/>
        <w:rPr>
          <w:spacing w:val="-1"/>
        </w:rPr>
      </w:pPr>
      <w:proofErr w:type="spellStart"/>
      <w:r>
        <w:rPr>
          <w:spacing w:val="-1"/>
        </w:rPr>
        <w:t>Odstupové</w:t>
      </w:r>
      <w:proofErr w:type="spellEnd"/>
      <w:r w:rsidRPr="008950F8">
        <w:rPr>
          <w:spacing w:val="-1"/>
        </w:rPr>
        <w:t xml:space="preserve"> vzdálenosti </w:t>
      </w:r>
      <w:r>
        <w:rPr>
          <w:spacing w:val="-1"/>
        </w:rPr>
        <w:t>nebudou</w:t>
      </w:r>
      <w:r w:rsidR="008950F8">
        <w:rPr>
          <w:spacing w:val="-1"/>
        </w:rPr>
        <w:t xml:space="preserve"> změněny</w:t>
      </w:r>
      <w:r w:rsidR="008950F8" w:rsidRPr="008950F8">
        <w:rPr>
          <w:spacing w:val="-1"/>
        </w:rPr>
        <w:t>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Pr="008950F8" w:rsidRDefault="008950F8" w:rsidP="008950F8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spacing w:line="352" w:lineRule="auto"/>
        <w:ind w:left="501" w:right="142" w:firstLine="0"/>
        <w:rPr>
          <w:spacing w:val="-1"/>
        </w:rPr>
      </w:pPr>
      <w:bookmarkStart w:id="36" w:name="_Toc455148581"/>
      <w:r w:rsidRPr="008950F8">
        <w:rPr>
          <w:spacing w:val="-1"/>
        </w:rPr>
        <w:t>zajištění</w:t>
      </w:r>
      <w:r w:rsidR="001B081B" w:rsidRPr="008950F8">
        <w:rPr>
          <w:spacing w:val="-1"/>
        </w:rPr>
        <w:t xml:space="preserve"> </w:t>
      </w:r>
      <w:r w:rsidR="001B081B">
        <w:rPr>
          <w:spacing w:val="-1"/>
        </w:rPr>
        <w:t>potřebného</w:t>
      </w:r>
      <w:r w:rsidR="001B081B" w:rsidRPr="008950F8">
        <w:rPr>
          <w:spacing w:val="-1"/>
        </w:rPr>
        <w:t xml:space="preserve"> </w:t>
      </w:r>
      <w:r w:rsidR="001B081B">
        <w:rPr>
          <w:spacing w:val="-1"/>
        </w:rPr>
        <w:t>množství</w:t>
      </w:r>
      <w:r w:rsidR="001B081B" w:rsidRPr="008950F8">
        <w:rPr>
          <w:spacing w:val="-1"/>
        </w:rPr>
        <w:t xml:space="preserve"> </w:t>
      </w:r>
      <w:r w:rsidR="001B081B">
        <w:rPr>
          <w:spacing w:val="-1"/>
        </w:rPr>
        <w:t>požární</w:t>
      </w:r>
      <w:r w:rsidR="001B081B" w:rsidRPr="008950F8">
        <w:rPr>
          <w:spacing w:val="-1"/>
        </w:rPr>
        <w:t xml:space="preserve"> </w:t>
      </w:r>
      <w:r w:rsidR="001B081B">
        <w:rPr>
          <w:spacing w:val="-1"/>
        </w:rPr>
        <w:t>vody,</w:t>
      </w:r>
      <w:r w:rsidR="001B081B" w:rsidRPr="008950F8">
        <w:rPr>
          <w:spacing w:val="-1"/>
        </w:rPr>
        <w:t xml:space="preserve"> popřípadě jiného </w:t>
      </w:r>
      <w:r w:rsidR="001B081B">
        <w:rPr>
          <w:spacing w:val="-1"/>
        </w:rPr>
        <w:t>hasiva,</w:t>
      </w:r>
      <w:r w:rsidR="001B081B" w:rsidRPr="008950F8">
        <w:rPr>
          <w:spacing w:val="-1"/>
        </w:rPr>
        <w:t xml:space="preserve"> </w:t>
      </w:r>
      <w:r w:rsidR="001B081B">
        <w:rPr>
          <w:spacing w:val="-1"/>
        </w:rPr>
        <w:t>včetně</w:t>
      </w:r>
      <w:r w:rsidR="001B081B" w:rsidRPr="008950F8">
        <w:rPr>
          <w:spacing w:val="-1"/>
        </w:rPr>
        <w:t xml:space="preserve"> </w:t>
      </w:r>
      <w:r w:rsidR="001B081B">
        <w:rPr>
          <w:spacing w:val="-1"/>
        </w:rPr>
        <w:t>rozmístění</w:t>
      </w:r>
      <w:r w:rsidR="001B081B" w:rsidRPr="008950F8">
        <w:rPr>
          <w:spacing w:val="-1"/>
        </w:rPr>
        <w:t xml:space="preserve"> </w:t>
      </w:r>
      <w:r w:rsidR="001B081B">
        <w:rPr>
          <w:spacing w:val="-1"/>
        </w:rPr>
        <w:t>vnitřních</w:t>
      </w:r>
      <w:r w:rsidR="001B081B" w:rsidRPr="008950F8">
        <w:rPr>
          <w:spacing w:val="-1"/>
        </w:rPr>
        <w:t xml:space="preserve"> a </w:t>
      </w:r>
      <w:r w:rsidR="001B081B">
        <w:rPr>
          <w:spacing w:val="-1"/>
        </w:rPr>
        <w:t>vnějších</w:t>
      </w:r>
      <w:r w:rsidR="001B081B" w:rsidRPr="008950F8">
        <w:rPr>
          <w:spacing w:val="-1"/>
        </w:rPr>
        <w:t xml:space="preserve"> </w:t>
      </w:r>
      <w:r w:rsidR="001B081B">
        <w:rPr>
          <w:spacing w:val="-1"/>
        </w:rPr>
        <w:t>odběrných</w:t>
      </w:r>
      <w:r w:rsidR="001B081B" w:rsidRPr="008950F8">
        <w:rPr>
          <w:spacing w:val="-1"/>
        </w:rPr>
        <w:t xml:space="preserve"> míst</w:t>
      </w:r>
      <w:bookmarkEnd w:id="36"/>
    </w:p>
    <w:p w:rsidR="001B081B" w:rsidRDefault="001B081B">
      <w:pPr>
        <w:pStyle w:val="Zkladntext"/>
        <w:kinsoku w:val="0"/>
        <w:overflowPunct w:val="0"/>
        <w:spacing w:before="10"/>
        <w:ind w:left="0"/>
        <w:rPr>
          <w:b/>
          <w:bCs/>
          <w:sz w:val="14"/>
          <w:szCs w:val="14"/>
        </w:rPr>
      </w:pPr>
    </w:p>
    <w:p w:rsidR="001B081B" w:rsidRDefault="001B081B">
      <w:pPr>
        <w:pStyle w:val="Zkladntext"/>
        <w:kinsoku w:val="0"/>
        <w:overflowPunct w:val="0"/>
        <w:spacing w:line="274" w:lineRule="auto"/>
        <w:ind w:right="899" w:firstLine="240"/>
      </w:pPr>
      <w:r>
        <w:t>V</w:t>
      </w:r>
      <w:r>
        <w:rPr>
          <w:spacing w:val="-2"/>
        </w:rPr>
        <w:t xml:space="preserve"> </w:t>
      </w:r>
      <w:r>
        <w:t xml:space="preserve">objektu </w:t>
      </w:r>
      <w:r>
        <w:rPr>
          <w:spacing w:val="-1"/>
        </w:rPr>
        <w:t>jsou</w:t>
      </w:r>
      <w:r>
        <w:t xml:space="preserve"> umístěny</w:t>
      </w:r>
      <w:r w:rsidR="008950F8">
        <w:rPr>
          <w:spacing w:val="54"/>
        </w:rPr>
        <w:t xml:space="preserve"> </w:t>
      </w:r>
      <w:r>
        <w:t>přenosné</w:t>
      </w:r>
      <w:r>
        <w:rPr>
          <w:rFonts w:ascii="Times New Roman" w:hAnsi="Times New Roman" w:cs="Times New Roman"/>
          <w:spacing w:val="24"/>
          <w:w w:val="99"/>
        </w:rPr>
        <w:t xml:space="preserve"> </w:t>
      </w:r>
      <w:r>
        <w:t>hasicí</w:t>
      </w:r>
      <w:r>
        <w:rPr>
          <w:spacing w:val="-13"/>
        </w:rPr>
        <w:t xml:space="preserve"> </w:t>
      </w:r>
      <w:r>
        <w:t>přístroje.</w:t>
      </w:r>
      <w:r w:rsidR="008950F8">
        <w:t xml:space="preserve"> </w:t>
      </w:r>
    </w:p>
    <w:p w:rsidR="001B081B" w:rsidRDefault="001B081B">
      <w:pPr>
        <w:pStyle w:val="Zkladntext"/>
        <w:kinsoku w:val="0"/>
        <w:overflowPunct w:val="0"/>
        <w:spacing w:before="6"/>
        <w:ind w:left="0"/>
        <w:rPr>
          <w:sz w:val="21"/>
          <w:szCs w:val="21"/>
        </w:rPr>
      </w:pPr>
    </w:p>
    <w:p w:rsidR="001B081B" w:rsidRPr="008950F8" w:rsidRDefault="008950F8" w:rsidP="008950F8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spacing w:line="352" w:lineRule="auto"/>
        <w:ind w:left="501" w:right="142" w:firstLine="0"/>
        <w:rPr>
          <w:spacing w:val="-1"/>
        </w:rPr>
      </w:pPr>
      <w:bookmarkStart w:id="37" w:name="_Toc455148582"/>
      <w:r>
        <w:rPr>
          <w:spacing w:val="-1"/>
        </w:rPr>
        <w:t>z</w:t>
      </w:r>
      <w:r w:rsidRPr="008950F8">
        <w:rPr>
          <w:spacing w:val="-1"/>
        </w:rPr>
        <w:t>hodnocení možnosti</w:t>
      </w:r>
      <w:r>
        <w:rPr>
          <w:spacing w:val="-1"/>
        </w:rPr>
        <w:t xml:space="preserve"> provedení požárního zásahu (</w:t>
      </w:r>
      <w:r w:rsidRPr="008950F8">
        <w:rPr>
          <w:spacing w:val="-1"/>
        </w:rPr>
        <w:t>přístupové komunikace, zásahové cesty</w:t>
      </w:r>
      <w:r>
        <w:rPr>
          <w:spacing w:val="-1"/>
        </w:rPr>
        <w:t>)</w:t>
      </w:r>
      <w:bookmarkEnd w:id="37"/>
    </w:p>
    <w:p w:rsidR="001B081B" w:rsidRDefault="001B081B">
      <w:pPr>
        <w:pStyle w:val="Zkladntext"/>
        <w:kinsoku w:val="0"/>
        <w:overflowPunct w:val="0"/>
        <w:spacing w:before="10"/>
        <w:ind w:left="0"/>
        <w:rPr>
          <w:b/>
          <w:bCs/>
          <w:sz w:val="14"/>
          <w:szCs w:val="14"/>
        </w:rPr>
      </w:pPr>
    </w:p>
    <w:p w:rsidR="001B081B" w:rsidRDefault="00E564B6" w:rsidP="006F6C94">
      <w:pPr>
        <w:pStyle w:val="Zkladntext"/>
        <w:kinsoku w:val="0"/>
        <w:overflowPunct w:val="0"/>
        <w:spacing w:line="274" w:lineRule="auto"/>
        <w:ind w:left="851" w:right="112" w:hanging="284"/>
      </w:pPr>
      <w:r>
        <w:rPr>
          <w:spacing w:val="-1"/>
        </w:rPr>
        <w:t>Nedochází k úpravám.</w:t>
      </w:r>
    </w:p>
    <w:p w:rsidR="00794BF1" w:rsidRPr="00794BF1" w:rsidRDefault="00794BF1" w:rsidP="00794BF1">
      <w:pPr>
        <w:pStyle w:val="Zkladntext"/>
        <w:kinsoku w:val="0"/>
        <w:overflowPunct w:val="0"/>
        <w:spacing w:line="274" w:lineRule="auto"/>
        <w:ind w:right="135" w:firstLine="240"/>
      </w:pPr>
    </w:p>
    <w:p w:rsidR="001B081B" w:rsidRDefault="001B081B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spacing w:before="62" w:line="352" w:lineRule="auto"/>
        <w:ind w:left="501" w:right="142" w:firstLine="0"/>
        <w:rPr>
          <w:b w:val="0"/>
          <w:bCs w:val="0"/>
        </w:rPr>
      </w:pPr>
      <w:bookmarkStart w:id="38" w:name="_Toc455148583"/>
      <w:r>
        <w:rPr>
          <w:spacing w:val="-1"/>
        </w:rPr>
        <w:t>zhodnocení</w:t>
      </w:r>
      <w:r>
        <w:t xml:space="preserve"> </w:t>
      </w:r>
      <w:r>
        <w:rPr>
          <w:spacing w:val="-1"/>
        </w:rPr>
        <w:t>technických</w:t>
      </w:r>
      <w:r>
        <w:t xml:space="preserve"> a </w:t>
      </w:r>
      <w:r>
        <w:rPr>
          <w:spacing w:val="-1"/>
        </w:rPr>
        <w:t>technologických</w:t>
      </w:r>
      <w:r>
        <w:t xml:space="preserve"> </w:t>
      </w:r>
      <w:r>
        <w:rPr>
          <w:spacing w:val="-1"/>
        </w:rPr>
        <w:t>zařízení</w:t>
      </w:r>
      <w:r>
        <w:t xml:space="preserve"> </w:t>
      </w:r>
      <w:r>
        <w:rPr>
          <w:spacing w:val="-1"/>
        </w:rPr>
        <w:t>stavby</w:t>
      </w:r>
      <w:r>
        <w:t xml:space="preserve"> </w:t>
      </w:r>
      <w:r>
        <w:rPr>
          <w:spacing w:val="-1"/>
        </w:rPr>
        <w:t>(rozvodná</w:t>
      </w:r>
      <w:r>
        <w:rPr>
          <w:spacing w:val="29"/>
        </w:rPr>
        <w:t xml:space="preserve"> </w:t>
      </w:r>
      <w:r>
        <w:t>potrubí,</w:t>
      </w:r>
      <w:r>
        <w:rPr>
          <w:rFonts w:ascii="Times New Roman" w:hAnsi="Times New Roman" w:cs="Times New Roman"/>
          <w:spacing w:val="69"/>
          <w:w w:val="99"/>
        </w:rPr>
        <w:t xml:space="preserve"> </w:t>
      </w:r>
      <w:r>
        <w:rPr>
          <w:spacing w:val="-1"/>
        </w:rPr>
        <w:t>vzduchotechnická</w:t>
      </w:r>
      <w:r>
        <w:rPr>
          <w:spacing w:val="-28"/>
        </w:rPr>
        <w:t xml:space="preserve"> </w:t>
      </w:r>
      <w:r>
        <w:rPr>
          <w:spacing w:val="-1"/>
        </w:rPr>
        <w:t>zařízení)</w:t>
      </w:r>
      <w:bookmarkEnd w:id="38"/>
    </w:p>
    <w:p w:rsidR="001B081B" w:rsidRDefault="001B081B">
      <w:pPr>
        <w:pStyle w:val="Zkladntext"/>
        <w:kinsoku w:val="0"/>
        <w:overflowPunct w:val="0"/>
        <w:spacing w:before="10"/>
        <w:ind w:left="0"/>
        <w:rPr>
          <w:b/>
          <w:bCs/>
          <w:sz w:val="14"/>
          <w:szCs w:val="14"/>
        </w:rPr>
      </w:pPr>
    </w:p>
    <w:p w:rsidR="001B081B" w:rsidRDefault="001B081B">
      <w:pPr>
        <w:pStyle w:val="Zkladntext"/>
        <w:kinsoku w:val="0"/>
        <w:overflowPunct w:val="0"/>
        <w:spacing w:line="274" w:lineRule="auto"/>
        <w:ind w:right="141" w:firstLine="240"/>
        <w:jc w:val="both"/>
      </w:pPr>
      <w:r>
        <w:t>Veškeré</w:t>
      </w:r>
      <w:r>
        <w:rPr>
          <w:spacing w:val="14"/>
        </w:rPr>
        <w:t xml:space="preserve"> </w:t>
      </w:r>
      <w:r>
        <w:rPr>
          <w:spacing w:val="-1"/>
        </w:rPr>
        <w:t>prostory</w:t>
      </w:r>
      <w:r>
        <w:rPr>
          <w:spacing w:val="12"/>
        </w:rPr>
        <w:t xml:space="preserve"> </w:t>
      </w:r>
      <w:r>
        <w:t>objektu</w:t>
      </w:r>
      <w:r>
        <w:rPr>
          <w:spacing w:val="12"/>
        </w:rPr>
        <w:t xml:space="preserve"> </w:t>
      </w:r>
      <w:r>
        <w:rPr>
          <w:spacing w:val="-1"/>
        </w:rPr>
        <w:t>jsou</w:t>
      </w:r>
      <w:r>
        <w:rPr>
          <w:spacing w:val="13"/>
        </w:rPr>
        <w:t xml:space="preserve"> </w:t>
      </w:r>
      <w:r>
        <w:t>převážně</w:t>
      </w:r>
      <w:r>
        <w:rPr>
          <w:spacing w:val="14"/>
        </w:rPr>
        <w:t xml:space="preserve"> </w:t>
      </w:r>
      <w:r>
        <w:t>odvětrány</w:t>
      </w:r>
      <w:r>
        <w:rPr>
          <w:spacing w:val="12"/>
        </w:rPr>
        <w:t xml:space="preserve"> </w:t>
      </w:r>
      <w:r>
        <w:rPr>
          <w:spacing w:val="-1"/>
        </w:rPr>
        <w:t>přímo</w:t>
      </w:r>
      <w:r>
        <w:rPr>
          <w:spacing w:val="13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otvory</w:t>
      </w:r>
      <w:r>
        <w:rPr>
          <w:spacing w:val="12"/>
        </w:rPr>
        <w:t xml:space="preserve"> </w:t>
      </w:r>
      <w:r>
        <w:t>v</w:t>
      </w:r>
      <w:r>
        <w:rPr>
          <w:spacing w:val="-3"/>
        </w:rPr>
        <w:t xml:space="preserve"> </w:t>
      </w:r>
      <w:r>
        <w:rPr>
          <w:spacing w:val="-1"/>
        </w:rPr>
        <w:t>obvodových</w:t>
      </w:r>
      <w:r>
        <w:rPr>
          <w:rFonts w:ascii="Times New Roman" w:hAnsi="Times New Roman" w:cs="Times New Roman"/>
          <w:spacing w:val="43"/>
          <w:w w:val="99"/>
        </w:rPr>
        <w:t xml:space="preserve"> </w:t>
      </w:r>
      <w:r>
        <w:t>stěnách.</w:t>
      </w:r>
      <w:r>
        <w:rPr>
          <w:spacing w:val="6"/>
        </w:rPr>
        <w:t xml:space="preserve"> </w:t>
      </w:r>
      <w:r w:rsidR="006F6C94">
        <w:t>Propojovací mís</w:t>
      </w:r>
      <w:r w:rsidR="00E43482">
        <w:t>tnost hygienických zařízení je</w:t>
      </w:r>
      <w:r w:rsidR="006F6C94">
        <w:t xml:space="preserve"> větrána pomocí mřížek ve dveřních křídlech.</w:t>
      </w:r>
    </w:p>
    <w:p w:rsidR="001B081B" w:rsidRDefault="001B081B">
      <w:pPr>
        <w:pStyle w:val="Zkladntext"/>
        <w:kinsoku w:val="0"/>
        <w:overflowPunct w:val="0"/>
        <w:spacing w:before="121" w:line="274" w:lineRule="auto"/>
        <w:ind w:right="141" w:firstLine="240"/>
        <w:jc w:val="both"/>
      </w:pPr>
      <w:r>
        <w:rPr>
          <w:spacing w:val="-1"/>
        </w:rPr>
        <w:t>Podrobně</w:t>
      </w:r>
      <w:r>
        <w:rPr>
          <w:spacing w:val="14"/>
        </w:rPr>
        <w:t xml:space="preserve"> </w:t>
      </w:r>
      <w:r>
        <w:rPr>
          <w:spacing w:val="-1"/>
        </w:rPr>
        <w:t>popsáno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řešeno</w:t>
      </w:r>
      <w:r>
        <w:rPr>
          <w:spacing w:val="14"/>
        </w:rPr>
        <w:t xml:space="preserve"> </w:t>
      </w:r>
      <w:r>
        <w:t>v</w:t>
      </w:r>
      <w:r>
        <w:rPr>
          <w:spacing w:val="14"/>
        </w:rPr>
        <w:t xml:space="preserve"> </w:t>
      </w:r>
      <w:r>
        <w:t>samostatné</w:t>
      </w:r>
      <w:r>
        <w:rPr>
          <w:spacing w:val="14"/>
        </w:rPr>
        <w:t xml:space="preserve"> </w:t>
      </w:r>
      <w:r>
        <w:t>části</w:t>
      </w:r>
      <w:r>
        <w:rPr>
          <w:spacing w:val="15"/>
        </w:rPr>
        <w:t xml:space="preserve"> </w:t>
      </w:r>
      <w:r>
        <w:t>dokumentace</w:t>
      </w:r>
      <w:r>
        <w:rPr>
          <w:spacing w:val="12"/>
        </w:rPr>
        <w:t xml:space="preserve"> </w:t>
      </w:r>
      <w:r>
        <w:t>-</w:t>
      </w:r>
      <w:r>
        <w:rPr>
          <w:spacing w:val="12"/>
        </w:rPr>
        <w:t xml:space="preserve"> </w:t>
      </w:r>
      <w:r>
        <w:rPr>
          <w:spacing w:val="-1"/>
        </w:rPr>
        <w:t>D.1.3.</w:t>
      </w:r>
      <w:r>
        <w:rPr>
          <w:spacing w:val="10"/>
        </w:rPr>
        <w:t xml:space="preserve"> </w:t>
      </w:r>
      <w:r>
        <w:rPr>
          <w:spacing w:val="-1"/>
        </w:rPr>
        <w:t>Požárně</w:t>
      </w:r>
      <w:r>
        <w:rPr>
          <w:rFonts w:ascii="Times New Roman" w:hAnsi="Times New Roman" w:cs="Times New Roman"/>
          <w:spacing w:val="41"/>
          <w:w w:val="99"/>
        </w:rPr>
        <w:t xml:space="preserve"> </w:t>
      </w:r>
      <w:r>
        <w:t>bezpečnostní</w:t>
      </w:r>
      <w:r>
        <w:rPr>
          <w:spacing w:val="-19"/>
        </w:rPr>
        <w:t xml:space="preserve"> </w:t>
      </w:r>
      <w:r>
        <w:t>řešení.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rPr>
          <w:b w:val="0"/>
          <w:bCs w:val="0"/>
        </w:rPr>
      </w:pPr>
      <w:bookmarkStart w:id="39" w:name="_Toc455148584"/>
      <w:r>
        <w:rPr>
          <w:spacing w:val="-1"/>
        </w:rPr>
        <w:t>posouzení</w:t>
      </w:r>
      <w:r>
        <w:rPr>
          <w:spacing w:val="-12"/>
        </w:rPr>
        <w:t xml:space="preserve"> </w:t>
      </w:r>
      <w:r>
        <w:rPr>
          <w:spacing w:val="-1"/>
        </w:rPr>
        <w:t>požadavků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rPr>
          <w:spacing w:val="-1"/>
        </w:rPr>
        <w:t>zabezpečení</w:t>
      </w:r>
      <w:r>
        <w:rPr>
          <w:spacing w:val="-12"/>
        </w:rPr>
        <w:t xml:space="preserve"> </w:t>
      </w:r>
      <w:r>
        <w:rPr>
          <w:spacing w:val="-1"/>
        </w:rPr>
        <w:t>stavby</w:t>
      </w:r>
      <w:r>
        <w:rPr>
          <w:spacing w:val="-12"/>
        </w:rPr>
        <w:t xml:space="preserve"> </w:t>
      </w:r>
      <w:r>
        <w:rPr>
          <w:spacing w:val="-1"/>
        </w:rPr>
        <w:t>požárně</w:t>
      </w:r>
      <w:r>
        <w:rPr>
          <w:spacing w:val="-13"/>
        </w:rPr>
        <w:t xml:space="preserve"> </w:t>
      </w:r>
      <w:r>
        <w:rPr>
          <w:spacing w:val="-1"/>
        </w:rPr>
        <w:t>bezpečnostními</w:t>
      </w:r>
      <w:r>
        <w:rPr>
          <w:spacing w:val="-12"/>
        </w:rPr>
        <w:t xml:space="preserve"> </w:t>
      </w:r>
      <w:r>
        <w:rPr>
          <w:spacing w:val="-1"/>
        </w:rPr>
        <w:t>zařízeními</w:t>
      </w:r>
      <w:bookmarkEnd w:id="39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E564B6">
      <w:pPr>
        <w:pStyle w:val="Zkladntext"/>
        <w:kinsoku w:val="0"/>
        <w:overflowPunct w:val="0"/>
        <w:spacing w:line="274" w:lineRule="auto"/>
        <w:ind w:right="141" w:firstLine="240"/>
        <w:jc w:val="both"/>
      </w:pPr>
      <w:r>
        <w:t>Požární úseky zůstávají zachovány.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rPr>
          <w:b w:val="0"/>
          <w:bCs w:val="0"/>
        </w:rPr>
      </w:pPr>
      <w:bookmarkStart w:id="40" w:name="_Toc455148585"/>
      <w:r>
        <w:t>rozsah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způsob</w:t>
      </w:r>
      <w:r>
        <w:rPr>
          <w:spacing w:val="-8"/>
        </w:rPr>
        <w:t xml:space="preserve"> </w:t>
      </w:r>
      <w:r>
        <w:rPr>
          <w:spacing w:val="-1"/>
        </w:rPr>
        <w:t>rozmístění</w:t>
      </w:r>
      <w:r>
        <w:rPr>
          <w:spacing w:val="-9"/>
        </w:rPr>
        <w:t xml:space="preserve"> </w:t>
      </w:r>
      <w:r>
        <w:rPr>
          <w:spacing w:val="-1"/>
        </w:rPr>
        <w:t>výstražných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bezpečnostních</w:t>
      </w:r>
      <w:r>
        <w:rPr>
          <w:spacing w:val="-9"/>
        </w:rPr>
        <w:t xml:space="preserve"> </w:t>
      </w:r>
      <w:r>
        <w:rPr>
          <w:spacing w:val="-1"/>
        </w:rPr>
        <w:t>značek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tabulek</w:t>
      </w:r>
      <w:bookmarkEnd w:id="40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ind w:left="1105" w:right="4207"/>
        <w:jc w:val="center"/>
      </w:pPr>
      <w:r>
        <w:rPr>
          <w:spacing w:val="-1"/>
        </w:rPr>
        <w:t>Únikové</w:t>
      </w:r>
      <w:r>
        <w:rPr>
          <w:spacing w:val="-8"/>
        </w:rPr>
        <w:t xml:space="preserve"> </w:t>
      </w:r>
      <w:r>
        <w:t>cesty</w:t>
      </w:r>
      <w:r>
        <w:rPr>
          <w:spacing w:val="-8"/>
        </w:rPr>
        <w:t xml:space="preserve"> </w:t>
      </w:r>
      <w:r>
        <w:rPr>
          <w:spacing w:val="-1"/>
        </w:rPr>
        <w:t>budou</w:t>
      </w:r>
      <w:r>
        <w:rPr>
          <w:spacing w:val="-8"/>
        </w:rPr>
        <w:t xml:space="preserve"> </w:t>
      </w:r>
      <w:r>
        <w:t>označeny</w:t>
      </w:r>
      <w:r>
        <w:rPr>
          <w:spacing w:val="-8"/>
        </w:rPr>
        <w:t xml:space="preserve"> </w:t>
      </w:r>
      <w:r>
        <w:t>dle</w:t>
      </w:r>
      <w:r>
        <w:rPr>
          <w:spacing w:val="-7"/>
        </w:rPr>
        <w:t xml:space="preserve"> </w:t>
      </w:r>
      <w:r>
        <w:t>ISO</w:t>
      </w:r>
      <w:r>
        <w:rPr>
          <w:spacing w:val="-8"/>
        </w:rPr>
        <w:t xml:space="preserve"> </w:t>
      </w:r>
      <w:r>
        <w:t>3864.</w:t>
      </w:r>
    </w:p>
    <w:p w:rsidR="001B081B" w:rsidRDefault="001B081B">
      <w:pPr>
        <w:pStyle w:val="Nadpis2"/>
        <w:numPr>
          <w:ilvl w:val="2"/>
          <w:numId w:val="2"/>
        </w:numPr>
        <w:tabs>
          <w:tab w:val="left" w:pos="1558"/>
        </w:tabs>
        <w:kinsoku w:val="0"/>
        <w:overflowPunct w:val="0"/>
        <w:spacing w:before="150"/>
        <w:rPr>
          <w:b w:val="0"/>
          <w:bCs w:val="0"/>
        </w:rPr>
      </w:pPr>
      <w:bookmarkStart w:id="41" w:name="_Toc455148586"/>
      <w:r>
        <w:t>Zásady</w:t>
      </w:r>
      <w:r>
        <w:rPr>
          <w:spacing w:val="-12"/>
        </w:rPr>
        <w:t xml:space="preserve"> </w:t>
      </w:r>
      <w:r>
        <w:rPr>
          <w:spacing w:val="-1"/>
        </w:rPr>
        <w:t>hospodaření</w:t>
      </w:r>
      <w:r>
        <w:rPr>
          <w:spacing w:val="-11"/>
        </w:rPr>
        <w:t xml:space="preserve"> </w:t>
      </w:r>
      <w:r>
        <w:t>s</w:t>
      </w:r>
      <w:r>
        <w:rPr>
          <w:spacing w:val="-10"/>
        </w:rPr>
        <w:t xml:space="preserve"> </w:t>
      </w:r>
      <w:r>
        <w:rPr>
          <w:spacing w:val="-1"/>
        </w:rPr>
        <w:t>energiemi</w:t>
      </w:r>
      <w:bookmarkEnd w:id="41"/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numPr>
          <w:ilvl w:val="3"/>
          <w:numId w:val="2"/>
        </w:numPr>
        <w:tabs>
          <w:tab w:val="left" w:pos="1222"/>
        </w:tabs>
        <w:kinsoku w:val="0"/>
        <w:overflowPunct w:val="0"/>
      </w:pPr>
      <w:r>
        <w:rPr>
          <w:b/>
          <w:bCs/>
        </w:rPr>
        <w:t>kritéria</w:t>
      </w:r>
      <w:r>
        <w:rPr>
          <w:b/>
          <w:bCs/>
          <w:spacing w:val="-14"/>
        </w:rPr>
        <w:t xml:space="preserve"> </w:t>
      </w:r>
      <w:r>
        <w:rPr>
          <w:b/>
          <w:bCs/>
          <w:spacing w:val="-1"/>
        </w:rPr>
        <w:t>tepelně</w:t>
      </w:r>
      <w:r>
        <w:rPr>
          <w:b/>
          <w:bCs/>
          <w:spacing w:val="-14"/>
        </w:rPr>
        <w:t xml:space="preserve"> </w:t>
      </w:r>
      <w:r>
        <w:rPr>
          <w:b/>
          <w:bCs/>
          <w:spacing w:val="-1"/>
        </w:rPr>
        <w:t>technického</w:t>
      </w:r>
      <w:r>
        <w:rPr>
          <w:b/>
          <w:bCs/>
          <w:spacing w:val="-14"/>
        </w:rPr>
        <w:t xml:space="preserve"> </w:t>
      </w:r>
      <w:r>
        <w:rPr>
          <w:b/>
          <w:bCs/>
          <w:spacing w:val="-1"/>
        </w:rPr>
        <w:t>hodnocení</w:t>
      </w:r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spacing w:line="274" w:lineRule="auto"/>
        <w:ind w:right="141" w:firstLine="240"/>
        <w:jc w:val="both"/>
      </w:pPr>
      <w:r>
        <w:t>Jednotlivé</w:t>
      </w:r>
      <w:r>
        <w:rPr>
          <w:spacing w:val="34"/>
        </w:rPr>
        <w:t xml:space="preserve"> </w:t>
      </w:r>
      <w:r>
        <w:t>konstrukce</w:t>
      </w:r>
      <w:r>
        <w:rPr>
          <w:spacing w:val="33"/>
        </w:rPr>
        <w:t xml:space="preserve"> </w:t>
      </w:r>
      <w:r>
        <w:t>stavebních</w:t>
      </w:r>
      <w:r>
        <w:rPr>
          <w:spacing w:val="34"/>
        </w:rPr>
        <w:t xml:space="preserve"> </w:t>
      </w:r>
      <w:r>
        <w:t>objektů</w:t>
      </w:r>
      <w:r>
        <w:rPr>
          <w:spacing w:val="32"/>
        </w:rPr>
        <w:t xml:space="preserve"> </w:t>
      </w:r>
      <w:r>
        <w:rPr>
          <w:spacing w:val="-1"/>
        </w:rPr>
        <w:t>jsou</w:t>
      </w:r>
      <w:r>
        <w:rPr>
          <w:spacing w:val="32"/>
        </w:rPr>
        <w:t xml:space="preserve"> </w:t>
      </w:r>
      <w:r>
        <w:t>navrženy</w:t>
      </w:r>
      <w:r>
        <w:rPr>
          <w:spacing w:val="31"/>
        </w:rPr>
        <w:t xml:space="preserve"> </w:t>
      </w:r>
      <w:r>
        <w:t>tak,</w:t>
      </w:r>
      <w:r>
        <w:rPr>
          <w:spacing w:val="30"/>
        </w:rPr>
        <w:t xml:space="preserve"> </w:t>
      </w:r>
      <w:r>
        <w:t>aby</w:t>
      </w:r>
      <w:r>
        <w:rPr>
          <w:spacing w:val="31"/>
        </w:rPr>
        <w:t xml:space="preserve"> </w:t>
      </w:r>
      <w:r>
        <w:rPr>
          <w:spacing w:val="-1"/>
        </w:rPr>
        <w:t>splňovaly</w:t>
      </w:r>
      <w:r>
        <w:rPr>
          <w:spacing w:val="31"/>
        </w:rPr>
        <w:t xml:space="preserve"> </w:t>
      </w:r>
      <w:r>
        <w:rPr>
          <w:spacing w:val="-1"/>
        </w:rPr>
        <w:t>příslušné</w:t>
      </w:r>
      <w:r>
        <w:rPr>
          <w:rFonts w:ascii="Times New Roman" w:hAnsi="Times New Roman" w:cs="Times New Roman"/>
          <w:spacing w:val="50"/>
          <w:w w:val="99"/>
        </w:rPr>
        <w:t xml:space="preserve"> </w:t>
      </w:r>
      <w:r>
        <w:t>ustanovení</w:t>
      </w:r>
      <w:r>
        <w:rPr>
          <w:spacing w:val="32"/>
        </w:rPr>
        <w:t xml:space="preserve"> </w:t>
      </w:r>
      <w:r>
        <w:rPr>
          <w:spacing w:val="-1"/>
        </w:rPr>
        <w:t>ČSN</w:t>
      </w:r>
      <w:r>
        <w:rPr>
          <w:spacing w:val="31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EN</w:t>
      </w:r>
      <w:r>
        <w:rPr>
          <w:spacing w:val="31"/>
        </w:rPr>
        <w:t xml:space="preserve"> </w:t>
      </w:r>
      <w:r>
        <w:t>týkající</w:t>
      </w:r>
      <w:r>
        <w:rPr>
          <w:spacing w:val="32"/>
        </w:rPr>
        <w:t xml:space="preserve"> </w:t>
      </w:r>
      <w:r>
        <w:t>je</w:t>
      </w:r>
      <w:r>
        <w:rPr>
          <w:spacing w:val="32"/>
        </w:rPr>
        <w:t xml:space="preserve"> </w:t>
      </w:r>
      <w:r>
        <w:t>tepelně</w:t>
      </w:r>
      <w:r>
        <w:rPr>
          <w:spacing w:val="32"/>
        </w:rPr>
        <w:t xml:space="preserve"> </w:t>
      </w:r>
      <w:r>
        <w:t>technických</w:t>
      </w:r>
      <w:r>
        <w:rPr>
          <w:spacing w:val="32"/>
        </w:rPr>
        <w:t xml:space="preserve"> </w:t>
      </w:r>
      <w:r>
        <w:t>vlastností</w:t>
      </w:r>
      <w:r>
        <w:rPr>
          <w:spacing w:val="33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ohledem</w:t>
      </w:r>
      <w:r>
        <w:rPr>
          <w:spacing w:val="32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rPr>
          <w:spacing w:val="-1"/>
        </w:rPr>
        <w:t>budoucí</w:t>
      </w:r>
      <w:r>
        <w:rPr>
          <w:rFonts w:ascii="Times New Roman" w:hAnsi="Times New Roman" w:cs="Times New Roman"/>
          <w:spacing w:val="28"/>
          <w:w w:val="99"/>
        </w:rPr>
        <w:t xml:space="preserve"> </w:t>
      </w:r>
      <w:r>
        <w:rPr>
          <w:spacing w:val="-1"/>
        </w:rPr>
        <w:t>způsob</w:t>
      </w:r>
      <w:r>
        <w:rPr>
          <w:spacing w:val="-13"/>
        </w:rPr>
        <w:t xml:space="preserve"> </w:t>
      </w:r>
      <w:r>
        <w:rPr>
          <w:spacing w:val="-1"/>
        </w:rPr>
        <w:t>využití.</w:t>
      </w:r>
    </w:p>
    <w:p w:rsidR="00A5497F" w:rsidRDefault="00A5497F">
      <w:pPr>
        <w:pStyle w:val="Zkladntext"/>
        <w:tabs>
          <w:tab w:val="left" w:pos="4389"/>
        </w:tabs>
        <w:kinsoku w:val="0"/>
        <w:overflowPunct w:val="0"/>
        <w:spacing w:before="117"/>
        <w:ind w:left="849"/>
      </w:pPr>
    </w:p>
    <w:p w:rsidR="001B081B" w:rsidRDefault="001B081B">
      <w:pPr>
        <w:pStyle w:val="Zkladntext"/>
        <w:tabs>
          <w:tab w:val="left" w:pos="4389"/>
        </w:tabs>
        <w:kinsoku w:val="0"/>
        <w:overflowPunct w:val="0"/>
        <w:spacing w:before="117"/>
        <w:ind w:left="849"/>
      </w:pPr>
      <w:r w:rsidRPr="006F6C94">
        <w:t>Střecha</w:t>
      </w:r>
      <w:r>
        <w:rPr>
          <w:rFonts w:ascii="Times New Roman" w:hAnsi="Times New Roman" w:cs="Times New Roman"/>
          <w:w w:val="95"/>
        </w:rPr>
        <w:tab/>
      </w:r>
      <w:r w:rsidRPr="00850024">
        <w:rPr>
          <w:spacing w:val="-1"/>
        </w:rPr>
        <w:t>U=</w:t>
      </w:r>
      <w:r w:rsidRPr="00850024">
        <w:rPr>
          <w:spacing w:val="-8"/>
        </w:rPr>
        <w:t xml:space="preserve"> </w:t>
      </w:r>
      <w:r w:rsidRPr="00850024">
        <w:rPr>
          <w:spacing w:val="-1"/>
        </w:rPr>
        <w:t>0,33</w:t>
      </w:r>
      <w:r w:rsidRPr="00850024">
        <w:rPr>
          <w:spacing w:val="-7"/>
        </w:rPr>
        <w:t xml:space="preserve"> </w:t>
      </w:r>
      <w:r w:rsidRPr="00850024">
        <w:rPr>
          <w:spacing w:val="-1"/>
        </w:rPr>
        <w:t>W/m</w:t>
      </w:r>
      <w:r w:rsidRPr="00850024">
        <w:rPr>
          <w:spacing w:val="-1"/>
          <w:position w:val="5"/>
          <w:sz w:val="13"/>
          <w:szCs w:val="13"/>
        </w:rPr>
        <w:t>2</w:t>
      </w:r>
      <w:r w:rsidRPr="00850024">
        <w:rPr>
          <w:spacing w:val="-1"/>
        </w:rPr>
        <w:t>K</w:t>
      </w:r>
    </w:p>
    <w:p w:rsidR="001B081B" w:rsidRDefault="001B081B">
      <w:pPr>
        <w:pStyle w:val="Zkladntext"/>
        <w:tabs>
          <w:tab w:val="left" w:pos="4389"/>
        </w:tabs>
        <w:kinsoku w:val="0"/>
        <w:overflowPunct w:val="0"/>
        <w:spacing w:before="117"/>
        <w:ind w:left="849"/>
      </w:pPr>
      <w:r>
        <w:rPr>
          <w:spacing w:val="-1"/>
        </w:rPr>
        <w:t>Obvodový</w:t>
      </w:r>
      <w:r>
        <w:rPr>
          <w:spacing w:val="-17"/>
        </w:rPr>
        <w:t xml:space="preserve"> </w:t>
      </w:r>
      <w:r>
        <w:rPr>
          <w:spacing w:val="-1"/>
        </w:rPr>
        <w:t>plášť</w:t>
      </w:r>
      <w:r>
        <w:rPr>
          <w:rFonts w:ascii="Times New Roman" w:hAnsi="Times New Roman" w:cs="Times New Roman"/>
          <w:spacing w:val="-1"/>
        </w:rPr>
        <w:tab/>
      </w:r>
      <w:r w:rsidRPr="00850024">
        <w:rPr>
          <w:spacing w:val="-1"/>
        </w:rPr>
        <w:t>U=</w:t>
      </w:r>
      <w:r w:rsidRPr="00850024">
        <w:rPr>
          <w:spacing w:val="-6"/>
        </w:rPr>
        <w:t xml:space="preserve"> </w:t>
      </w:r>
      <w:r w:rsidRPr="00850024">
        <w:rPr>
          <w:spacing w:val="-1"/>
        </w:rPr>
        <w:t>1,05</w:t>
      </w:r>
      <w:r w:rsidRPr="00850024">
        <w:rPr>
          <w:spacing w:val="-5"/>
        </w:rPr>
        <w:t xml:space="preserve"> </w:t>
      </w:r>
      <w:r w:rsidRPr="00850024">
        <w:rPr>
          <w:spacing w:val="-1"/>
        </w:rPr>
        <w:t>W/m</w:t>
      </w:r>
      <w:r w:rsidRPr="00850024">
        <w:rPr>
          <w:spacing w:val="-1"/>
          <w:position w:val="5"/>
          <w:sz w:val="13"/>
          <w:szCs w:val="13"/>
        </w:rPr>
        <w:t>2</w:t>
      </w:r>
      <w:r w:rsidRPr="00850024">
        <w:rPr>
          <w:spacing w:val="-1"/>
        </w:rPr>
        <w:t>K</w:t>
      </w:r>
      <w:r w:rsidRPr="00850024">
        <w:rPr>
          <w:spacing w:val="-5"/>
        </w:rPr>
        <w:t xml:space="preserve"> </w:t>
      </w:r>
      <w:r w:rsidRPr="00850024">
        <w:t>a</w:t>
      </w:r>
      <w:r w:rsidRPr="00850024">
        <w:rPr>
          <w:spacing w:val="-4"/>
        </w:rPr>
        <w:t xml:space="preserve"> </w:t>
      </w:r>
      <w:r w:rsidRPr="00850024">
        <w:rPr>
          <w:spacing w:val="-1"/>
        </w:rPr>
        <w:t>U=</w:t>
      </w:r>
      <w:r w:rsidRPr="00850024">
        <w:rPr>
          <w:spacing w:val="-6"/>
        </w:rPr>
        <w:t xml:space="preserve"> </w:t>
      </w:r>
      <w:r w:rsidRPr="00850024">
        <w:rPr>
          <w:spacing w:val="-1"/>
        </w:rPr>
        <w:t>1,29</w:t>
      </w:r>
      <w:r w:rsidRPr="00850024">
        <w:rPr>
          <w:spacing w:val="-6"/>
        </w:rPr>
        <w:t xml:space="preserve"> </w:t>
      </w:r>
      <w:r w:rsidRPr="00850024">
        <w:rPr>
          <w:spacing w:val="-1"/>
        </w:rPr>
        <w:t>W/m</w:t>
      </w:r>
      <w:r w:rsidRPr="00850024">
        <w:rPr>
          <w:spacing w:val="-1"/>
          <w:position w:val="5"/>
          <w:sz w:val="13"/>
          <w:szCs w:val="13"/>
        </w:rPr>
        <w:t>2</w:t>
      </w:r>
      <w:r w:rsidRPr="00850024">
        <w:rPr>
          <w:spacing w:val="-1"/>
        </w:rPr>
        <w:t>K</w:t>
      </w:r>
      <w:r w:rsidRPr="00850024">
        <w:rPr>
          <w:spacing w:val="-5"/>
        </w:rPr>
        <w:t xml:space="preserve"> </w:t>
      </w:r>
      <w:r w:rsidRPr="00850024">
        <w:t>dle</w:t>
      </w:r>
      <w:r w:rsidRPr="00850024">
        <w:rPr>
          <w:spacing w:val="-5"/>
        </w:rPr>
        <w:t xml:space="preserve"> </w:t>
      </w:r>
      <w:r w:rsidRPr="00850024">
        <w:t>tloušťky</w:t>
      </w:r>
      <w:r w:rsidRPr="00850024">
        <w:rPr>
          <w:spacing w:val="-6"/>
        </w:rPr>
        <w:t xml:space="preserve"> </w:t>
      </w:r>
      <w:r w:rsidRPr="00850024">
        <w:t>stěny</w:t>
      </w:r>
    </w:p>
    <w:p w:rsidR="001B081B" w:rsidRDefault="001B081B">
      <w:pPr>
        <w:pStyle w:val="Zkladntext"/>
        <w:tabs>
          <w:tab w:val="left" w:pos="4389"/>
        </w:tabs>
        <w:kinsoku w:val="0"/>
        <w:overflowPunct w:val="0"/>
        <w:spacing w:before="117"/>
        <w:ind w:left="849"/>
      </w:pPr>
      <w:r w:rsidRPr="006F6C94">
        <w:t>Okna</w:t>
      </w:r>
      <w:r>
        <w:rPr>
          <w:rFonts w:ascii="Times New Roman" w:hAnsi="Times New Roman" w:cs="Times New Roman"/>
          <w:w w:val="95"/>
        </w:rPr>
        <w:tab/>
      </w:r>
      <w:r w:rsidRPr="00850024">
        <w:rPr>
          <w:spacing w:val="-1"/>
        </w:rPr>
        <w:t>U=</w:t>
      </w:r>
      <w:r w:rsidRPr="00850024">
        <w:rPr>
          <w:spacing w:val="-8"/>
        </w:rPr>
        <w:t xml:space="preserve"> </w:t>
      </w:r>
      <w:r w:rsidRPr="00850024">
        <w:rPr>
          <w:spacing w:val="-1"/>
        </w:rPr>
        <w:t>1,30</w:t>
      </w:r>
      <w:r w:rsidRPr="00850024">
        <w:rPr>
          <w:spacing w:val="-7"/>
        </w:rPr>
        <w:t xml:space="preserve"> </w:t>
      </w:r>
      <w:r w:rsidRPr="00850024">
        <w:rPr>
          <w:spacing w:val="-1"/>
        </w:rPr>
        <w:t>W/m</w:t>
      </w:r>
      <w:r w:rsidRPr="00850024">
        <w:rPr>
          <w:spacing w:val="-1"/>
          <w:position w:val="5"/>
          <w:sz w:val="13"/>
          <w:szCs w:val="13"/>
        </w:rPr>
        <w:t>2</w:t>
      </w:r>
      <w:r w:rsidRPr="00850024">
        <w:rPr>
          <w:spacing w:val="-1"/>
        </w:rPr>
        <w:t>K</w:t>
      </w:r>
    </w:p>
    <w:p w:rsidR="001B081B" w:rsidRDefault="001B081B">
      <w:pPr>
        <w:pStyle w:val="Zkladntext"/>
        <w:tabs>
          <w:tab w:val="left" w:pos="4389"/>
        </w:tabs>
        <w:kinsoku w:val="0"/>
        <w:overflowPunct w:val="0"/>
        <w:spacing w:before="117"/>
        <w:ind w:left="849"/>
      </w:pPr>
      <w:r w:rsidRPr="006F6C94">
        <w:t>Dveře</w:t>
      </w:r>
      <w:r>
        <w:rPr>
          <w:rFonts w:ascii="Times New Roman" w:hAnsi="Times New Roman" w:cs="Times New Roman"/>
          <w:w w:val="95"/>
        </w:rPr>
        <w:tab/>
      </w:r>
      <w:r w:rsidRPr="00850024">
        <w:rPr>
          <w:spacing w:val="-1"/>
        </w:rPr>
        <w:t>U=</w:t>
      </w:r>
      <w:r w:rsidRPr="00850024">
        <w:rPr>
          <w:spacing w:val="-8"/>
        </w:rPr>
        <w:t xml:space="preserve"> </w:t>
      </w:r>
      <w:r w:rsidRPr="00850024">
        <w:rPr>
          <w:spacing w:val="-1"/>
        </w:rPr>
        <w:t>1,70</w:t>
      </w:r>
      <w:r w:rsidRPr="00850024">
        <w:rPr>
          <w:spacing w:val="-7"/>
        </w:rPr>
        <w:t xml:space="preserve"> </w:t>
      </w:r>
      <w:r w:rsidRPr="00850024">
        <w:rPr>
          <w:spacing w:val="-1"/>
        </w:rPr>
        <w:t>W/m</w:t>
      </w:r>
      <w:r w:rsidRPr="00850024">
        <w:rPr>
          <w:spacing w:val="-1"/>
          <w:position w:val="5"/>
          <w:sz w:val="13"/>
          <w:szCs w:val="13"/>
        </w:rPr>
        <w:t>2</w:t>
      </w:r>
      <w:r w:rsidRPr="00850024">
        <w:rPr>
          <w:spacing w:val="-1"/>
        </w:rPr>
        <w:t>K</w:t>
      </w:r>
    </w:p>
    <w:p w:rsidR="001B081B" w:rsidRDefault="001B081B">
      <w:pPr>
        <w:pStyle w:val="Zkladntext"/>
        <w:kinsoku w:val="0"/>
        <w:overflowPunct w:val="0"/>
        <w:spacing w:before="6"/>
        <w:ind w:left="0"/>
        <w:rPr>
          <w:sz w:val="21"/>
          <w:szCs w:val="21"/>
        </w:rPr>
      </w:pPr>
    </w:p>
    <w:p w:rsidR="001B081B" w:rsidRDefault="001B081B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rPr>
          <w:b w:val="0"/>
          <w:bCs w:val="0"/>
        </w:rPr>
      </w:pPr>
      <w:bookmarkStart w:id="42" w:name="_Toc455148587"/>
      <w:r>
        <w:rPr>
          <w:spacing w:val="-1"/>
        </w:rPr>
        <w:t>energetická</w:t>
      </w:r>
      <w:r>
        <w:rPr>
          <w:spacing w:val="-15"/>
        </w:rPr>
        <w:t xml:space="preserve"> </w:t>
      </w:r>
      <w:r>
        <w:rPr>
          <w:spacing w:val="-1"/>
        </w:rPr>
        <w:t>náročnost</w:t>
      </w:r>
      <w:r>
        <w:rPr>
          <w:spacing w:val="-15"/>
        </w:rPr>
        <w:t xml:space="preserve"> </w:t>
      </w:r>
      <w:r>
        <w:rPr>
          <w:spacing w:val="-1"/>
        </w:rPr>
        <w:t>stavby</w:t>
      </w:r>
      <w:bookmarkEnd w:id="42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ind w:left="1101"/>
      </w:pPr>
      <w:r>
        <w:t>Viz</w:t>
      </w:r>
      <w:r>
        <w:rPr>
          <w:spacing w:val="-9"/>
        </w:rPr>
        <w:t xml:space="preserve"> </w:t>
      </w:r>
      <w:r>
        <w:t>samostatná</w:t>
      </w:r>
      <w:r>
        <w:rPr>
          <w:spacing w:val="-8"/>
        </w:rPr>
        <w:t xml:space="preserve"> </w:t>
      </w:r>
      <w:r>
        <w:rPr>
          <w:spacing w:val="-1"/>
        </w:rPr>
        <w:t>část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spacing w:val="-1"/>
        </w:rPr>
        <w:t>Průkaz</w:t>
      </w:r>
      <w:r>
        <w:rPr>
          <w:spacing w:val="-9"/>
        </w:rPr>
        <w:t xml:space="preserve"> </w:t>
      </w:r>
      <w:r>
        <w:t>energetické</w:t>
      </w:r>
      <w:r>
        <w:rPr>
          <w:spacing w:val="-8"/>
        </w:rPr>
        <w:t xml:space="preserve"> </w:t>
      </w:r>
      <w:r>
        <w:t>náročnosti</w:t>
      </w:r>
      <w:r>
        <w:rPr>
          <w:spacing w:val="-9"/>
        </w:rPr>
        <w:t xml:space="preserve"> </w:t>
      </w:r>
      <w:r>
        <w:rPr>
          <w:spacing w:val="-1"/>
        </w:rPr>
        <w:t>budov.</w:t>
      </w:r>
    </w:p>
    <w:p w:rsidR="001B081B" w:rsidRDefault="001B081B">
      <w:pPr>
        <w:pStyle w:val="Zkladntext"/>
        <w:kinsoku w:val="0"/>
        <w:overflowPunct w:val="0"/>
        <w:spacing w:before="6"/>
        <w:ind w:left="0"/>
        <w:rPr>
          <w:sz w:val="21"/>
          <w:szCs w:val="21"/>
        </w:rPr>
      </w:pPr>
    </w:p>
    <w:p w:rsidR="001B081B" w:rsidRDefault="001B081B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rPr>
          <w:b w:val="0"/>
          <w:bCs w:val="0"/>
        </w:rPr>
      </w:pPr>
      <w:bookmarkStart w:id="43" w:name="_Toc455148588"/>
      <w:r>
        <w:rPr>
          <w:spacing w:val="-1"/>
        </w:rPr>
        <w:t>posouzení</w:t>
      </w:r>
      <w:r>
        <w:rPr>
          <w:spacing w:val="-12"/>
        </w:rPr>
        <w:t xml:space="preserve"> </w:t>
      </w:r>
      <w:r>
        <w:rPr>
          <w:spacing w:val="-1"/>
        </w:rPr>
        <w:t>využití</w:t>
      </w:r>
      <w:r>
        <w:rPr>
          <w:spacing w:val="-11"/>
        </w:rPr>
        <w:t xml:space="preserve"> </w:t>
      </w:r>
      <w:r>
        <w:rPr>
          <w:spacing w:val="-1"/>
        </w:rPr>
        <w:t>alternativních</w:t>
      </w:r>
      <w:r>
        <w:rPr>
          <w:spacing w:val="-12"/>
        </w:rPr>
        <w:t xml:space="preserve"> </w:t>
      </w:r>
      <w:r>
        <w:t>zdrojů</w:t>
      </w:r>
      <w:r>
        <w:rPr>
          <w:spacing w:val="-11"/>
        </w:rPr>
        <w:t xml:space="preserve"> </w:t>
      </w:r>
      <w:r>
        <w:rPr>
          <w:spacing w:val="-1"/>
        </w:rPr>
        <w:t>energií</w:t>
      </w:r>
      <w:bookmarkEnd w:id="43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ind w:left="1101"/>
      </w:pPr>
      <w:r>
        <w:rPr>
          <w:spacing w:val="-1"/>
        </w:rPr>
        <w:t>Nepředpokládá</w:t>
      </w:r>
      <w:r>
        <w:rPr>
          <w:spacing w:val="-9"/>
        </w:rPr>
        <w:t xml:space="preserve"> </w:t>
      </w:r>
      <w:r>
        <w:rPr>
          <w:spacing w:val="-1"/>
        </w:rPr>
        <w:t>se</w:t>
      </w:r>
      <w:r>
        <w:rPr>
          <w:spacing w:val="-9"/>
        </w:rPr>
        <w:t xml:space="preserve"> </w:t>
      </w:r>
      <w:r>
        <w:t>s</w:t>
      </w:r>
      <w:r>
        <w:rPr>
          <w:spacing w:val="-10"/>
        </w:rPr>
        <w:t xml:space="preserve"> </w:t>
      </w:r>
      <w:r>
        <w:rPr>
          <w:spacing w:val="-1"/>
        </w:rPr>
        <w:t>využitím</w:t>
      </w:r>
      <w:r>
        <w:rPr>
          <w:spacing w:val="-9"/>
        </w:rPr>
        <w:t xml:space="preserve"> </w:t>
      </w:r>
      <w:r>
        <w:t>alternativních</w:t>
      </w:r>
      <w:r>
        <w:rPr>
          <w:spacing w:val="-8"/>
        </w:rPr>
        <w:t xml:space="preserve"> </w:t>
      </w:r>
      <w:r>
        <w:rPr>
          <w:spacing w:val="-1"/>
        </w:rPr>
        <w:t>zdrojů</w:t>
      </w:r>
      <w:r>
        <w:rPr>
          <w:spacing w:val="-10"/>
        </w:rPr>
        <w:t xml:space="preserve"> </w:t>
      </w:r>
      <w:r>
        <w:t>energií.</w:t>
      </w:r>
    </w:p>
    <w:p w:rsidR="001B081B" w:rsidRDefault="001B081B">
      <w:pPr>
        <w:pStyle w:val="Zkladntext"/>
        <w:kinsoku w:val="0"/>
        <w:overflowPunct w:val="0"/>
        <w:ind w:left="0"/>
      </w:pPr>
    </w:p>
    <w:p w:rsidR="001B081B" w:rsidRDefault="001B081B">
      <w:pPr>
        <w:pStyle w:val="Zkladntext"/>
        <w:kinsoku w:val="0"/>
        <w:overflowPunct w:val="0"/>
        <w:spacing w:before="9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2"/>
          <w:numId w:val="2"/>
        </w:numPr>
        <w:tabs>
          <w:tab w:val="left" w:pos="1558"/>
        </w:tabs>
        <w:kinsoku w:val="0"/>
        <w:overflowPunct w:val="0"/>
        <w:rPr>
          <w:b w:val="0"/>
          <w:bCs w:val="0"/>
        </w:rPr>
      </w:pPr>
      <w:bookmarkStart w:id="44" w:name="_Toc455148589"/>
      <w:r>
        <w:rPr>
          <w:spacing w:val="-1"/>
        </w:rPr>
        <w:t>Hygienické</w:t>
      </w:r>
      <w:r>
        <w:rPr>
          <w:spacing w:val="-11"/>
        </w:rPr>
        <w:t xml:space="preserve"> </w:t>
      </w:r>
      <w:r>
        <w:rPr>
          <w:spacing w:val="-1"/>
        </w:rPr>
        <w:t>požadavky</w:t>
      </w:r>
      <w:r>
        <w:rPr>
          <w:spacing w:val="-10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rPr>
          <w:spacing w:val="-1"/>
        </w:rPr>
        <w:t>stavby,</w:t>
      </w:r>
      <w:r>
        <w:rPr>
          <w:spacing w:val="-10"/>
        </w:rPr>
        <w:t xml:space="preserve"> </w:t>
      </w:r>
      <w:r>
        <w:rPr>
          <w:spacing w:val="-1"/>
        </w:rPr>
        <w:t>požadavky</w:t>
      </w:r>
      <w:r>
        <w:rPr>
          <w:spacing w:val="-10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rPr>
          <w:spacing w:val="-1"/>
        </w:rPr>
        <w:t>pracovní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rPr>
          <w:spacing w:val="-1"/>
        </w:rPr>
        <w:t>komunální</w:t>
      </w:r>
      <w:r>
        <w:rPr>
          <w:spacing w:val="-9"/>
        </w:rPr>
        <w:t xml:space="preserve"> </w:t>
      </w:r>
      <w:r>
        <w:t>prostředí</w:t>
      </w:r>
      <w:bookmarkEnd w:id="44"/>
    </w:p>
    <w:p w:rsidR="001B081B" w:rsidRDefault="001B081B">
      <w:pPr>
        <w:pStyle w:val="Zkladntext"/>
        <w:kinsoku w:val="0"/>
        <w:overflowPunct w:val="0"/>
        <w:spacing w:before="10"/>
        <w:ind w:left="0"/>
        <w:rPr>
          <w:b/>
          <w:bCs/>
          <w:sz w:val="15"/>
          <w:szCs w:val="15"/>
        </w:rPr>
      </w:pPr>
    </w:p>
    <w:p w:rsidR="001B081B" w:rsidRDefault="001B081B">
      <w:pPr>
        <w:pStyle w:val="Zkladntext"/>
        <w:kinsoku w:val="0"/>
        <w:overflowPunct w:val="0"/>
        <w:ind w:left="1101"/>
      </w:pPr>
      <w:r>
        <w:rPr>
          <w:i/>
          <w:iCs/>
          <w:u w:val="single"/>
        </w:rPr>
        <w:t>Větrání:</w:t>
      </w:r>
    </w:p>
    <w:p w:rsidR="001B081B" w:rsidRPr="00C53B82" w:rsidRDefault="001B081B" w:rsidP="00A5497F">
      <w:pPr>
        <w:pStyle w:val="Zkladntext"/>
        <w:kinsoku w:val="0"/>
        <w:overflowPunct w:val="0"/>
        <w:spacing w:before="155" w:line="274" w:lineRule="auto"/>
        <w:ind w:right="140" w:firstLine="240"/>
        <w:jc w:val="both"/>
      </w:pPr>
      <w:r w:rsidRPr="00C53B82">
        <w:t>Veškeré</w:t>
      </w:r>
      <w:r w:rsidRPr="00C53B82">
        <w:rPr>
          <w:spacing w:val="10"/>
        </w:rPr>
        <w:t xml:space="preserve"> </w:t>
      </w:r>
      <w:r w:rsidRPr="00C53B82">
        <w:rPr>
          <w:spacing w:val="-1"/>
        </w:rPr>
        <w:t>pobytové</w:t>
      </w:r>
      <w:r w:rsidRPr="00C53B82">
        <w:rPr>
          <w:spacing w:val="11"/>
        </w:rPr>
        <w:t xml:space="preserve"> </w:t>
      </w:r>
      <w:r w:rsidRPr="00C53B82">
        <w:rPr>
          <w:spacing w:val="-1"/>
        </w:rPr>
        <w:t>prostory</w:t>
      </w:r>
      <w:r w:rsidRPr="00C53B82">
        <w:rPr>
          <w:spacing w:val="9"/>
        </w:rPr>
        <w:t xml:space="preserve"> </w:t>
      </w:r>
      <w:r w:rsidRPr="00C53B82">
        <w:rPr>
          <w:spacing w:val="-1"/>
        </w:rPr>
        <w:t>jsou</w:t>
      </w:r>
      <w:r w:rsidRPr="00C53B82">
        <w:rPr>
          <w:spacing w:val="9"/>
        </w:rPr>
        <w:t xml:space="preserve"> </w:t>
      </w:r>
      <w:r w:rsidRPr="00C53B82">
        <w:t>odvětrány</w:t>
      </w:r>
      <w:r w:rsidRPr="00C53B82">
        <w:rPr>
          <w:spacing w:val="9"/>
        </w:rPr>
        <w:t xml:space="preserve"> </w:t>
      </w:r>
      <w:r w:rsidRPr="00C53B82">
        <w:t>přímo</w:t>
      </w:r>
      <w:r w:rsidRPr="00C53B82">
        <w:rPr>
          <w:spacing w:val="10"/>
        </w:rPr>
        <w:t xml:space="preserve"> </w:t>
      </w:r>
      <w:r w:rsidRPr="00C53B82">
        <w:t>okny</w:t>
      </w:r>
      <w:r w:rsidRPr="00C53B82">
        <w:rPr>
          <w:spacing w:val="-1"/>
        </w:rPr>
        <w:t>/dveřmi.</w:t>
      </w:r>
      <w:r w:rsidRPr="00C53B82">
        <w:rPr>
          <w:spacing w:val="6"/>
        </w:rPr>
        <w:t xml:space="preserve"> </w:t>
      </w:r>
    </w:p>
    <w:p w:rsidR="001B081B" w:rsidRDefault="001B081B">
      <w:pPr>
        <w:pStyle w:val="Zkladntext"/>
        <w:kinsoku w:val="0"/>
        <w:overflowPunct w:val="0"/>
        <w:spacing w:before="155" w:line="274" w:lineRule="auto"/>
        <w:ind w:right="139" w:firstLine="240"/>
        <w:jc w:val="both"/>
      </w:pPr>
      <w:r w:rsidRPr="00850024">
        <w:t>Dokumentace</w:t>
      </w:r>
      <w:r w:rsidRPr="00850024">
        <w:rPr>
          <w:spacing w:val="49"/>
        </w:rPr>
        <w:t xml:space="preserve"> </w:t>
      </w:r>
      <w:r w:rsidRPr="00850024">
        <w:t>je</w:t>
      </w:r>
      <w:r w:rsidRPr="00850024">
        <w:rPr>
          <w:spacing w:val="51"/>
        </w:rPr>
        <w:t xml:space="preserve"> </w:t>
      </w:r>
      <w:r w:rsidRPr="00850024">
        <w:t>v</w:t>
      </w:r>
      <w:r w:rsidRPr="00850024">
        <w:rPr>
          <w:spacing w:val="50"/>
        </w:rPr>
        <w:t xml:space="preserve"> </w:t>
      </w:r>
      <w:r w:rsidRPr="00850024">
        <w:rPr>
          <w:spacing w:val="-1"/>
        </w:rPr>
        <w:t>souladu</w:t>
      </w:r>
      <w:r w:rsidRPr="00850024">
        <w:rPr>
          <w:spacing w:val="49"/>
        </w:rPr>
        <w:t xml:space="preserve"> </w:t>
      </w:r>
      <w:r w:rsidRPr="00850024">
        <w:t>s</w:t>
      </w:r>
      <w:r w:rsidRPr="00850024">
        <w:rPr>
          <w:spacing w:val="46"/>
        </w:rPr>
        <w:t xml:space="preserve"> </w:t>
      </w:r>
      <w:r w:rsidRPr="00850024">
        <w:rPr>
          <w:spacing w:val="-1"/>
        </w:rPr>
        <w:t>vyhláškou</w:t>
      </w:r>
      <w:r w:rsidRPr="00850024">
        <w:rPr>
          <w:spacing w:val="47"/>
        </w:rPr>
        <w:t xml:space="preserve"> </w:t>
      </w:r>
      <w:r w:rsidRPr="00850024">
        <w:rPr>
          <w:spacing w:val="-1"/>
        </w:rPr>
        <w:t>268/2009Sb.</w:t>
      </w:r>
      <w:r w:rsidRPr="00850024">
        <w:rPr>
          <w:spacing w:val="46"/>
        </w:rPr>
        <w:t xml:space="preserve"> </w:t>
      </w:r>
      <w:r w:rsidRPr="00850024">
        <w:t>§11,</w:t>
      </w:r>
      <w:r w:rsidRPr="00850024">
        <w:rPr>
          <w:spacing w:val="46"/>
        </w:rPr>
        <w:t xml:space="preserve"> </w:t>
      </w:r>
      <w:r w:rsidRPr="00850024">
        <w:rPr>
          <w:spacing w:val="-1"/>
        </w:rPr>
        <w:t>zásady</w:t>
      </w:r>
      <w:r w:rsidRPr="00850024">
        <w:rPr>
          <w:spacing w:val="47"/>
        </w:rPr>
        <w:t xml:space="preserve"> </w:t>
      </w:r>
      <w:r w:rsidRPr="00850024">
        <w:t>řešení</w:t>
      </w:r>
      <w:r w:rsidRPr="00850024">
        <w:rPr>
          <w:spacing w:val="49"/>
        </w:rPr>
        <w:t xml:space="preserve"> </w:t>
      </w:r>
      <w:r w:rsidRPr="00850024">
        <w:t>parametrů</w:t>
      </w:r>
      <w:r w:rsidRPr="00850024">
        <w:rPr>
          <w:rFonts w:ascii="Times New Roman" w:hAnsi="Times New Roman" w:cs="Times New Roman"/>
          <w:spacing w:val="53"/>
          <w:w w:val="99"/>
        </w:rPr>
        <w:t xml:space="preserve"> </w:t>
      </w:r>
      <w:r w:rsidRPr="00850024">
        <w:t>stavby</w:t>
      </w:r>
      <w:r w:rsidRPr="00850024">
        <w:rPr>
          <w:spacing w:val="31"/>
        </w:rPr>
        <w:t xml:space="preserve"> </w:t>
      </w:r>
      <w:r w:rsidRPr="00850024">
        <w:rPr>
          <w:spacing w:val="-1"/>
        </w:rPr>
        <w:t>(větrání,</w:t>
      </w:r>
      <w:r w:rsidRPr="00850024">
        <w:rPr>
          <w:spacing w:val="31"/>
        </w:rPr>
        <w:t xml:space="preserve"> </w:t>
      </w:r>
      <w:r w:rsidRPr="00850024">
        <w:t>vytápění</w:t>
      </w:r>
      <w:r w:rsidRPr="00850024">
        <w:rPr>
          <w:spacing w:val="33"/>
        </w:rPr>
        <w:t xml:space="preserve"> </w:t>
      </w:r>
      <w:r w:rsidRPr="00850024">
        <w:t>osvětlení,</w:t>
      </w:r>
      <w:r w:rsidRPr="00850024">
        <w:rPr>
          <w:spacing w:val="31"/>
        </w:rPr>
        <w:t xml:space="preserve"> </w:t>
      </w:r>
      <w:r w:rsidRPr="00850024">
        <w:rPr>
          <w:spacing w:val="-1"/>
        </w:rPr>
        <w:t>zásobování</w:t>
      </w:r>
      <w:r w:rsidRPr="00850024">
        <w:rPr>
          <w:spacing w:val="34"/>
        </w:rPr>
        <w:t xml:space="preserve"> </w:t>
      </w:r>
      <w:r w:rsidRPr="00850024">
        <w:rPr>
          <w:spacing w:val="-1"/>
        </w:rPr>
        <w:t>vodou,</w:t>
      </w:r>
      <w:r w:rsidRPr="00850024">
        <w:rPr>
          <w:spacing w:val="30"/>
        </w:rPr>
        <w:t xml:space="preserve"> </w:t>
      </w:r>
      <w:r w:rsidRPr="00850024">
        <w:rPr>
          <w:spacing w:val="-1"/>
        </w:rPr>
        <w:t>odpadů</w:t>
      </w:r>
      <w:r w:rsidRPr="00850024">
        <w:rPr>
          <w:spacing w:val="30"/>
        </w:rPr>
        <w:t xml:space="preserve"> </w:t>
      </w:r>
      <w:r w:rsidRPr="00850024">
        <w:rPr>
          <w:spacing w:val="-1"/>
        </w:rPr>
        <w:t>apod.)</w:t>
      </w:r>
      <w:r w:rsidRPr="00850024">
        <w:rPr>
          <w:spacing w:val="30"/>
        </w:rPr>
        <w:t xml:space="preserve"> </w:t>
      </w:r>
      <w:r w:rsidRPr="00850024">
        <w:t>a</w:t>
      </w:r>
      <w:r w:rsidRPr="00850024">
        <w:rPr>
          <w:spacing w:val="32"/>
        </w:rPr>
        <w:t xml:space="preserve"> </w:t>
      </w:r>
      <w:r w:rsidRPr="00850024">
        <w:t>dále</w:t>
      </w:r>
      <w:r w:rsidRPr="00850024">
        <w:rPr>
          <w:spacing w:val="31"/>
        </w:rPr>
        <w:t xml:space="preserve"> </w:t>
      </w:r>
      <w:r w:rsidRPr="00850024">
        <w:rPr>
          <w:spacing w:val="-1"/>
        </w:rPr>
        <w:t>zásady</w:t>
      </w:r>
      <w:r w:rsidRPr="00850024">
        <w:rPr>
          <w:rFonts w:ascii="Times New Roman" w:hAnsi="Times New Roman" w:cs="Times New Roman"/>
          <w:spacing w:val="65"/>
          <w:w w:val="99"/>
        </w:rPr>
        <w:t xml:space="preserve"> </w:t>
      </w:r>
      <w:r w:rsidRPr="00850024">
        <w:t>řešení</w:t>
      </w:r>
      <w:r w:rsidRPr="00850024">
        <w:rPr>
          <w:spacing w:val="-6"/>
        </w:rPr>
        <w:t xml:space="preserve"> </w:t>
      </w:r>
      <w:r w:rsidRPr="00850024">
        <w:t>vlivu</w:t>
      </w:r>
      <w:r w:rsidRPr="00850024">
        <w:rPr>
          <w:spacing w:val="-8"/>
        </w:rPr>
        <w:t xml:space="preserve"> </w:t>
      </w:r>
      <w:r w:rsidRPr="00850024">
        <w:t>stavby</w:t>
      </w:r>
      <w:r w:rsidRPr="00850024">
        <w:rPr>
          <w:spacing w:val="-8"/>
        </w:rPr>
        <w:t xml:space="preserve"> </w:t>
      </w:r>
      <w:r w:rsidRPr="00850024">
        <w:t>na</w:t>
      </w:r>
      <w:r w:rsidRPr="00850024">
        <w:rPr>
          <w:spacing w:val="-6"/>
        </w:rPr>
        <w:t xml:space="preserve"> </w:t>
      </w:r>
      <w:r w:rsidRPr="00850024">
        <w:rPr>
          <w:spacing w:val="-1"/>
        </w:rPr>
        <w:t>okolí</w:t>
      </w:r>
      <w:r w:rsidRPr="00850024">
        <w:rPr>
          <w:spacing w:val="-6"/>
        </w:rPr>
        <w:t xml:space="preserve"> </w:t>
      </w:r>
      <w:r w:rsidRPr="00850024">
        <w:rPr>
          <w:spacing w:val="-1"/>
        </w:rPr>
        <w:t>(vibrace,</w:t>
      </w:r>
      <w:r w:rsidRPr="00850024">
        <w:rPr>
          <w:spacing w:val="-9"/>
        </w:rPr>
        <w:t xml:space="preserve"> </w:t>
      </w:r>
      <w:r w:rsidRPr="00850024">
        <w:t>hluk,</w:t>
      </w:r>
      <w:r w:rsidRPr="00850024">
        <w:rPr>
          <w:spacing w:val="-10"/>
        </w:rPr>
        <w:t xml:space="preserve"> </w:t>
      </w:r>
      <w:r w:rsidRPr="00850024">
        <w:rPr>
          <w:spacing w:val="-1"/>
        </w:rPr>
        <w:t>prašnost</w:t>
      </w:r>
      <w:r w:rsidRPr="00850024">
        <w:rPr>
          <w:spacing w:val="-5"/>
        </w:rPr>
        <w:t xml:space="preserve"> </w:t>
      </w:r>
      <w:r w:rsidRPr="00850024">
        <w:rPr>
          <w:spacing w:val="-1"/>
        </w:rPr>
        <w:t>apod.)</w:t>
      </w:r>
    </w:p>
    <w:p w:rsidR="001B081B" w:rsidRDefault="001B081B">
      <w:pPr>
        <w:pStyle w:val="Zkladntext"/>
        <w:kinsoku w:val="0"/>
        <w:overflowPunct w:val="0"/>
        <w:spacing w:before="121"/>
        <w:ind w:left="1101"/>
      </w:pPr>
      <w:r>
        <w:rPr>
          <w:i/>
          <w:iCs/>
          <w:spacing w:val="-1"/>
          <w:u w:val="single"/>
        </w:rPr>
        <w:t>Vytápění:</w:t>
      </w:r>
    </w:p>
    <w:p w:rsidR="001B081B" w:rsidRDefault="00E43482">
      <w:pPr>
        <w:pStyle w:val="Zkladntext"/>
        <w:kinsoku w:val="0"/>
        <w:overflowPunct w:val="0"/>
        <w:spacing w:before="155" w:line="274" w:lineRule="auto"/>
        <w:ind w:right="140" w:firstLine="240"/>
        <w:jc w:val="both"/>
      </w:pPr>
      <w:r>
        <w:rPr>
          <w:spacing w:val="-1"/>
        </w:rPr>
        <w:t>Zůstává stávající.</w:t>
      </w:r>
    </w:p>
    <w:p w:rsidR="001B081B" w:rsidRDefault="001B081B" w:rsidP="00E43482">
      <w:pPr>
        <w:pStyle w:val="Zkladntext"/>
        <w:kinsoku w:val="0"/>
        <w:overflowPunct w:val="0"/>
        <w:spacing w:before="121"/>
        <w:ind w:left="1101"/>
      </w:pPr>
      <w:r>
        <w:rPr>
          <w:i/>
          <w:iCs/>
          <w:spacing w:val="-1"/>
          <w:u w:val="single"/>
        </w:rPr>
        <w:t>Osvětlení:</w:t>
      </w:r>
    </w:p>
    <w:p w:rsidR="00E43482" w:rsidRDefault="00E43482" w:rsidP="00E43482">
      <w:pPr>
        <w:pStyle w:val="Zkladntext"/>
        <w:kinsoku w:val="0"/>
        <w:overflowPunct w:val="0"/>
        <w:spacing w:before="121"/>
        <w:ind w:left="1101"/>
      </w:pPr>
      <w:r>
        <w:t>Zůstává stávající.</w:t>
      </w:r>
    </w:p>
    <w:p w:rsidR="001B081B" w:rsidRDefault="001B081B">
      <w:pPr>
        <w:pStyle w:val="Zkladntext"/>
        <w:kinsoku w:val="0"/>
        <w:overflowPunct w:val="0"/>
        <w:spacing w:before="155"/>
        <w:ind w:left="1101"/>
      </w:pPr>
      <w:r>
        <w:rPr>
          <w:i/>
          <w:iCs/>
          <w:spacing w:val="1"/>
          <w:u w:val="single"/>
        </w:rPr>
        <w:t>Pitná</w:t>
      </w:r>
      <w:r>
        <w:rPr>
          <w:i/>
          <w:iCs/>
          <w:spacing w:val="-12"/>
          <w:u w:val="single"/>
        </w:rPr>
        <w:t xml:space="preserve"> </w:t>
      </w:r>
      <w:r>
        <w:rPr>
          <w:i/>
          <w:iCs/>
          <w:spacing w:val="-1"/>
          <w:u w:val="single"/>
        </w:rPr>
        <w:t>voda:</w:t>
      </w:r>
    </w:p>
    <w:p w:rsidR="001B081B" w:rsidRPr="00C53B82" w:rsidRDefault="001B081B" w:rsidP="00A5497F">
      <w:pPr>
        <w:pStyle w:val="Zkladntext"/>
        <w:kinsoku w:val="0"/>
        <w:overflowPunct w:val="0"/>
        <w:spacing w:before="155" w:line="274" w:lineRule="auto"/>
        <w:ind w:right="135" w:firstLine="240"/>
      </w:pPr>
      <w:r w:rsidRPr="00C53B82">
        <w:t>Pitná</w:t>
      </w:r>
      <w:r w:rsidRPr="00C53B82">
        <w:rPr>
          <w:spacing w:val="31"/>
        </w:rPr>
        <w:t xml:space="preserve"> </w:t>
      </w:r>
      <w:r w:rsidRPr="00C53B82">
        <w:rPr>
          <w:spacing w:val="-1"/>
        </w:rPr>
        <w:t>voda</w:t>
      </w:r>
      <w:r w:rsidRPr="00C53B82">
        <w:rPr>
          <w:spacing w:val="31"/>
        </w:rPr>
        <w:t xml:space="preserve"> </w:t>
      </w:r>
      <w:r w:rsidRPr="00C53B82">
        <w:rPr>
          <w:spacing w:val="-1"/>
        </w:rPr>
        <w:t>bude</w:t>
      </w:r>
      <w:r w:rsidRPr="00C53B82">
        <w:rPr>
          <w:spacing w:val="30"/>
        </w:rPr>
        <w:t xml:space="preserve"> </w:t>
      </w:r>
      <w:r w:rsidRPr="00C53B82">
        <w:t>odebírána</w:t>
      </w:r>
      <w:r w:rsidRPr="00C53B82">
        <w:rPr>
          <w:spacing w:val="31"/>
        </w:rPr>
        <w:t xml:space="preserve"> </w:t>
      </w:r>
      <w:r w:rsidRPr="00C53B82">
        <w:rPr>
          <w:spacing w:val="-1"/>
        </w:rPr>
        <w:t>ze</w:t>
      </w:r>
      <w:r w:rsidRPr="00C53B82">
        <w:rPr>
          <w:spacing w:val="30"/>
        </w:rPr>
        <w:t xml:space="preserve"> </w:t>
      </w:r>
      <w:r w:rsidRPr="00C53B82">
        <w:t>stávající</w:t>
      </w:r>
      <w:r w:rsidRPr="00C53B82">
        <w:rPr>
          <w:spacing w:val="29"/>
        </w:rPr>
        <w:t xml:space="preserve"> </w:t>
      </w:r>
      <w:r w:rsidRPr="00C53B82">
        <w:rPr>
          <w:spacing w:val="-1"/>
        </w:rPr>
        <w:t>vodovodní</w:t>
      </w:r>
      <w:r w:rsidRPr="00C53B82">
        <w:rPr>
          <w:spacing w:val="29"/>
        </w:rPr>
        <w:t xml:space="preserve"> </w:t>
      </w:r>
      <w:r w:rsidRPr="00C53B82">
        <w:rPr>
          <w:spacing w:val="-1"/>
        </w:rPr>
        <w:t>přípojky,</w:t>
      </w:r>
      <w:r w:rsidRPr="00C53B82">
        <w:rPr>
          <w:spacing w:val="25"/>
        </w:rPr>
        <w:t xml:space="preserve"> </w:t>
      </w:r>
      <w:r w:rsidRPr="00C53B82">
        <w:t>která</w:t>
      </w:r>
      <w:r w:rsidRPr="00C53B82">
        <w:rPr>
          <w:spacing w:val="30"/>
        </w:rPr>
        <w:t xml:space="preserve"> </w:t>
      </w:r>
      <w:r w:rsidRPr="00C53B82">
        <w:t>má</w:t>
      </w:r>
      <w:r w:rsidRPr="00C53B82">
        <w:rPr>
          <w:spacing w:val="29"/>
        </w:rPr>
        <w:t xml:space="preserve"> </w:t>
      </w:r>
      <w:r w:rsidRPr="00C53B82">
        <w:t>dostatečnou</w:t>
      </w:r>
      <w:r w:rsidRPr="00C53B82">
        <w:rPr>
          <w:rFonts w:ascii="Times New Roman" w:hAnsi="Times New Roman" w:cs="Times New Roman"/>
          <w:spacing w:val="54"/>
          <w:w w:val="99"/>
        </w:rPr>
        <w:t xml:space="preserve"> </w:t>
      </w:r>
      <w:r w:rsidRPr="00C53B82">
        <w:t>kap</w:t>
      </w:r>
      <w:r w:rsidR="00850024" w:rsidRPr="00C53B82">
        <w:t>acitu</w:t>
      </w:r>
      <w:r w:rsidR="00A5497F" w:rsidRPr="00C53B82">
        <w:rPr>
          <w:spacing w:val="-1"/>
        </w:rPr>
        <w:t xml:space="preserve">. </w:t>
      </w:r>
    </w:p>
    <w:p w:rsidR="001B081B" w:rsidRDefault="001B081B">
      <w:pPr>
        <w:pStyle w:val="Zkladntext"/>
        <w:kinsoku w:val="0"/>
        <w:overflowPunct w:val="0"/>
        <w:spacing w:before="155"/>
        <w:ind w:left="1101"/>
      </w:pPr>
      <w:r w:rsidRPr="00E65726">
        <w:rPr>
          <w:i/>
          <w:iCs/>
          <w:spacing w:val="-1"/>
          <w:u w:val="single"/>
        </w:rPr>
        <w:t>Splaškové</w:t>
      </w:r>
      <w:r w:rsidRPr="00E65726">
        <w:rPr>
          <w:i/>
          <w:iCs/>
          <w:spacing w:val="-13"/>
          <w:u w:val="single"/>
        </w:rPr>
        <w:t xml:space="preserve"> </w:t>
      </w:r>
      <w:r w:rsidRPr="00E65726">
        <w:rPr>
          <w:i/>
          <w:iCs/>
          <w:u w:val="single"/>
        </w:rPr>
        <w:t>odpadní</w:t>
      </w:r>
      <w:r w:rsidRPr="00E65726">
        <w:rPr>
          <w:i/>
          <w:iCs/>
          <w:spacing w:val="-14"/>
          <w:u w:val="single"/>
        </w:rPr>
        <w:t xml:space="preserve"> </w:t>
      </w:r>
      <w:r w:rsidRPr="00E65726">
        <w:rPr>
          <w:i/>
          <w:iCs/>
          <w:spacing w:val="-1"/>
          <w:u w:val="single"/>
        </w:rPr>
        <w:t>vody:</w:t>
      </w:r>
    </w:p>
    <w:p w:rsidR="001B081B" w:rsidRDefault="00E43482" w:rsidP="00BF635E">
      <w:pPr>
        <w:pStyle w:val="Zkladntext"/>
        <w:kinsoku w:val="0"/>
        <w:overflowPunct w:val="0"/>
        <w:spacing w:before="155" w:line="274" w:lineRule="auto"/>
        <w:ind w:right="140" w:firstLine="240"/>
        <w:jc w:val="both"/>
      </w:pPr>
      <w:r>
        <w:rPr>
          <w:spacing w:val="-1"/>
        </w:rPr>
        <w:t>Zůstává stávající.</w:t>
      </w:r>
    </w:p>
    <w:p w:rsidR="001B081B" w:rsidRDefault="001B081B">
      <w:pPr>
        <w:pStyle w:val="Zkladntext"/>
        <w:kinsoku w:val="0"/>
        <w:overflowPunct w:val="0"/>
        <w:ind w:left="0"/>
      </w:pPr>
    </w:p>
    <w:p w:rsidR="001B081B" w:rsidRDefault="001B081B">
      <w:pPr>
        <w:pStyle w:val="Zkladntext"/>
        <w:kinsoku w:val="0"/>
        <w:overflowPunct w:val="0"/>
        <w:spacing w:before="9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2"/>
          <w:numId w:val="2"/>
        </w:numPr>
        <w:tabs>
          <w:tab w:val="left" w:pos="1558"/>
        </w:tabs>
        <w:kinsoku w:val="0"/>
        <w:overflowPunct w:val="0"/>
        <w:rPr>
          <w:b w:val="0"/>
          <w:bCs w:val="0"/>
        </w:rPr>
      </w:pPr>
      <w:bookmarkStart w:id="45" w:name="_Toc455148590"/>
      <w:r>
        <w:t>Zásady</w:t>
      </w:r>
      <w:r>
        <w:rPr>
          <w:spacing w:val="-11"/>
        </w:rPr>
        <w:t xml:space="preserve"> </w:t>
      </w:r>
      <w:r>
        <w:rPr>
          <w:spacing w:val="-1"/>
        </w:rPr>
        <w:t>ochrany</w:t>
      </w:r>
      <w:r>
        <w:rPr>
          <w:spacing w:val="-11"/>
        </w:rPr>
        <w:t xml:space="preserve"> </w:t>
      </w:r>
      <w:r>
        <w:rPr>
          <w:spacing w:val="-1"/>
        </w:rPr>
        <w:t>stavby</w:t>
      </w:r>
      <w:r>
        <w:rPr>
          <w:spacing w:val="-10"/>
        </w:rPr>
        <w:t xml:space="preserve"> </w:t>
      </w:r>
      <w:r>
        <w:t>před</w:t>
      </w:r>
      <w:r>
        <w:rPr>
          <w:spacing w:val="-10"/>
        </w:rPr>
        <w:t xml:space="preserve"> </w:t>
      </w:r>
      <w:r>
        <w:rPr>
          <w:spacing w:val="-1"/>
        </w:rPr>
        <w:t>negativními</w:t>
      </w:r>
      <w:r>
        <w:rPr>
          <w:spacing w:val="-10"/>
        </w:rPr>
        <w:t xml:space="preserve"> </w:t>
      </w:r>
      <w:r>
        <w:rPr>
          <w:spacing w:val="-1"/>
        </w:rPr>
        <w:t>účinky</w:t>
      </w:r>
      <w:r>
        <w:rPr>
          <w:spacing w:val="-10"/>
        </w:rPr>
        <w:t xml:space="preserve"> </w:t>
      </w:r>
      <w:r>
        <w:rPr>
          <w:spacing w:val="-1"/>
        </w:rPr>
        <w:t>vnějšího</w:t>
      </w:r>
      <w:r>
        <w:rPr>
          <w:spacing w:val="-11"/>
        </w:rPr>
        <w:t xml:space="preserve"> </w:t>
      </w:r>
      <w:r>
        <w:t>prostředí</w:t>
      </w:r>
      <w:bookmarkEnd w:id="45"/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numPr>
          <w:ilvl w:val="3"/>
          <w:numId w:val="2"/>
        </w:numPr>
        <w:tabs>
          <w:tab w:val="left" w:pos="1222"/>
        </w:tabs>
        <w:kinsoku w:val="0"/>
        <w:overflowPunct w:val="0"/>
      </w:pPr>
      <w:r>
        <w:rPr>
          <w:b/>
          <w:bCs/>
          <w:spacing w:val="-1"/>
        </w:rPr>
        <w:t>ochrana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před</w:t>
      </w:r>
      <w:r>
        <w:rPr>
          <w:b/>
          <w:bCs/>
          <w:spacing w:val="-9"/>
        </w:rPr>
        <w:t xml:space="preserve"> </w:t>
      </w:r>
      <w:r>
        <w:rPr>
          <w:b/>
          <w:bCs/>
          <w:spacing w:val="-1"/>
        </w:rPr>
        <w:t>pronikáním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radonu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z</w:t>
      </w:r>
      <w:r>
        <w:rPr>
          <w:b/>
          <w:bCs/>
          <w:spacing w:val="-9"/>
        </w:rPr>
        <w:t xml:space="preserve"> </w:t>
      </w:r>
      <w:r>
        <w:rPr>
          <w:b/>
          <w:bCs/>
          <w:spacing w:val="-1"/>
        </w:rPr>
        <w:t>podloží</w:t>
      </w:r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429CE">
      <w:pPr>
        <w:pStyle w:val="Zkladntext"/>
        <w:kinsoku w:val="0"/>
        <w:overflowPunct w:val="0"/>
        <w:spacing w:line="274" w:lineRule="auto"/>
        <w:ind w:right="140" w:firstLine="240"/>
        <w:jc w:val="both"/>
      </w:pPr>
      <w:r>
        <w:t>Neřeší se.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rPr>
          <w:b w:val="0"/>
          <w:bCs w:val="0"/>
        </w:rPr>
      </w:pPr>
      <w:bookmarkStart w:id="46" w:name="_Toc455148591"/>
      <w:r>
        <w:rPr>
          <w:spacing w:val="-1"/>
        </w:rPr>
        <w:t>ochrana</w:t>
      </w:r>
      <w:r>
        <w:rPr>
          <w:spacing w:val="-11"/>
        </w:rPr>
        <w:t xml:space="preserve"> </w:t>
      </w:r>
      <w:r>
        <w:t>před</w:t>
      </w:r>
      <w:r>
        <w:rPr>
          <w:spacing w:val="-11"/>
        </w:rPr>
        <w:t xml:space="preserve"> </w:t>
      </w:r>
      <w:r>
        <w:rPr>
          <w:spacing w:val="-1"/>
        </w:rPr>
        <w:t>bludnými</w:t>
      </w:r>
      <w:r>
        <w:rPr>
          <w:spacing w:val="-10"/>
        </w:rPr>
        <w:t xml:space="preserve"> </w:t>
      </w:r>
      <w:r>
        <w:t>proudy</w:t>
      </w:r>
      <w:bookmarkEnd w:id="46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ind w:left="1101"/>
      </w:pPr>
      <w:r>
        <w:t>Bludné</w:t>
      </w:r>
      <w:r>
        <w:rPr>
          <w:spacing w:val="-9"/>
        </w:rPr>
        <w:t xml:space="preserve"> </w:t>
      </w:r>
      <w:r>
        <w:rPr>
          <w:spacing w:val="-1"/>
        </w:rPr>
        <w:t>proudy</w:t>
      </w:r>
      <w:r>
        <w:rPr>
          <w:spacing w:val="-9"/>
        </w:rPr>
        <w:t xml:space="preserve"> </w:t>
      </w:r>
      <w:r>
        <w:rPr>
          <w:spacing w:val="-1"/>
        </w:rPr>
        <w:t>nejsou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 xml:space="preserve"> </w:t>
      </w:r>
      <w:r>
        <w:rPr>
          <w:spacing w:val="1"/>
        </w:rPr>
        <w:t>této</w:t>
      </w:r>
      <w:r>
        <w:rPr>
          <w:spacing w:val="-9"/>
        </w:rPr>
        <w:t xml:space="preserve"> </w:t>
      </w:r>
      <w:r>
        <w:t>lokalitě</w:t>
      </w:r>
      <w:r>
        <w:rPr>
          <w:spacing w:val="-8"/>
        </w:rPr>
        <w:t xml:space="preserve"> </w:t>
      </w:r>
      <w:r>
        <w:rPr>
          <w:spacing w:val="-1"/>
        </w:rPr>
        <w:t>předpokládány.</w:t>
      </w:r>
    </w:p>
    <w:p w:rsidR="001B081B" w:rsidRDefault="001B081B">
      <w:pPr>
        <w:pStyle w:val="Zkladntext"/>
        <w:kinsoku w:val="0"/>
        <w:overflowPunct w:val="0"/>
        <w:spacing w:before="6"/>
        <w:ind w:left="0"/>
        <w:rPr>
          <w:sz w:val="21"/>
          <w:szCs w:val="21"/>
        </w:rPr>
      </w:pPr>
    </w:p>
    <w:p w:rsidR="001B081B" w:rsidRDefault="001B081B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rPr>
          <w:b w:val="0"/>
          <w:bCs w:val="0"/>
        </w:rPr>
      </w:pPr>
      <w:bookmarkStart w:id="47" w:name="_Toc455148592"/>
      <w:r>
        <w:rPr>
          <w:spacing w:val="-1"/>
        </w:rPr>
        <w:t>ochrana</w:t>
      </w:r>
      <w:r>
        <w:rPr>
          <w:spacing w:val="-13"/>
        </w:rPr>
        <w:t xml:space="preserve"> </w:t>
      </w:r>
      <w:r>
        <w:t>před</w:t>
      </w:r>
      <w:r>
        <w:rPr>
          <w:spacing w:val="-12"/>
        </w:rPr>
        <w:t xml:space="preserve"> </w:t>
      </w:r>
      <w:r>
        <w:rPr>
          <w:spacing w:val="-1"/>
        </w:rPr>
        <w:t>technickou</w:t>
      </w:r>
      <w:r>
        <w:rPr>
          <w:spacing w:val="-13"/>
        </w:rPr>
        <w:t xml:space="preserve"> </w:t>
      </w:r>
      <w:r>
        <w:rPr>
          <w:spacing w:val="-1"/>
        </w:rPr>
        <w:t>seizmicitou</w:t>
      </w:r>
      <w:bookmarkEnd w:id="47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ind w:left="1101"/>
      </w:pPr>
      <w:r>
        <w:rPr>
          <w:spacing w:val="-1"/>
        </w:rPr>
        <w:t>Seizmické</w:t>
      </w:r>
      <w:r>
        <w:rPr>
          <w:spacing w:val="-8"/>
        </w:rPr>
        <w:t xml:space="preserve"> </w:t>
      </w:r>
      <w:r>
        <w:t>jevy</w:t>
      </w:r>
      <w:r>
        <w:rPr>
          <w:spacing w:val="-8"/>
        </w:rPr>
        <w:t xml:space="preserve"> </w:t>
      </w:r>
      <w:r>
        <w:rPr>
          <w:spacing w:val="-1"/>
        </w:rPr>
        <w:t>se</w:t>
      </w:r>
      <w:r>
        <w:rPr>
          <w:spacing w:val="-7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krajině</w:t>
      </w:r>
      <w:r>
        <w:rPr>
          <w:spacing w:val="-7"/>
        </w:rPr>
        <w:t xml:space="preserve"> </w:t>
      </w:r>
      <w:r>
        <w:rPr>
          <w:spacing w:val="-1"/>
        </w:rPr>
        <w:t>nevyskytují.</w:t>
      </w:r>
    </w:p>
    <w:p w:rsidR="001B081B" w:rsidRDefault="001B081B">
      <w:pPr>
        <w:pStyle w:val="Zkladntext"/>
        <w:kinsoku w:val="0"/>
        <w:overflowPunct w:val="0"/>
        <w:spacing w:before="6"/>
        <w:ind w:left="0"/>
        <w:rPr>
          <w:sz w:val="21"/>
          <w:szCs w:val="21"/>
        </w:rPr>
      </w:pPr>
    </w:p>
    <w:p w:rsidR="001B081B" w:rsidRDefault="001B081B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rPr>
          <w:b w:val="0"/>
          <w:bCs w:val="0"/>
        </w:rPr>
      </w:pPr>
      <w:bookmarkStart w:id="48" w:name="_Toc455148593"/>
      <w:r>
        <w:rPr>
          <w:spacing w:val="-1"/>
        </w:rPr>
        <w:t>ochrana</w:t>
      </w:r>
      <w:r>
        <w:rPr>
          <w:spacing w:val="-11"/>
        </w:rPr>
        <w:t xml:space="preserve"> </w:t>
      </w:r>
      <w:r>
        <w:t>před</w:t>
      </w:r>
      <w:r>
        <w:rPr>
          <w:spacing w:val="-11"/>
        </w:rPr>
        <w:t xml:space="preserve"> </w:t>
      </w:r>
      <w:r>
        <w:rPr>
          <w:spacing w:val="-1"/>
        </w:rPr>
        <w:t>hlukem</w:t>
      </w:r>
      <w:bookmarkEnd w:id="48"/>
    </w:p>
    <w:p w:rsidR="001B081B" w:rsidRDefault="001B081B">
      <w:pPr>
        <w:pStyle w:val="Zkladntext"/>
        <w:kinsoku w:val="0"/>
        <w:overflowPunct w:val="0"/>
        <w:spacing w:before="11"/>
        <w:ind w:left="0"/>
        <w:rPr>
          <w:b/>
          <w:bCs/>
        </w:rPr>
      </w:pPr>
    </w:p>
    <w:p w:rsidR="001B081B" w:rsidRPr="007443FF" w:rsidRDefault="001B081B">
      <w:pPr>
        <w:pStyle w:val="Zkladntext"/>
        <w:kinsoku w:val="0"/>
        <w:overflowPunct w:val="0"/>
        <w:spacing w:line="274" w:lineRule="auto"/>
        <w:ind w:right="138" w:firstLine="273"/>
        <w:jc w:val="both"/>
      </w:pPr>
      <w:r w:rsidRPr="007443FF">
        <w:rPr>
          <w:spacing w:val="-1"/>
        </w:rPr>
        <w:t>Provoz</w:t>
      </w:r>
      <w:r w:rsidRPr="007443FF">
        <w:rPr>
          <w:spacing w:val="45"/>
        </w:rPr>
        <w:t xml:space="preserve"> </w:t>
      </w:r>
      <w:r w:rsidRPr="007443FF">
        <w:t>navrženého</w:t>
      </w:r>
      <w:r w:rsidRPr="007443FF">
        <w:rPr>
          <w:spacing w:val="46"/>
        </w:rPr>
        <w:t xml:space="preserve"> </w:t>
      </w:r>
      <w:r w:rsidRPr="007443FF">
        <w:t>objektu</w:t>
      </w:r>
      <w:r w:rsidRPr="007443FF">
        <w:rPr>
          <w:spacing w:val="45"/>
        </w:rPr>
        <w:t xml:space="preserve"> </w:t>
      </w:r>
      <w:r w:rsidRPr="007443FF">
        <w:t>nebude</w:t>
      </w:r>
      <w:r w:rsidRPr="007443FF">
        <w:rPr>
          <w:spacing w:val="46"/>
        </w:rPr>
        <w:t xml:space="preserve"> </w:t>
      </w:r>
      <w:r w:rsidRPr="007443FF">
        <w:t>vytvářet</w:t>
      </w:r>
      <w:r w:rsidRPr="007443FF">
        <w:rPr>
          <w:spacing w:val="49"/>
        </w:rPr>
        <w:t xml:space="preserve"> </w:t>
      </w:r>
      <w:r w:rsidRPr="007443FF">
        <w:t>hluk.</w:t>
      </w:r>
      <w:r w:rsidRPr="007443FF">
        <w:rPr>
          <w:spacing w:val="43"/>
        </w:rPr>
        <w:t xml:space="preserve"> </w:t>
      </w:r>
      <w:r w:rsidRPr="007443FF">
        <w:t>Jedná</w:t>
      </w:r>
      <w:r w:rsidRPr="007443FF">
        <w:rPr>
          <w:spacing w:val="47"/>
        </w:rPr>
        <w:t xml:space="preserve"> </w:t>
      </w:r>
      <w:r w:rsidRPr="007443FF">
        <w:rPr>
          <w:spacing w:val="-1"/>
        </w:rPr>
        <w:t>se</w:t>
      </w:r>
      <w:r w:rsidRPr="007443FF">
        <w:rPr>
          <w:spacing w:val="46"/>
        </w:rPr>
        <w:t xml:space="preserve"> </w:t>
      </w:r>
      <w:r w:rsidRPr="007443FF">
        <w:t>v</w:t>
      </w:r>
      <w:r w:rsidRPr="007443FF">
        <w:rPr>
          <w:spacing w:val="44"/>
        </w:rPr>
        <w:t xml:space="preserve"> </w:t>
      </w:r>
      <w:r w:rsidRPr="007443FF">
        <w:t>podstatě</w:t>
      </w:r>
      <w:r w:rsidRPr="007443FF">
        <w:rPr>
          <w:spacing w:val="43"/>
        </w:rPr>
        <w:t xml:space="preserve"> </w:t>
      </w:r>
      <w:r w:rsidRPr="007443FF">
        <w:t>o</w:t>
      </w:r>
      <w:r w:rsidRPr="007443FF">
        <w:rPr>
          <w:spacing w:val="43"/>
        </w:rPr>
        <w:t xml:space="preserve"> </w:t>
      </w:r>
      <w:r w:rsidRPr="007443FF">
        <w:rPr>
          <w:spacing w:val="-1"/>
        </w:rPr>
        <w:t>sociální</w:t>
      </w:r>
      <w:r w:rsidRPr="007443FF">
        <w:rPr>
          <w:rFonts w:ascii="Times New Roman" w:hAnsi="Times New Roman" w:cs="Times New Roman"/>
          <w:spacing w:val="32"/>
          <w:w w:val="99"/>
        </w:rPr>
        <w:t xml:space="preserve"> </w:t>
      </w:r>
      <w:r w:rsidRPr="007443FF">
        <w:t>objekt,</w:t>
      </w:r>
      <w:r w:rsidRPr="007443FF">
        <w:rPr>
          <w:spacing w:val="31"/>
        </w:rPr>
        <w:t xml:space="preserve"> </w:t>
      </w:r>
      <w:r w:rsidRPr="007443FF">
        <w:t>ve</w:t>
      </w:r>
      <w:r w:rsidRPr="007443FF">
        <w:rPr>
          <w:spacing w:val="34"/>
        </w:rPr>
        <w:t xml:space="preserve"> </w:t>
      </w:r>
      <w:r w:rsidRPr="007443FF">
        <w:t>které</w:t>
      </w:r>
      <w:r w:rsidRPr="007443FF">
        <w:rPr>
          <w:spacing w:val="32"/>
        </w:rPr>
        <w:t xml:space="preserve"> </w:t>
      </w:r>
      <w:r w:rsidRPr="007443FF">
        <w:t>je</w:t>
      </w:r>
      <w:r w:rsidRPr="007443FF">
        <w:rPr>
          <w:spacing w:val="32"/>
        </w:rPr>
        <w:t xml:space="preserve"> </w:t>
      </w:r>
      <w:r w:rsidRPr="007443FF">
        <w:t>umístěn</w:t>
      </w:r>
      <w:r w:rsidR="00623065" w:rsidRPr="007443FF">
        <w:rPr>
          <w:spacing w:val="-1"/>
        </w:rPr>
        <w:t>o zázemí pro seniory</w:t>
      </w:r>
      <w:r w:rsidR="00BF635E" w:rsidRPr="007443FF">
        <w:rPr>
          <w:spacing w:val="-1"/>
        </w:rPr>
        <w:t>.</w:t>
      </w:r>
      <w:r w:rsidRPr="007443FF">
        <w:rPr>
          <w:spacing w:val="30"/>
        </w:rPr>
        <w:t xml:space="preserve"> </w:t>
      </w:r>
      <w:r w:rsidRPr="007443FF">
        <w:t>technologie</w:t>
      </w:r>
      <w:r w:rsidRPr="007443FF">
        <w:rPr>
          <w:spacing w:val="32"/>
        </w:rPr>
        <w:t xml:space="preserve"> </w:t>
      </w:r>
      <w:r w:rsidR="00BF635E" w:rsidRPr="007443FF">
        <w:rPr>
          <w:spacing w:val="32"/>
        </w:rPr>
        <w:t>(</w:t>
      </w:r>
      <w:r w:rsidRPr="007443FF">
        <w:rPr>
          <w:spacing w:val="-1"/>
        </w:rPr>
        <w:t>plynový</w:t>
      </w:r>
      <w:r w:rsidRPr="007443FF">
        <w:rPr>
          <w:spacing w:val="30"/>
        </w:rPr>
        <w:t xml:space="preserve"> </w:t>
      </w:r>
      <w:r w:rsidRPr="007443FF">
        <w:t>kotel,</w:t>
      </w:r>
      <w:r w:rsidRPr="007443FF">
        <w:rPr>
          <w:spacing w:val="29"/>
        </w:rPr>
        <w:t xml:space="preserve"> </w:t>
      </w:r>
      <w:r w:rsidRPr="007443FF">
        <w:t>el.</w:t>
      </w:r>
      <w:r w:rsidRPr="007443FF">
        <w:rPr>
          <w:rFonts w:ascii="Times New Roman" w:hAnsi="Times New Roman" w:cs="Times New Roman"/>
          <w:spacing w:val="38"/>
          <w:w w:val="99"/>
        </w:rPr>
        <w:t xml:space="preserve"> </w:t>
      </w:r>
      <w:r w:rsidR="00BF635E" w:rsidRPr="007443FF">
        <w:rPr>
          <w:spacing w:val="-1"/>
        </w:rPr>
        <w:t>R</w:t>
      </w:r>
      <w:r w:rsidRPr="007443FF">
        <w:rPr>
          <w:spacing w:val="-1"/>
        </w:rPr>
        <w:t>ozvaděče</w:t>
      </w:r>
      <w:r w:rsidR="00BF635E" w:rsidRPr="007443FF">
        <w:rPr>
          <w:spacing w:val="-1"/>
        </w:rPr>
        <w:t>)</w:t>
      </w:r>
      <w:r w:rsidRPr="007443FF">
        <w:rPr>
          <w:spacing w:val="25"/>
        </w:rPr>
        <w:t xml:space="preserve"> </w:t>
      </w:r>
      <w:r w:rsidRPr="007443FF">
        <w:rPr>
          <w:spacing w:val="-1"/>
        </w:rPr>
        <w:t>nezpůsobuje</w:t>
      </w:r>
      <w:r w:rsidRPr="007443FF">
        <w:rPr>
          <w:spacing w:val="28"/>
        </w:rPr>
        <w:t xml:space="preserve"> </w:t>
      </w:r>
      <w:r w:rsidRPr="007443FF">
        <w:t>nadměrný</w:t>
      </w:r>
      <w:r w:rsidRPr="007443FF">
        <w:rPr>
          <w:spacing w:val="27"/>
        </w:rPr>
        <w:t xml:space="preserve"> </w:t>
      </w:r>
      <w:r w:rsidRPr="007443FF">
        <w:t>hluk.</w:t>
      </w:r>
      <w:r w:rsidRPr="007443FF">
        <w:rPr>
          <w:spacing w:val="25"/>
        </w:rPr>
        <w:t xml:space="preserve"> </w:t>
      </w:r>
      <w:r w:rsidRPr="007443FF">
        <w:rPr>
          <w:spacing w:val="-1"/>
        </w:rPr>
        <w:t>Tyto</w:t>
      </w:r>
      <w:r w:rsidRPr="007443FF">
        <w:rPr>
          <w:rFonts w:ascii="Times New Roman" w:hAnsi="Times New Roman" w:cs="Times New Roman"/>
          <w:spacing w:val="71"/>
          <w:w w:val="99"/>
        </w:rPr>
        <w:t xml:space="preserve"> </w:t>
      </w:r>
      <w:r w:rsidRPr="007443FF">
        <w:rPr>
          <w:spacing w:val="-1"/>
        </w:rPr>
        <w:t>provozy</w:t>
      </w:r>
      <w:r w:rsidRPr="007443FF">
        <w:rPr>
          <w:spacing w:val="-10"/>
        </w:rPr>
        <w:t xml:space="preserve"> </w:t>
      </w:r>
      <w:r w:rsidRPr="007443FF">
        <w:rPr>
          <w:spacing w:val="-1"/>
        </w:rPr>
        <w:t>vyvolávají</w:t>
      </w:r>
      <w:r w:rsidRPr="007443FF">
        <w:rPr>
          <w:spacing w:val="-8"/>
        </w:rPr>
        <w:t xml:space="preserve"> </w:t>
      </w:r>
      <w:r w:rsidRPr="007443FF">
        <w:t>minimální</w:t>
      </w:r>
      <w:r w:rsidRPr="007443FF">
        <w:rPr>
          <w:spacing w:val="-8"/>
        </w:rPr>
        <w:t xml:space="preserve"> </w:t>
      </w:r>
      <w:r w:rsidRPr="007443FF">
        <w:t>hlučnost,</w:t>
      </w:r>
      <w:r w:rsidRPr="007443FF">
        <w:rPr>
          <w:spacing w:val="-11"/>
        </w:rPr>
        <w:t xml:space="preserve"> </w:t>
      </w:r>
      <w:r w:rsidRPr="007443FF">
        <w:t>kterou</w:t>
      </w:r>
      <w:r w:rsidRPr="007443FF">
        <w:rPr>
          <w:spacing w:val="-10"/>
        </w:rPr>
        <w:t xml:space="preserve"> </w:t>
      </w:r>
      <w:r w:rsidRPr="007443FF">
        <w:t>není</w:t>
      </w:r>
      <w:r w:rsidRPr="007443FF">
        <w:rPr>
          <w:spacing w:val="-8"/>
        </w:rPr>
        <w:t xml:space="preserve"> </w:t>
      </w:r>
      <w:r w:rsidRPr="007443FF">
        <w:t>nutno</w:t>
      </w:r>
      <w:r w:rsidRPr="007443FF">
        <w:rPr>
          <w:spacing w:val="-10"/>
        </w:rPr>
        <w:t xml:space="preserve"> </w:t>
      </w:r>
      <w:r w:rsidRPr="007443FF">
        <w:rPr>
          <w:spacing w:val="-1"/>
        </w:rPr>
        <w:t>řešit</w:t>
      </w:r>
      <w:r w:rsidRPr="007443FF">
        <w:rPr>
          <w:spacing w:val="-7"/>
        </w:rPr>
        <w:t xml:space="preserve"> </w:t>
      </w:r>
      <w:r w:rsidRPr="007443FF">
        <w:t>zvláštními</w:t>
      </w:r>
      <w:r w:rsidRPr="007443FF">
        <w:rPr>
          <w:spacing w:val="-8"/>
        </w:rPr>
        <w:t xml:space="preserve"> </w:t>
      </w:r>
      <w:r w:rsidRPr="007443FF">
        <w:t>opatřeními.</w:t>
      </w:r>
    </w:p>
    <w:p w:rsidR="001B081B" w:rsidRDefault="001B081B">
      <w:pPr>
        <w:pStyle w:val="Zkladntext"/>
        <w:kinsoku w:val="0"/>
        <w:overflowPunct w:val="0"/>
        <w:spacing w:before="6"/>
        <w:ind w:left="0"/>
        <w:rPr>
          <w:sz w:val="21"/>
          <w:szCs w:val="21"/>
        </w:rPr>
      </w:pPr>
    </w:p>
    <w:p w:rsidR="001B081B" w:rsidRDefault="001B081B">
      <w:pPr>
        <w:pStyle w:val="Nadpis2"/>
        <w:numPr>
          <w:ilvl w:val="3"/>
          <w:numId w:val="2"/>
        </w:numPr>
        <w:tabs>
          <w:tab w:val="left" w:pos="1222"/>
        </w:tabs>
        <w:kinsoku w:val="0"/>
        <w:overflowPunct w:val="0"/>
        <w:rPr>
          <w:b w:val="0"/>
          <w:bCs w:val="0"/>
        </w:rPr>
      </w:pPr>
      <w:bookmarkStart w:id="49" w:name="_Toc455148594"/>
      <w:r>
        <w:rPr>
          <w:spacing w:val="-1"/>
        </w:rPr>
        <w:t>protipovodňová</w:t>
      </w:r>
      <w:r>
        <w:rPr>
          <w:spacing w:val="-25"/>
        </w:rPr>
        <w:t xml:space="preserve"> </w:t>
      </w:r>
      <w:r>
        <w:rPr>
          <w:spacing w:val="-1"/>
        </w:rPr>
        <w:t>opatření</w:t>
      </w:r>
      <w:bookmarkEnd w:id="49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ind w:left="1101"/>
      </w:pPr>
      <w:r>
        <w:t>Stavba</w:t>
      </w:r>
      <w:r>
        <w:rPr>
          <w:spacing w:val="-9"/>
        </w:rPr>
        <w:t xml:space="preserve"> </w:t>
      </w:r>
      <w:r>
        <w:rPr>
          <w:spacing w:val="-1"/>
        </w:rPr>
        <w:t>se</w:t>
      </w:r>
      <w:r>
        <w:rPr>
          <w:spacing w:val="-9"/>
        </w:rPr>
        <w:t xml:space="preserve"> </w:t>
      </w:r>
      <w:r>
        <w:t>nenachází</w:t>
      </w:r>
      <w:r>
        <w:rPr>
          <w:spacing w:val="-8"/>
        </w:rPr>
        <w:t xml:space="preserve"> </w:t>
      </w:r>
      <w:r>
        <w:t>v</w:t>
      </w:r>
      <w:r>
        <w:rPr>
          <w:spacing w:val="-9"/>
        </w:rPr>
        <w:t xml:space="preserve"> </w:t>
      </w:r>
      <w:r>
        <w:rPr>
          <w:spacing w:val="-1"/>
        </w:rPr>
        <w:t>povodňovém</w:t>
      </w:r>
      <w:r>
        <w:rPr>
          <w:spacing w:val="-9"/>
        </w:rPr>
        <w:t xml:space="preserve"> </w:t>
      </w:r>
      <w:r>
        <w:rPr>
          <w:spacing w:val="-1"/>
        </w:rPr>
        <w:t>území.</w:t>
      </w:r>
      <w:r>
        <w:rPr>
          <w:spacing w:val="-11"/>
        </w:rPr>
        <w:t xml:space="preserve"> </w:t>
      </w:r>
      <w:r>
        <w:rPr>
          <w:spacing w:val="-1"/>
        </w:rPr>
        <w:t>Protipovodňová</w:t>
      </w:r>
      <w:r>
        <w:rPr>
          <w:spacing w:val="-8"/>
        </w:rPr>
        <w:t xml:space="preserve"> </w:t>
      </w:r>
      <w:r>
        <w:t>opatření</w:t>
      </w:r>
      <w:r>
        <w:rPr>
          <w:spacing w:val="-8"/>
        </w:rPr>
        <w:t xml:space="preserve"> </w:t>
      </w:r>
      <w:r>
        <w:rPr>
          <w:spacing w:val="-1"/>
        </w:rPr>
        <w:t>nejsou</w:t>
      </w:r>
      <w:r>
        <w:rPr>
          <w:spacing w:val="-10"/>
        </w:rPr>
        <w:t xml:space="preserve"> </w:t>
      </w:r>
      <w:r>
        <w:t>řešena.</w:t>
      </w:r>
    </w:p>
    <w:p w:rsidR="001B081B" w:rsidRDefault="001B081B">
      <w:pPr>
        <w:pStyle w:val="Zkladntext"/>
        <w:kinsoku w:val="0"/>
        <w:overflowPunct w:val="0"/>
        <w:spacing w:before="4"/>
        <w:ind w:left="0"/>
        <w:rPr>
          <w:sz w:val="15"/>
          <w:szCs w:val="15"/>
        </w:rPr>
      </w:pPr>
    </w:p>
    <w:p w:rsidR="001B081B" w:rsidRDefault="001B081B">
      <w:pPr>
        <w:pStyle w:val="Nadpis1"/>
        <w:numPr>
          <w:ilvl w:val="1"/>
          <w:numId w:val="3"/>
        </w:numPr>
        <w:tabs>
          <w:tab w:val="left" w:pos="850"/>
        </w:tabs>
        <w:kinsoku w:val="0"/>
        <w:overflowPunct w:val="0"/>
        <w:rPr>
          <w:b w:val="0"/>
          <w:bCs w:val="0"/>
        </w:rPr>
      </w:pPr>
      <w:bookmarkStart w:id="50" w:name="_Toc455148595"/>
      <w:r>
        <w:rPr>
          <w:spacing w:val="-1"/>
        </w:rPr>
        <w:t>Připojení</w:t>
      </w:r>
      <w:r>
        <w:t xml:space="preserve"> </w:t>
      </w:r>
      <w:r>
        <w:rPr>
          <w:spacing w:val="-1"/>
        </w:rPr>
        <w:t>na</w:t>
      </w:r>
      <w:r>
        <w:rPr>
          <w:spacing w:val="1"/>
        </w:rPr>
        <w:t xml:space="preserve"> </w:t>
      </w:r>
      <w:r>
        <w:rPr>
          <w:spacing w:val="-1"/>
        </w:rPr>
        <w:t>technickou</w:t>
      </w:r>
      <w:r>
        <w:rPr>
          <w:spacing w:val="1"/>
        </w:rPr>
        <w:t xml:space="preserve"> </w:t>
      </w:r>
      <w:r>
        <w:rPr>
          <w:spacing w:val="-1"/>
        </w:rPr>
        <w:t>infrastrukturu</w:t>
      </w:r>
      <w:bookmarkEnd w:id="50"/>
    </w:p>
    <w:p w:rsidR="001B081B" w:rsidRDefault="001B081B">
      <w:pPr>
        <w:pStyle w:val="Zkladntext"/>
        <w:kinsoku w:val="0"/>
        <w:overflowPunct w:val="0"/>
        <w:spacing w:before="2"/>
        <w:ind w:left="0"/>
        <w:rPr>
          <w:b/>
          <w:bCs/>
          <w:sz w:val="28"/>
          <w:szCs w:val="2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51" w:name="_Toc455148596"/>
      <w:proofErr w:type="spellStart"/>
      <w:r>
        <w:rPr>
          <w:spacing w:val="-1"/>
        </w:rPr>
        <w:t>napojovací</w:t>
      </w:r>
      <w:proofErr w:type="spellEnd"/>
      <w:r>
        <w:rPr>
          <w:spacing w:val="-14"/>
        </w:rPr>
        <w:t xml:space="preserve"> </w:t>
      </w:r>
      <w:r>
        <w:t>místa</w:t>
      </w:r>
      <w:r>
        <w:rPr>
          <w:spacing w:val="-14"/>
        </w:rPr>
        <w:t xml:space="preserve"> </w:t>
      </w:r>
      <w:r>
        <w:rPr>
          <w:spacing w:val="-1"/>
        </w:rPr>
        <w:t>technické</w:t>
      </w:r>
      <w:r>
        <w:rPr>
          <w:spacing w:val="-15"/>
        </w:rPr>
        <w:t xml:space="preserve"> </w:t>
      </w:r>
      <w:r>
        <w:t>infrastruktury</w:t>
      </w:r>
      <w:bookmarkEnd w:id="51"/>
    </w:p>
    <w:p w:rsidR="001B081B" w:rsidRDefault="001B081B">
      <w:pPr>
        <w:pStyle w:val="Zkladntext"/>
        <w:kinsoku w:val="0"/>
        <w:overflowPunct w:val="0"/>
        <w:spacing w:before="11"/>
        <w:ind w:left="0"/>
        <w:rPr>
          <w:b/>
          <w:bCs/>
        </w:rPr>
      </w:pPr>
    </w:p>
    <w:p w:rsidR="00E65726" w:rsidRDefault="00E65726">
      <w:pPr>
        <w:pStyle w:val="Zkladntext"/>
        <w:kinsoku w:val="0"/>
        <w:overflowPunct w:val="0"/>
        <w:ind w:left="1099"/>
      </w:pPr>
      <w:r>
        <w:t>Veškeré přípojky budou zachovány ve stávající podobě.</w:t>
      </w:r>
      <w:r w:rsidR="001429CE">
        <w:t xml:space="preserve"> 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77"/>
        </w:tabs>
        <w:kinsoku w:val="0"/>
        <w:overflowPunct w:val="0"/>
        <w:ind w:left="1276" w:hanging="775"/>
        <w:rPr>
          <w:b w:val="0"/>
          <w:bCs w:val="0"/>
        </w:rPr>
      </w:pPr>
      <w:bookmarkStart w:id="52" w:name="_Toc455148597"/>
      <w:r>
        <w:rPr>
          <w:spacing w:val="-1"/>
        </w:rPr>
        <w:t>připojovací</w:t>
      </w:r>
      <w:r>
        <w:rPr>
          <w:spacing w:val="-10"/>
        </w:rPr>
        <w:t xml:space="preserve"> </w:t>
      </w:r>
      <w:r>
        <w:rPr>
          <w:spacing w:val="-1"/>
        </w:rPr>
        <w:t>rozměry,</w:t>
      </w:r>
      <w:r>
        <w:rPr>
          <w:spacing w:val="-11"/>
        </w:rPr>
        <w:t xml:space="preserve"> </w:t>
      </w:r>
      <w:r>
        <w:rPr>
          <w:spacing w:val="-1"/>
        </w:rPr>
        <w:t>výkonové</w:t>
      </w:r>
      <w:r>
        <w:rPr>
          <w:spacing w:val="-11"/>
        </w:rPr>
        <w:t xml:space="preserve"> </w:t>
      </w:r>
      <w:r>
        <w:rPr>
          <w:spacing w:val="-1"/>
        </w:rPr>
        <w:t>kapacity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rPr>
          <w:spacing w:val="-1"/>
        </w:rPr>
        <w:t>délky</w:t>
      </w:r>
      <w:bookmarkEnd w:id="52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E65726">
      <w:pPr>
        <w:pStyle w:val="Zkladntext"/>
        <w:kinsoku w:val="0"/>
        <w:overflowPunct w:val="0"/>
        <w:spacing w:before="121" w:line="274" w:lineRule="auto"/>
        <w:ind w:right="141" w:firstLine="240"/>
        <w:jc w:val="both"/>
      </w:pPr>
      <w:r>
        <w:lastRenderedPageBreak/>
        <w:t>Veškeré</w:t>
      </w:r>
      <w:r w:rsidR="001429CE">
        <w:t xml:space="preserve"> stávající</w:t>
      </w:r>
      <w:r>
        <w:t xml:space="preserve"> přípojky</w:t>
      </w:r>
      <w:r w:rsidR="001429CE">
        <w:t xml:space="preserve"> mají dostatečnou kapacitu a</w:t>
      </w:r>
      <w:r>
        <w:t xml:space="preserve"> budou zachovány ve stávající podobě. </w:t>
      </w:r>
    </w:p>
    <w:p w:rsidR="001B081B" w:rsidRDefault="001B081B">
      <w:pPr>
        <w:pStyle w:val="Nadpis1"/>
        <w:numPr>
          <w:ilvl w:val="1"/>
          <w:numId w:val="3"/>
        </w:numPr>
        <w:tabs>
          <w:tab w:val="left" w:pos="850"/>
        </w:tabs>
        <w:kinsoku w:val="0"/>
        <w:overflowPunct w:val="0"/>
        <w:spacing w:before="153"/>
        <w:rPr>
          <w:b w:val="0"/>
          <w:bCs w:val="0"/>
        </w:rPr>
      </w:pPr>
      <w:bookmarkStart w:id="53" w:name="_Toc455148598"/>
      <w:r>
        <w:rPr>
          <w:spacing w:val="-1"/>
        </w:rPr>
        <w:t>Dopravní</w:t>
      </w:r>
      <w:r>
        <w:t xml:space="preserve"> </w:t>
      </w:r>
      <w:r>
        <w:rPr>
          <w:spacing w:val="-1"/>
        </w:rPr>
        <w:t>řešení</w:t>
      </w:r>
      <w:bookmarkEnd w:id="53"/>
    </w:p>
    <w:p w:rsidR="001B081B" w:rsidRDefault="001B081B">
      <w:pPr>
        <w:pStyle w:val="Zkladntext"/>
        <w:kinsoku w:val="0"/>
        <w:overflowPunct w:val="0"/>
        <w:spacing w:before="2"/>
        <w:ind w:left="0"/>
        <w:rPr>
          <w:b/>
          <w:bCs/>
          <w:sz w:val="28"/>
          <w:szCs w:val="2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54" w:name="_Toc455148599"/>
      <w:r>
        <w:rPr>
          <w:spacing w:val="-1"/>
        </w:rPr>
        <w:t>popis</w:t>
      </w:r>
      <w:r>
        <w:rPr>
          <w:spacing w:val="-12"/>
        </w:rPr>
        <w:t xml:space="preserve"> </w:t>
      </w:r>
      <w:r>
        <w:rPr>
          <w:spacing w:val="-1"/>
        </w:rPr>
        <w:t>dopravního</w:t>
      </w:r>
      <w:r>
        <w:rPr>
          <w:spacing w:val="-13"/>
        </w:rPr>
        <w:t xml:space="preserve"> </w:t>
      </w:r>
      <w:r>
        <w:t>řešení</w:t>
      </w:r>
      <w:bookmarkEnd w:id="54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Pr="007443FF" w:rsidRDefault="001429CE">
      <w:pPr>
        <w:pStyle w:val="Zkladntext"/>
        <w:kinsoku w:val="0"/>
        <w:overflowPunct w:val="0"/>
        <w:spacing w:before="1"/>
        <w:jc w:val="both"/>
      </w:pPr>
      <w:r w:rsidRPr="007443FF">
        <w:t xml:space="preserve">Samotný objekt je hlavním vchodem napojen na pěší komunikaci. </w:t>
      </w:r>
      <w:r w:rsidR="002A291B" w:rsidRPr="007443FF">
        <w:t xml:space="preserve">Přístup </w:t>
      </w:r>
      <w:r w:rsidR="007443FF" w:rsidRPr="007443FF">
        <w:t>k objektu je možný po pozemní komunikaci ulice Revoluční.</w:t>
      </w:r>
    </w:p>
    <w:p w:rsidR="001B081B" w:rsidRDefault="001B081B">
      <w:pPr>
        <w:pStyle w:val="Zkladntext"/>
        <w:kinsoku w:val="0"/>
        <w:overflowPunct w:val="0"/>
        <w:spacing w:before="6"/>
        <w:ind w:left="0"/>
        <w:rPr>
          <w:sz w:val="21"/>
          <w:szCs w:val="21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55" w:name="_Toc455148600"/>
      <w:r>
        <w:rPr>
          <w:spacing w:val="-1"/>
        </w:rPr>
        <w:t>napojení</w:t>
      </w:r>
      <w:r>
        <w:rPr>
          <w:spacing w:val="-11"/>
        </w:rPr>
        <w:t xml:space="preserve"> </w:t>
      </w:r>
      <w:r>
        <w:rPr>
          <w:spacing w:val="-1"/>
        </w:rPr>
        <w:t>území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rPr>
          <w:spacing w:val="-1"/>
        </w:rPr>
        <w:t>stávající</w:t>
      </w:r>
      <w:r>
        <w:rPr>
          <w:spacing w:val="-10"/>
        </w:rPr>
        <w:t xml:space="preserve"> </w:t>
      </w:r>
      <w:r>
        <w:rPr>
          <w:spacing w:val="-1"/>
        </w:rPr>
        <w:t>dopravní</w:t>
      </w:r>
      <w:r>
        <w:rPr>
          <w:spacing w:val="-10"/>
        </w:rPr>
        <w:t xml:space="preserve"> </w:t>
      </w:r>
      <w:r>
        <w:t>infrastrukturu</w:t>
      </w:r>
      <w:bookmarkEnd w:id="55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ind w:left="1101"/>
      </w:pPr>
      <w:r>
        <w:rPr>
          <w:spacing w:val="-1"/>
        </w:rPr>
        <w:t>Napojení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stávající</w:t>
      </w:r>
      <w:r>
        <w:rPr>
          <w:spacing w:val="-9"/>
        </w:rPr>
        <w:t xml:space="preserve"> </w:t>
      </w:r>
      <w:r>
        <w:t>infrastrukturu</w:t>
      </w:r>
      <w:r>
        <w:rPr>
          <w:spacing w:val="-12"/>
        </w:rPr>
        <w:t xml:space="preserve"> </w:t>
      </w:r>
      <w:r>
        <w:t>zůstane</w:t>
      </w:r>
      <w:r>
        <w:rPr>
          <w:spacing w:val="-10"/>
        </w:rPr>
        <w:t xml:space="preserve"> </w:t>
      </w:r>
      <w:r>
        <w:rPr>
          <w:spacing w:val="-1"/>
        </w:rPr>
        <w:t>zachováno.</w:t>
      </w:r>
    </w:p>
    <w:p w:rsidR="001B081B" w:rsidRDefault="001B081B">
      <w:pPr>
        <w:pStyle w:val="Zkladntext"/>
        <w:kinsoku w:val="0"/>
        <w:overflowPunct w:val="0"/>
        <w:spacing w:before="6"/>
        <w:ind w:left="0"/>
        <w:rPr>
          <w:sz w:val="21"/>
          <w:szCs w:val="21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56" w:name="_Toc455148601"/>
      <w:r>
        <w:rPr>
          <w:spacing w:val="-1"/>
        </w:rPr>
        <w:t>doprava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 xml:space="preserve"> </w:t>
      </w:r>
      <w:r>
        <w:rPr>
          <w:spacing w:val="-1"/>
        </w:rPr>
        <w:t>klidu</w:t>
      </w:r>
      <w:bookmarkEnd w:id="56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2A291B" w:rsidRDefault="002A291B" w:rsidP="002A291B">
      <w:pPr>
        <w:pStyle w:val="Zkladntext"/>
        <w:kinsoku w:val="0"/>
        <w:overflowPunct w:val="0"/>
        <w:spacing w:line="274" w:lineRule="auto"/>
        <w:ind w:right="141" w:firstLine="237"/>
        <w:jc w:val="both"/>
      </w:pPr>
      <w:r>
        <w:t>Pro objekt není řešeno zřízení nových parkovacích míst.</w:t>
      </w:r>
      <w:r w:rsidR="001429CE">
        <w:t xml:space="preserve"> 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57" w:name="_Toc455148602"/>
      <w:r>
        <w:t>pěší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cyklistické</w:t>
      </w:r>
      <w:r>
        <w:rPr>
          <w:spacing w:val="-9"/>
        </w:rPr>
        <w:t xml:space="preserve"> </w:t>
      </w:r>
      <w:r>
        <w:rPr>
          <w:spacing w:val="-1"/>
        </w:rPr>
        <w:t>stezky</w:t>
      </w:r>
      <w:bookmarkEnd w:id="57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Pr="007443FF" w:rsidRDefault="001B081B">
      <w:pPr>
        <w:pStyle w:val="Zkladntext"/>
        <w:kinsoku w:val="0"/>
        <w:overflowPunct w:val="0"/>
        <w:spacing w:line="274" w:lineRule="auto"/>
        <w:ind w:right="139" w:firstLine="240"/>
        <w:jc w:val="both"/>
      </w:pPr>
      <w:r w:rsidRPr="007443FF">
        <w:rPr>
          <w:spacing w:val="-1"/>
        </w:rPr>
        <w:t>Přístup</w:t>
      </w:r>
      <w:r w:rsidRPr="007443FF">
        <w:rPr>
          <w:spacing w:val="9"/>
        </w:rPr>
        <w:t xml:space="preserve"> </w:t>
      </w:r>
      <w:r w:rsidRPr="007443FF">
        <w:t>k</w:t>
      </w:r>
      <w:r w:rsidRPr="007443FF">
        <w:rPr>
          <w:spacing w:val="10"/>
        </w:rPr>
        <w:t xml:space="preserve"> </w:t>
      </w:r>
      <w:r w:rsidRPr="007443FF">
        <w:rPr>
          <w:spacing w:val="-1"/>
        </w:rPr>
        <w:t>budově</w:t>
      </w:r>
      <w:r w:rsidRPr="007443FF">
        <w:rPr>
          <w:spacing w:val="9"/>
        </w:rPr>
        <w:t xml:space="preserve"> </w:t>
      </w:r>
      <w:r w:rsidRPr="007443FF">
        <w:t>je</w:t>
      </w:r>
      <w:r w:rsidRPr="007443FF">
        <w:rPr>
          <w:spacing w:val="9"/>
        </w:rPr>
        <w:t xml:space="preserve"> </w:t>
      </w:r>
      <w:r w:rsidRPr="007443FF">
        <w:t>po</w:t>
      </w:r>
      <w:r w:rsidRPr="007443FF">
        <w:rPr>
          <w:spacing w:val="8"/>
        </w:rPr>
        <w:t xml:space="preserve"> </w:t>
      </w:r>
      <w:r w:rsidR="00F716C0" w:rsidRPr="007443FF">
        <w:rPr>
          <w:spacing w:val="-1"/>
        </w:rPr>
        <w:t>chodníku</w:t>
      </w:r>
      <w:r w:rsidR="00F716C0" w:rsidRPr="007443FF">
        <w:rPr>
          <w:spacing w:val="10"/>
        </w:rPr>
        <w:t xml:space="preserve"> ze zámkové dlažby</w:t>
      </w:r>
      <w:r w:rsidRPr="007443FF">
        <w:rPr>
          <w:spacing w:val="6"/>
        </w:rPr>
        <w:t xml:space="preserve"> </w:t>
      </w:r>
      <w:r w:rsidRPr="007443FF">
        <w:rPr>
          <w:spacing w:val="-1"/>
        </w:rPr>
        <w:t>ze</w:t>
      </w:r>
      <w:r w:rsidRPr="007443FF">
        <w:rPr>
          <w:spacing w:val="7"/>
        </w:rPr>
        <w:t xml:space="preserve"> </w:t>
      </w:r>
      <w:r w:rsidR="00F716C0" w:rsidRPr="007443FF">
        <w:rPr>
          <w:spacing w:val="7"/>
        </w:rPr>
        <w:t>strany směrované k místní komunikaci</w:t>
      </w:r>
      <w:r w:rsidR="007443FF" w:rsidRPr="007443FF">
        <w:rPr>
          <w:spacing w:val="7"/>
        </w:rPr>
        <w:t xml:space="preserve"> ulice </w:t>
      </w:r>
      <w:proofErr w:type="spellStart"/>
      <w:r w:rsidR="007443FF" w:rsidRPr="007443FF">
        <w:rPr>
          <w:spacing w:val="7"/>
        </w:rPr>
        <w:t>Lískovecká</w:t>
      </w:r>
      <w:proofErr w:type="spellEnd"/>
      <w:r w:rsidRPr="007443FF">
        <w:t>.</w:t>
      </w:r>
      <w:r w:rsidRPr="007443FF">
        <w:rPr>
          <w:spacing w:val="4"/>
        </w:rPr>
        <w:t xml:space="preserve"> </w:t>
      </w:r>
      <w:r w:rsidR="007443FF" w:rsidRPr="007443FF">
        <w:rPr>
          <w:spacing w:val="4"/>
        </w:rPr>
        <w:t>Druhý vstup do budovy je dostupný z ulice Revoluční.</w:t>
      </w:r>
    </w:p>
    <w:p w:rsidR="001B081B" w:rsidRDefault="001B081B">
      <w:pPr>
        <w:pStyle w:val="Nadpis1"/>
        <w:numPr>
          <w:ilvl w:val="1"/>
          <w:numId w:val="3"/>
        </w:numPr>
        <w:tabs>
          <w:tab w:val="left" w:pos="850"/>
        </w:tabs>
        <w:kinsoku w:val="0"/>
        <w:overflowPunct w:val="0"/>
        <w:spacing w:before="153"/>
        <w:rPr>
          <w:b w:val="0"/>
          <w:bCs w:val="0"/>
        </w:rPr>
      </w:pPr>
      <w:bookmarkStart w:id="58" w:name="_Toc455148603"/>
      <w:r>
        <w:rPr>
          <w:spacing w:val="-1"/>
        </w:rPr>
        <w:t>Řešení</w:t>
      </w:r>
      <w:r>
        <w:t xml:space="preserve"> vegetace a</w:t>
      </w:r>
      <w:r>
        <w:rPr>
          <w:spacing w:val="2"/>
        </w:rPr>
        <w:t xml:space="preserve"> </w:t>
      </w:r>
      <w:r>
        <w:rPr>
          <w:spacing w:val="-1"/>
        </w:rPr>
        <w:t>souvisejících</w:t>
      </w:r>
      <w:r>
        <w:t xml:space="preserve"> </w:t>
      </w:r>
      <w:r>
        <w:rPr>
          <w:spacing w:val="-1"/>
        </w:rPr>
        <w:t>terénních</w:t>
      </w:r>
      <w:r>
        <w:rPr>
          <w:spacing w:val="1"/>
        </w:rPr>
        <w:t xml:space="preserve"> </w:t>
      </w:r>
      <w:r>
        <w:rPr>
          <w:spacing w:val="-1"/>
        </w:rPr>
        <w:t>úprav</w:t>
      </w:r>
      <w:bookmarkEnd w:id="58"/>
    </w:p>
    <w:p w:rsidR="001B081B" w:rsidRDefault="001B081B">
      <w:pPr>
        <w:pStyle w:val="Zkladntext"/>
        <w:kinsoku w:val="0"/>
        <w:overflowPunct w:val="0"/>
        <w:spacing w:before="2"/>
        <w:ind w:left="0"/>
        <w:rPr>
          <w:b/>
          <w:bCs/>
          <w:sz w:val="28"/>
          <w:szCs w:val="2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59" w:name="_Toc455148604"/>
      <w:r>
        <w:rPr>
          <w:spacing w:val="-1"/>
        </w:rPr>
        <w:t>terénní</w:t>
      </w:r>
      <w:r>
        <w:rPr>
          <w:spacing w:val="-15"/>
        </w:rPr>
        <w:t xml:space="preserve"> </w:t>
      </w:r>
      <w:r>
        <w:rPr>
          <w:spacing w:val="-1"/>
        </w:rPr>
        <w:t>úpravy</w:t>
      </w:r>
      <w:bookmarkEnd w:id="59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spacing w:line="274" w:lineRule="auto"/>
        <w:ind w:right="140" w:firstLine="240"/>
        <w:jc w:val="both"/>
      </w:pPr>
      <w:r>
        <w:rPr>
          <w:spacing w:val="-1"/>
        </w:rPr>
        <w:t>Po</w:t>
      </w:r>
      <w:r>
        <w:rPr>
          <w:spacing w:val="44"/>
        </w:rPr>
        <w:t xml:space="preserve"> </w:t>
      </w:r>
      <w:r>
        <w:t>dokončení</w:t>
      </w:r>
      <w:r>
        <w:rPr>
          <w:spacing w:val="45"/>
        </w:rPr>
        <w:t xml:space="preserve"> </w:t>
      </w:r>
      <w:r>
        <w:t>stavebních</w:t>
      </w:r>
      <w:r>
        <w:rPr>
          <w:spacing w:val="46"/>
        </w:rPr>
        <w:t xml:space="preserve"> </w:t>
      </w:r>
      <w:r>
        <w:t>prací</w:t>
      </w:r>
      <w:r>
        <w:rPr>
          <w:spacing w:val="45"/>
        </w:rPr>
        <w:t xml:space="preserve"> </w:t>
      </w:r>
      <w:r>
        <w:rPr>
          <w:spacing w:val="-1"/>
        </w:rPr>
        <w:t>bude</w:t>
      </w:r>
      <w:r>
        <w:rPr>
          <w:spacing w:val="45"/>
        </w:rPr>
        <w:t xml:space="preserve"> </w:t>
      </w:r>
      <w:r>
        <w:t>bezprostřední</w:t>
      </w:r>
      <w:r>
        <w:rPr>
          <w:spacing w:val="45"/>
        </w:rPr>
        <w:t xml:space="preserve"> </w:t>
      </w:r>
      <w:r>
        <w:rPr>
          <w:spacing w:val="-1"/>
        </w:rPr>
        <w:t>okolí</w:t>
      </w:r>
      <w:r>
        <w:rPr>
          <w:spacing w:val="45"/>
        </w:rPr>
        <w:t xml:space="preserve"> </w:t>
      </w:r>
      <w:r>
        <w:t>stavby</w:t>
      </w:r>
      <w:r>
        <w:rPr>
          <w:spacing w:val="43"/>
        </w:rPr>
        <w:t xml:space="preserve"> </w:t>
      </w:r>
      <w:r>
        <w:rPr>
          <w:spacing w:val="-1"/>
        </w:rPr>
        <w:t>upraveno,</w:t>
      </w:r>
      <w:r>
        <w:rPr>
          <w:spacing w:val="42"/>
        </w:rPr>
        <w:t xml:space="preserve"> </w:t>
      </w:r>
      <w:r>
        <w:rPr>
          <w:spacing w:val="-1"/>
        </w:rPr>
        <w:t>budou</w:t>
      </w:r>
      <w:r>
        <w:rPr>
          <w:rFonts w:ascii="Times New Roman" w:hAnsi="Times New Roman" w:cs="Times New Roman"/>
          <w:spacing w:val="43"/>
          <w:w w:val="99"/>
        </w:rPr>
        <w:t xml:space="preserve"> </w:t>
      </w:r>
      <w:r>
        <w:t>odstraněny</w:t>
      </w:r>
      <w:r>
        <w:rPr>
          <w:spacing w:val="-10"/>
        </w:rPr>
        <w:t xml:space="preserve"> </w:t>
      </w:r>
      <w:r>
        <w:rPr>
          <w:spacing w:val="-1"/>
        </w:rPr>
        <w:t>veškeré</w:t>
      </w:r>
      <w:r>
        <w:rPr>
          <w:spacing w:val="-8"/>
        </w:rPr>
        <w:t xml:space="preserve"> </w:t>
      </w:r>
      <w:r>
        <w:t>pozůstatky</w:t>
      </w:r>
      <w:r>
        <w:rPr>
          <w:spacing w:val="-10"/>
        </w:rPr>
        <w:t xml:space="preserve"> </w:t>
      </w:r>
      <w:r>
        <w:t>stavební</w:t>
      </w:r>
      <w:r>
        <w:rPr>
          <w:spacing w:val="-7"/>
        </w:rPr>
        <w:t xml:space="preserve"> </w:t>
      </w:r>
      <w:r>
        <w:t>suti</w:t>
      </w:r>
      <w:r>
        <w:rPr>
          <w:spacing w:val="-8"/>
        </w:rPr>
        <w:t xml:space="preserve"> </w:t>
      </w:r>
      <w:r>
        <w:rPr>
          <w:spacing w:val="-1"/>
        </w:rPr>
        <w:t>apod.</w:t>
      </w:r>
      <w:r>
        <w:rPr>
          <w:spacing w:val="-11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dotčené</w:t>
      </w:r>
      <w:r>
        <w:rPr>
          <w:spacing w:val="-9"/>
        </w:rPr>
        <w:t xml:space="preserve"> </w:t>
      </w:r>
      <w:r>
        <w:t>plochy</w:t>
      </w:r>
      <w:r>
        <w:rPr>
          <w:spacing w:val="-9"/>
        </w:rPr>
        <w:t xml:space="preserve"> </w:t>
      </w:r>
      <w:r>
        <w:rPr>
          <w:spacing w:val="-1"/>
        </w:rPr>
        <w:t>budou</w:t>
      </w:r>
      <w:r>
        <w:rPr>
          <w:spacing w:val="-10"/>
        </w:rPr>
        <w:t xml:space="preserve"> </w:t>
      </w:r>
      <w:r>
        <w:t>zatravněny.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60" w:name="_Toc455148605"/>
      <w:r>
        <w:rPr>
          <w:spacing w:val="-1"/>
        </w:rPr>
        <w:t>použité</w:t>
      </w:r>
      <w:r>
        <w:rPr>
          <w:spacing w:val="-14"/>
        </w:rPr>
        <w:t xml:space="preserve"> </w:t>
      </w:r>
      <w:r>
        <w:rPr>
          <w:spacing w:val="-1"/>
        </w:rPr>
        <w:t>vegetační</w:t>
      </w:r>
      <w:r>
        <w:rPr>
          <w:spacing w:val="-12"/>
        </w:rPr>
        <w:t xml:space="preserve"> </w:t>
      </w:r>
      <w:r>
        <w:rPr>
          <w:spacing w:val="-1"/>
        </w:rPr>
        <w:t>prvky</w:t>
      </w:r>
      <w:bookmarkEnd w:id="60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ind w:left="1101"/>
      </w:pPr>
      <w:r>
        <w:t>Volné</w:t>
      </w:r>
      <w:r>
        <w:rPr>
          <w:spacing w:val="-10"/>
        </w:rPr>
        <w:t xml:space="preserve"> </w:t>
      </w:r>
      <w:r>
        <w:t>plochy</w:t>
      </w:r>
      <w:r>
        <w:rPr>
          <w:spacing w:val="-10"/>
        </w:rPr>
        <w:t xml:space="preserve"> </w:t>
      </w:r>
      <w:r>
        <w:rPr>
          <w:spacing w:val="-1"/>
        </w:rPr>
        <w:t>budou</w:t>
      </w:r>
      <w:r>
        <w:rPr>
          <w:spacing w:val="-10"/>
        </w:rPr>
        <w:t xml:space="preserve"> </w:t>
      </w:r>
      <w:r>
        <w:t>zatravněny.</w:t>
      </w:r>
      <w:r>
        <w:rPr>
          <w:spacing w:val="-12"/>
        </w:rPr>
        <w:t xml:space="preserve"> </w:t>
      </w:r>
      <w:r>
        <w:t>Vegetační</w:t>
      </w:r>
      <w:r>
        <w:rPr>
          <w:spacing w:val="-9"/>
        </w:rPr>
        <w:t xml:space="preserve"> </w:t>
      </w:r>
      <w:r>
        <w:t>prvky</w:t>
      </w:r>
      <w:r>
        <w:rPr>
          <w:spacing w:val="-10"/>
        </w:rPr>
        <w:t xml:space="preserve"> </w:t>
      </w:r>
      <w:r w:rsidR="001429CE">
        <w:rPr>
          <w:spacing w:val="-1"/>
        </w:rPr>
        <w:t>viz. situační výkres a prováděcí dokumentace</w:t>
      </w:r>
      <w:r>
        <w:rPr>
          <w:spacing w:val="-1"/>
        </w:rPr>
        <w:t>.</w:t>
      </w:r>
    </w:p>
    <w:p w:rsidR="001B081B" w:rsidRDefault="001B081B">
      <w:pPr>
        <w:pStyle w:val="Zkladntext"/>
        <w:kinsoku w:val="0"/>
        <w:overflowPunct w:val="0"/>
        <w:spacing w:before="6"/>
        <w:ind w:left="0"/>
        <w:rPr>
          <w:sz w:val="21"/>
          <w:szCs w:val="21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61" w:name="_Toc455148606"/>
      <w:r>
        <w:rPr>
          <w:spacing w:val="-1"/>
        </w:rPr>
        <w:t>biotechnická</w:t>
      </w:r>
      <w:r>
        <w:rPr>
          <w:spacing w:val="-22"/>
        </w:rPr>
        <w:t xml:space="preserve"> </w:t>
      </w:r>
      <w:r>
        <w:rPr>
          <w:spacing w:val="-1"/>
        </w:rPr>
        <w:t>opatření</w:t>
      </w:r>
      <w:bookmarkEnd w:id="61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ind w:left="1101"/>
      </w:pPr>
      <w:r>
        <w:t>Není</w:t>
      </w:r>
      <w:r>
        <w:rPr>
          <w:spacing w:val="-11"/>
        </w:rPr>
        <w:t xml:space="preserve"> </w:t>
      </w:r>
      <w:r>
        <w:rPr>
          <w:spacing w:val="-1"/>
        </w:rPr>
        <w:t>řešeno.</w:t>
      </w:r>
    </w:p>
    <w:p w:rsidR="001B081B" w:rsidRDefault="001B081B">
      <w:pPr>
        <w:pStyle w:val="Zkladntext"/>
        <w:kinsoku w:val="0"/>
        <w:overflowPunct w:val="0"/>
        <w:spacing w:before="4"/>
        <w:ind w:left="0"/>
        <w:rPr>
          <w:sz w:val="15"/>
          <w:szCs w:val="15"/>
        </w:rPr>
      </w:pPr>
    </w:p>
    <w:p w:rsidR="001B081B" w:rsidRDefault="001B081B">
      <w:pPr>
        <w:pStyle w:val="Nadpis1"/>
        <w:numPr>
          <w:ilvl w:val="1"/>
          <w:numId w:val="3"/>
        </w:numPr>
        <w:tabs>
          <w:tab w:val="left" w:pos="850"/>
        </w:tabs>
        <w:kinsoku w:val="0"/>
        <w:overflowPunct w:val="0"/>
        <w:rPr>
          <w:b w:val="0"/>
          <w:bCs w:val="0"/>
        </w:rPr>
      </w:pPr>
      <w:bookmarkStart w:id="62" w:name="_Toc455148607"/>
      <w:r>
        <w:t>Popis</w:t>
      </w:r>
      <w:r>
        <w:rPr>
          <w:spacing w:val="-1"/>
        </w:rPr>
        <w:t xml:space="preserve"> </w:t>
      </w:r>
      <w:r>
        <w:t xml:space="preserve">vlivů stavby </w:t>
      </w:r>
      <w:r>
        <w:rPr>
          <w:spacing w:val="-1"/>
        </w:rPr>
        <w:t>na</w:t>
      </w:r>
      <w:r>
        <w:rPr>
          <w:spacing w:val="1"/>
        </w:rPr>
        <w:t xml:space="preserve"> </w:t>
      </w:r>
      <w:r>
        <w:rPr>
          <w:spacing w:val="-1"/>
        </w:rPr>
        <w:t>životní</w:t>
      </w:r>
      <w:r>
        <w:rPr>
          <w:spacing w:val="1"/>
        </w:rPr>
        <w:t xml:space="preserve"> </w:t>
      </w:r>
      <w:r>
        <w:rPr>
          <w:spacing w:val="-1"/>
        </w:rPr>
        <w:t>prostředí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jeho</w:t>
      </w:r>
      <w:r>
        <w:rPr>
          <w:spacing w:val="1"/>
        </w:rPr>
        <w:t xml:space="preserve"> </w:t>
      </w:r>
      <w:r>
        <w:rPr>
          <w:spacing w:val="-1"/>
        </w:rPr>
        <w:t>ochrana</w:t>
      </w:r>
      <w:bookmarkEnd w:id="62"/>
    </w:p>
    <w:p w:rsidR="001B081B" w:rsidRDefault="001B081B">
      <w:pPr>
        <w:pStyle w:val="Zkladntext"/>
        <w:kinsoku w:val="0"/>
        <w:overflowPunct w:val="0"/>
        <w:spacing w:before="2"/>
        <w:ind w:left="0"/>
        <w:rPr>
          <w:b/>
          <w:bCs/>
          <w:sz w:val="28"/>
          <w:szCs w:val="2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firstLine="0"/>
        <w:rPr>
          <w:b w:val="0"/>
          <w:bCs w:val="0"/>
        </w:rPr>
      </w:pPr>
      <w:bookmarkStart w:id="63" w:name="_Toc455148608"/>
      <w:r>
        <w:rPr>
          <w:spacing w:val="-1"/>
        </w:rPr>
        <w:t>vliv</w:t>
      </w:r>
      <w:r>
        <w:rPr>
          <w:spacing w:val="-8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rPr>
          <w:spacing w:val="-1"/>
        </w:rPr>
        <w:t>životní</w:t>
      </w:r>
      <w:r>
        <w:rPr>
          <w:spacing w:val="-7"/>
        </w:rPr>
        <w:t xml:space="preserve"> </w:t>
      </w:r>
      <w:r>
        <w:t>prostředí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rPr>
          <w:spacing w:val="-1"/>
        </w:rPr>
        <w:t>ovzduší,</w:t>
      </w:r>
      <w:r>
        <w:rPr>
          <w:spacing w:val="-8"/>
        </w:rPr>
        <w:t xml:space="preserve"> </w:t>
      </w:r>
      <w:r>
        <w:rPr>
          <w:spacing w:val="-1"/>
        </w:rPr>
        <w:t>hluk,</w:t>
      </w:r>
      <w:r>
        <w:rPr>
          <w:spacing w:val="-7"/>
        </w:rPr>
        <w:t xml:space="preserve"> </w:t>
      </w:r>
      <w:r>
        <w:rPr>
          <w:spacing w:val="-1"/>
        </w:rPr>
        <w:t>voda,</w:t>
      </w:r>
      <w:r>
        <w:rPr>
          <w:spacing w:val="-7"/>
        </w:rPr>
        <w:t xml:space="preserve"> </w:t>
      </w:r>
      <w:r>
        <w:rPr>
          <w:spacing w:val="-1"/>
        </w:rPr>
        <w:t>odpady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půda</w:t>
      </w:r>
      <w:bookmarkEnd w:id="63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ind w:left="1101"/>
      </w:pPr>
      <w:r>
        <w:rPr>
          <w:spacing w:val="-1"/>
        </w:rPr>
        <w:t>Výstavbou</w:t>
      </w:r>
      <w:r>
        <w:rPr>
          <w:spacing w:val="3"/>
        </w:rPr>
        <w:t xml:space="preserve"> </w:t>
      </w:r>
      <w:r>
        <w:t>objektu</w:t>
      </w:r>
      <w:r>
        <w:rPr>
          <w:spacing w:val="4"/>
        </w:rPr>
        <w:t xml:space="preserve"> </w:t>
      </w:r>
      <w:r>
        <w:t>nedojde</w:t>
      </w:r>
      <w:r>
        <w:rPr>
          <w:spacing w:val="5"/>
        </w:rPr>
        <w:t xml:space="preserve"> </w:t>
      </w:r>
      <w:r>
        <w:t>ke</w:t>
      </w:r>
      <w:r>
        <w:rPr>
          <w:spacing w:val="5"/>
        </w:rPr>
        <w:t xml:space="preserve"> </w:t>
      </w:r>
      <w:r>
        <w:rPr>
          <w:spacing w:val="-1"/>
        </w:rPr>
        <w:t>zhoršení</w:t>
      </w:r>
      <w:r>
        <w:rPr>
          <w:spacing w:val="5"/>
        </w:rPr>
        <w:t xml:space="preserve"> </w:t>
      </w:r>
      <w:r>
        <w:t>životního</w:t>
      </w:r>
      <w:r>
        <w:rPr>
          <w:spacing w:val="2"/>
        </w:rPr>
        <w:t xml:space="preserve"> </w:t>
      </w:r>
      <w:r>
        <w:rPr>
          <w:spacing w:val="-1"/>
        </w:rPr>
        <w:t>prostředí</w:t>
      </w:r>
      <w:r>
        <w:rPr>
          <w:spacing w:val="3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těsném</w:t>
      </w:r>
      <w:r>
        <w:rPr>
          <w:spacing w:val="3"/>
        </w:rPr>
        <w:t xml:space="preserve"> </w:t>
      </w:r>
      <w:r>
        <w:rPr>
          <w:spacing w:val="-1"/>
        </w:rPr>
        <w:t>okolí</w:t>
      </w:r>
      <w:r>
        <w:rPr>
          <w:spacing w:val="3"/>
        </w:rPr>
        <w:t xml:space="preserve"> </w:t>
      </w:r>
      <w:r>
        <w:t>a</w:t>
      </w:r>
    </w:p>
    <w:p w:rsidR="001B081B" w:rsidRDefault="001B081B">
      <w:pPr>
        <w:pStyle w:val="Zkladntext"/>
        <w:kinsoku w:val="0"/>
        <w:overflowPunct w:val="0"/>
        <w:spacing w:before="35" w:line="274" w:lineRule="auto"/>
        <w:ind w:right="138"/>
        <w:jc w:val="both"/>
      </w:pPr>
      <w:r>
        <w:t>na</w:t>
      </w:r>
      <w:r>
        <w:rPr>
          <w:spacing w:val="33"/>
        </w:rPr>
        <w:t xml:space="preserve"> </w:t>
      </w:r>
      <w:r>
        <w:rPr>
          <w:spacing w:val="-1"/>
        </w:rPr>
        <w:t>sousedních</w:t>
      </w:r>
      <w:r>
        <w:rPr>
          <w:spacing w:val="33"/>
        </w:rPr>
        <w:t xml:space="preserve"> </w:t>
      </w:r>
      <w:r>
        <w:rPr>
          <w:spacing w:val="-1"/>
        </w:rPr>
        <w:t>pozemcích.</w:t>
      </w:r>
      <w:r>
        <w:rPr>
          <w:spacing w:val="30"/>
        </w:rPr>
        <w:t xml:space="preserve"> </w:t>
      </w:r>
      <w:r>
        <w:t>V průběhu</w:t>
      </w:r>
      <w:r>
        <w:rPr>
          <w:spacing w:val="31"/>
        </w:rPr>
        <w:t xml:space="preserve"> </w:t>
      </w:r>
      <w:r>
        <w:rPr>
          <w:spacing w:val="-1"/>
        </w:rPr>
        <w:t>realizace</w:t>
      </w:r>
      <w:r>
        <w:rPr>
          <w:spacing w:val="32"/>
        </w:rPr>
        <w:t xml:space="preserve"> </w:t>
      </w:r>
      <w:r>
        <w:t>stavby</w:t>
      </w:r>
      <w:r>
        <w:rPr>
          <w:spacing w:val="31"/>
        </w:rPr>
        <w:t xml:space="preserve"> </w:t>
      </w:r>
      <w:r>
        <w:rPr>
          <w:spacing w:val="-1"/>
        </w:rPr>
        <w:t>může</w:t>
      </w:r>
      <w:r>
        <w:rPr>
          <w:spacing w:val="32"/>
        </w:rPr>
        <w:t xml:space="preserve"> </w:t>
      </w:r>
      <w:r>
        <w:rPr>
          <w:spacing w:val="-1"/>
        </w:rPr>
        <w:t>dojít</w:t>
      </w:r>
      <w:r>
        <w:rPr>
          <w:spacing w:val="34"/>
        </w:rPr>
        <w:t xml:space="preserve"> </w:t>
      </w:r>
      <w:r>
        <w:t>k</w:t>
      </w:r>
      <w:r>
        <w:rPr>
          <w:spacing w:val="-1"/>
        </w:rPr>
        <w:t xml:space="preserve"> </w:t>
      </w:r>
      <w:r>
        <w:t>určitému</w:t>
      </w:r>
      <w:r>
        <w:rPr>
          <w:rFonts w:ascii="Times New Roman" w:hAnsi="Times New Roman" w:cs="Times New Roman"/>
          <w:spacing w:val="67"/>
          <w:w w:val="99"/>
        </w:rPr>
        <w:t xml:space="preserve"> </w:t>
      </w:r>
      <w:r>
        <w:t>negativnímu</w:t>
      </w:r>
      <w:r>
        <w:rPr>
          <w:spacing w:val="19"/>
        </w:rPr>
        <w:t xml:space="preserve"> </w:t>
      </w:r>
      <w:r>
        <w:t>ovlivnění</w:t>
      </w:r>
      <w:r>
        <w:rPr>
          <w:spacing w:val="21"/>
        </w:rPr>
        <w:t xml:space="preserve"> </w:t>
      </w:r>
      <w:r>
        <w:t>životního</w:t>
      </w:r>
      <w:r>
        <w:rPr>
          <w:spacing w:val="17"/>
        </w:rPr>
        <w:t xml:space="preserve"> </w:t>
      </w:r>
      <w:r>
        <w:t>prostředí</w:t>
      </w:r>
      <w:r>
        <w:rPr>
          <w:spacing w:val="18"/>
        </w:rPr>
        <w:t xml:space="preserve"> </w:t>
      </w:r>
      <w:r>
        <w:t>bezprostředního</w:t>
      </w:r>
      <w:r>
        <w:rPr>
          <w:spacing w:val="17"/>
        </w:rPr>
        <w:t xml:space="preserve"> </w:t>
      </w:r>
      <w:r>
        <w:rPr>
          <w:spacing w:val="-1"/>
        </w:rPr>
        <w:t>okolí</w:t>
      </w:r>
      <w:r>
        <w:rPr>
          <w:spacing w:val="19"/>
        </w:rPr>
        <w:t xml:space="preserve"> </w:t>
      </w:r>
      <w:r>
        <w:t>staveniště</w:t>
      </w:r>
      <w:r>
        <w:rPr>
          <w:spacing w:val="18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hluk,</w:t>
      </w:r>
      <w:r>
        <w:rPr>
          <w:spacing w:val="16"/>
        </w:rPr>
        <w:t xml:space="preserve"> </w:t>
      </w:r>
      <w:r>
        <w:t>prach,</w:t>
      </w:r>
      <w:r>
        <w:rPr>
          <w:rFonts w:ascii="Times New Roman" w:hAnsi="Times New Roman" w:cs="Times New Roman"/>
          <w:spacing w:val="28"/>
          <w:w w:val="99"/>
        </w:rPr>
        <w:t xml:space="preserve"> </w:t>
      </w:r>
      <w:r>
        <w:rPr>
          <w:spacing w:val="-1"/>
        </w:rPr>
        <w:t>zvýšení</w:t>
      </w:r>
      <w:r>
        <w:rPr>
          <w:spacing w:val="7"/>
        </w:rPr>
        <w:t xml:space="preserve"> </w:t>
      </w:r>
      <w:r>
        <w:t>frekvence</w:t>
      </w:r>
      <w:r>
        <w:rPr>
          <w:spacing w:val="7"/>
        </w:rPr>
        <w:t xml:space="preserve"> </w:t>
      </w:r>
      <w:r>
        <w:t>nákladní</w:t>
      </w:r>
      <w:r>
        <w:rPr>
          <w:spacing w:val="8"/>
        </w:rPr>
        <w:t xml:space="preserve"> </w:t>
      </w:r>
      <w:r>
        <w:rPr>
          <w:spacing w:val="-1"/>
        </w:rPr>
        <w:t>dopravy,</w:t>
      </w:r>
      <w:r>
        <w:rPr>
          <w:spacing w:val="4"/>
        </w:rPr>
        <w:t xml:space="preserve"> </w:t>
      </w:r>
      <w:r>
        <w:rPr>
          <w:spacing w:val="-1"/>
        </w:rPr>
        <w:t>apod.</w:t>
      </w:r>
      <w:r>
        <w:rPr>
          <w:spacing w:val="5"/>
        </w:rPr>
        <w:t xml:space="preserve"> </w:t>
      </w:r>
      <w:r>
        <w:rPr>
          <w:spacing w:val="-1"/>
        </w:rPr>
        <w:t>Po</w:t>
      </w:r>
      <w:r>
        <w:rPr>
          <w:spacing w:val="6"/>
        </w:rPr>
        <w:t xml:space="preserve"> </w:t>
      </w:r>
      <w:r>
        <w:rPr>
          <w:spacing w:val="-1"/>
        </w:rPr>
        <w:t>ukončení</w:t>
      </w:r>
      <w:r>
        <w:rPr>
          <w:spacing w:val="7"/>
        </w:rPr>
        <w:t xml:space="preserve"> </w:t>
      </w:r>
      <w:r>
        <w:rPr>
          <w:spacing w:val="-1"/>
        </w:rPr>
        <w:t>výstavby</w:t>
      </w:r>
      <w:r>
        <w:rPr>
          <w:spacing w:val="6"/>
        </w:rPr>
        <w:t xml:space="preserve"> </w:t>
      </w:r>
      <w:r>
        <w:rPr>
          <w:spacing w:val="-1"/>
        </w:rPr>
        <w:t>se</w:t>
      </w:r>
      <w:r>
        <w:rPr>
          <w:spacing w:val="7"/>
        </w:rPr>
        <w:t xml:space="preserve"> </w:t>
      </w:r>
      <w:r>
        <w:t>stav</w:t>
      </w:r>
      <w:r>
        <w:rPr>
          <w:spacing w:val="6"/>
        </w:rPr>
        <w:t xml:space="preserve"> </w:t>
      </w:r>
      <w:r>
        <w:t>životního</w:t>
      </w:r>
      <w:r>
        <w:rPr>
          <w:rFonts w:ascii="Times New Roman" w:hAnsi="Times New Roman" w:cs="Times New Roman"/>
          <w:spacing w:val="69"/>
          <w:w w:val="99"/>
        </w:rPr>
        <w:t xml:space="preserve"> </w:t>
      </w:r>
      <w:r>
        <w:t>prostředí</w:t>
      </w:r>
      <w:r>
        <w:rPr>
          <w:spacing w:val="-7"/>
        </w:rPr>
        <w:t xml:space="preserve"> </w:t>
      </w:r>
      <w:r>
        <w:t>vrátí</w:t>
      </w:r>
      <w:r>
        <w:rPr>
          <w:spacing w:val="-6"/>
        </w:rPr>
        <w:t xml:space="preserve"> </w:t>
      </w:r>
      <w:r>
        <w:t>k</w:t>
      </w:r>
      <w:r>
        <w:rPr>
          <w:spacing w:val="-6"/>
        </w:rPr>
        <w:t xml:space="preserve"> </w:t>
      </w:r>
      <w:r>
        <w:rPr>
          <w:spacing w:val="-1"/>
        </w:rPr>
        <w:t>současnému</w:t>
      </w:r>
      <w:r>
        <w:rPr>
          <w:spacing w:val="-8"/>
        </w:rPr>
        <w:t xml:space="preserve"> </w:t>
      </w:r>
      <w:r>
        <w:t>stavu.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64" w:name="_Toc455148609"/>
      <w:r>
        <w:rPr>
          <w:spacing w:val="-1"/>
        </w:rPr>
        <w:t>vliv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přírodu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krajinu,</w:t>
      </w:r>
      <w:r>
        <w:rPr>
          <w:spacing w:val="-8"/>
        </w:rPr>
        <w:t xml:space="preserve"> </w:t>
      </w:r>
      <w:r>
        <w:rPr>
          <w:spacing w:val="-1"/>
        </w:rPr>
        <w:t>zachování</w:t>
      </w:r>
      <w:r>
        <w:rPr>
          <w:spacing w:val="-7"/>
        </w:rPr>
        <w:t xml:space="preserve"> </w:t>
      </w:r>
      <w:r>
        <w:rPr>
          <w:spacing w:val="-1"/>
        </w:rPr>
        <w:t>ekologických</w:t>
      </w:r>
      <w:r>
        <w:rPr>
          <w:spacing w:val="-7"/>
        </w:rPr>
        <w:t xml:space="preserve"> </w:t>
      </w:r>
      <w:r>
        <w:rPr>
          <w:spacing w:val="-1"/>
        </w:rPr>
        <w:t>funkcí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vazeb</w:t>
      </w:r>
      <w:r>
        <w:rPr>
          <w:spacing w:val="-7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krajině</w:t>
      </w:r>
      <w:bookmarkEnd w:id="64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ind w:left="1101"/>
      </w:pPr>
      <w:r>
        <w:rPr>
          <w:spacing w:val="-1"/>
        </w:rPr>
        <w:t>Realizací</w:t>
      </w:r>
      <w:r>
        <w:rPr>
          <w:spacing w:val="-8"/>
        </w:rPr>
        <w:t xml:space="preserve"> </w:t>
      </w:r>
      <w:r>
        <w:t>stavebního</w:t>
      </w:r>
      <w:r>
        <w:rPr>
          <w:spacing w:val="-9"/>
        </w:rPr>
        <w:t xml:space="preserve"> </w:t>
      </w:r>
      <w:r>
        <w:rPr>
          <w:spacing w:val="-1"/>
        </w:rPr>
        <w:t>záměru</w:t>
      </w:r>
      <w:r>
        <w:rPr>
          <w:spacing w:val="-9"/>
        </w:rPr>
        <w:t xml:space="preserve"> </w:t>
      </w:r>
      <w:r>
        <w:t>nedojde</w:t>
      </w:r>
      <w:r>
        <w:rPr>
          <w:spacing w:val="-9"/>
        </w:rPr>
        <w:t xml:space="preserve"> </w:t>
      </w:r>
      <w:r>
        <w:t>k</w:t>
      </w:r>
      <w:r>
        <w:rPr>
          <w:spacing w:val="-7"/>
        </w:rPr>
        <w:t xml:space="preserve"> </w:t>
      </w:r>
      <w:r>
        <w:t>negativnímu</w:t>
      </w:r>
      <w:r>
        <w:rPr>
          <w:spacing w:val="-9"/>
        </w:rPr>
        <w:t xml:space="preserve"> </w:t>
      </w:r>
      <w:r>
        <w:t>ovlivnění</w:t>
      </w:r>
      <w:r>
        <w:rPr>
          <w:spacing w:val="-8"/>
        </w:rPr>
        <w:t xml:space="preserve"> </w:t>
      </w:r>
      <w:r>
        <w:rPr>
          <w:spacing w:val="-1"/>
        </w:rPr>
        <w:t>přírody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krajiny.</w:t>
      </w:r>
    </w:p>
    <w:p w:rsidR="001B081B" w:rsidRDefault="001B081B">
      <w:pPr>
        <w:pStyle w:val="Zkladntext"/>
        <w:kinsoku w:val="0"/>
        <w:overflowPunct w:val="0"/>
        <w:spacing w:before="2"/>
        <w:ind w:left="0"/>
        <w:rPr>
          <w:sz w:val="27"/>
          <w:szCs w:val="27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spacing w:before="62"/>
        <w:ind w:left="1221"/>
        <w:rPr>
          <w:b w:val="0"/>
          <w:bCs w:val="0"/>
        </w:rPr>
      </w:pPr>
      <w:bookmarkStart w:id="65" w:name="_Toc455148610"/>
      <w:r>
        <w:rPr>
          <w:spacing w:val="-1"/>
        </w:rPr>
        <w:t>vliv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rPr>
          <w:spacing w:val="-1"/>
        </w:rPr>
        <w:t>soustavu</w:t>
      </w:r>
      <w:r>
        <w:rPr>
          <w:spacing w:val="-8"/>
        </w:rPr>
        <w:t xml:space="preserve"> </w:t>
      </w:r>
      <w:r>
        <w:rPr>
          <w:spacing w:val="-1"/>
        </w:rPr>
        <w:t>chráněných</w:t>
      </w:r>
      <w:r>
        <w:rPr>
          <w:spacing w:val="-8"/>
        </w:rPr>
        <w:t xml:space="preserve"> </w:t>
      </w:r>
      <w:r>
        <w:rPr>
          <w:spacing w:val="-1"/>
        </w:rPr>
        <w:t>území</w:t>
      </w:r>
      <w:r>
        <w:rPr>
          <w:spacing w:val="-8"/>
        </w:rPr>
        <w:t xml:space="preserve"> </w:t>
      </w:r>
      <w:r>
        <w:t>Natura</w:t>
      </w:r>
      <w:r>
        <w:rPr>
          <w:spacing w:val="-8"/>
        </w:rPr>
        <w:t xml:space="preserve"> </w:t>
      </w:r>
      <w:r>
        <w:rPr>
          <w:spacing w:val="-2"/>
        </w:rPr>
        <w:t>2000</w:t>
      </w:r>
      <w:bookmarkEnd w:id="65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spacing w:line="274" w:lineRule="auto"/>
        <w:ind w:right="140" w:firstLine="240"/>
        <w:jc w:val="both"/>
      </w:pPr>
      <w:r>
        <w:t>Dle</w:t>
      </w:r>
      <w:r>
        <w:rPr>
          <w:spacing w:val="24"/>
        </w:rPr>
        <w:t xml:space="preserve"> </w:t>
      </w:r>
      <w:r>
        <w:rPr>
          <w:spacing w:val="-1"/>
        </w:rPr>
        <w:t>vyjádření</w:t>
      </w:r>
      <w:r>
        <w:rPr>
          <w:spacing w:val="25"/>
        </w:rPr>
        <w:t xml:space="preserve"> </w:t>
      </w:r>
      <w:r>
        <w:t>Krajského</w:t>
      </w:r>
      <w:r>
        <w:rPr>
          <w:spacing w:val="21"/>
        </w:rPr>
        <w:t xml:space="preserve"> </w:t>
      </w:r>
      <w:r>
        <w:rPr>
          <w:spacing w:val="-1"/>
        </w:rPr>
        <w:t>úřadu</w:t>
      </w:r>
      <w:r>
        <w:rPr>
          <w:spacing w:val="21"/>
        </w:rPr>
        <w:t xml:space="preserve"> </w:t>
      </w:r>
      <w:r>
        <w:rPr>
          <w:spacing w:val="-1"/>
        </w:rPr>
        <w:t>se</w:t>
      </w:r>
      <w:r>
        <w:rPr>
          <w:spacing w:val="23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místě</w:t>
      </w:r>
      <w:r>
        <w:rPr>
          <w:spacing w:val="22"/>
        </w:rPr>
        <w:t xml:space="preserve"> </w:t>
      </w:r>
      <w:r>
        <w:t>ani</w:t>
      </w:r>
      <w:r>
        <w:rPr>
          <w:spacing w:val="23"/>
        </w:rPr>
        <w:t xml:space="preserve"> </w:t>
      </w:r>
      <w:r>
        <w:t>bezprostředním</w:t>
      </w:r>
      <w:r>
        <w:rPr>
          <w:spacing w:val="22"/>
        </w:rPr>
        <w:t xml:space="preserve"> </w:t>
      </w:r>
      <w:r>
        <w:rPr>
          <w:spacing w:val="-1"/>
        </w:rPr>
        <w:t>okolí</w:t>
      </w:r>
      <w:r>
        <w:rPr>
          <w:spacing w:val="22"/>
        </w:rPr>
        <w:t xml:space="preserve"> </w:t>
      </w:r>
      <w:r>
        <w:rPr>
          <w:spacing w:val="-1"/>
        </w:rPr>
        <w:t>záměru</w:t>
      </w:r>
      <w:r>
        <w:rPr>
          <w:spacing w:val="21"/>
        </w:rPr>
        <w:t xml:space="preserve"> </w:t>
      </w:r>
      <w:r>
        <w:t>nenachází</w:t>
      </w:r>
      <w:r>
        <w:rPr>
          <w:rFonts w:ascii="Times New Roman" w:hAnsi="Times New Roman" w:cs="Times New Roman"/>
          <w:spacing w:val="50"/>
          <w:w w:val="99"/>
        </w:rPr>
        <w:t xml:space="preserve"> </w:t>
      </w:r>
      <w:r>
        <w:t>žádné</w:t>
      </w:r>
      <w:r>
        <w:rPr>
          <w:spacing w:val="5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rPr>
          <w:spacing w:val="-1"/>
        </w:rPr>
        <w:lastRenderedPageBreak/>
        <w:t>území</w:t>
      </w:r>
      <w:r>
        <w:rPr>
          <w:spacing w:val="54"/>
        </w:rPr>
        <w:t xml:space="preserve"> </w:t>
      </w:r>
      <w:r>
        <w:rPr>
          <w:spacing w:val="-1"/>
        </w:rPr>
        <w:t>soustavy</w:t>
      </w:r>
      <w:r>
        <w:rPr>
          <w:spacing w:val="53"/>
        </w:rPr>
        <w:t xml:space="preserve"> </w:t>
      </w:r>
      <w:r>
        <w:rPr>
          <w:spacing w:val="-2"/>
        </w:rPr>
        <w:t>NATURA</w:t>
      </w:r>
      <w:r>
        <w:rPr>
          <w:spacing w:val="48"/>
        </w:rPr>
        <w:t xml:space="preserve"> </w:t>
      </w:r>
      <w:r>
        <w:t>2000.</w:t>
      </w:r>
      <w:r>
        <w:rPr>
          <w:spacing w:val="50"/>
        </w:rPr>
        <w:t xml:space="preserve"> </w:t>
      </w:r>
      <w:r>
        <w:rPr>
          <w:spacing w:val="-1"/>
        </w:rPr>
        <w:t>Přímé</w:t>
      </w:r>
      <w:r>
        <w:rPr>
          <w:spacing w:val="54"/>
        </w:rPr>
        <w:t xml:space="preserve"> </w:t>
      </w:r>
      <w:r>
        <w:t>vlivy</w:t>
      </w:r>
      <w:r>
        <w:rPr>
          <w:spacing w:val="52"/>
        </w:rPr>
        <w:t xml:space="preserve"> </w:t>
      </w:r>
      <w:r>
        <w:rPr>
          <w:spacing w:val="-1"/>
        </w:rPr>
        <w:t>záměru</w:t>
      </w:r>
      <w:r>
        <w:rPr>
          <w:spacing w:val="50"/>
        </w:rPr>
        <w:t xml:space="preserve"> </w:t>
      </w:r>
      <w:r>
        <w:t>na</w:t>
      </w:r>
      <w:r>
        <w:rPr>
          <w:spacing w:val="52"/>
        </w:rPr>
        <w:t xml:space="preserve"> </w:t>
      </w:r>
      <w:r>
        <w:t>příznivý</w:t>
      </w:r>
      <w:r>
        <w:rPr>
          <w:spacing w:val="49"/>
        </w:rPr>
        <w:t xml:space="preserve"> </w:t>
      </w:r>
      <w:r>
        <w:t>stav</w:t>
      </w:r>
      <w:r>
        <w:rPr>
          <w:spacing w:val="51"/>
        </w:rPr>
        <w:t xml:space="preserve"> </w:t>
      </w:r>
      <w:r>
        <w:t>předmětů</w:t>
      </w:r>
      <w:r>
        <w:rPr>
          <w:rFonts w:ascii="Times New Roman" w:hAnsi="Times New Roman" w:cs="Times New Roman"/>
          <w:spacing w:val="49"/>
          <w:w w:val="99"/>
        </w:rPr>
        <w:t xml:space="preserve"> </w:t>
      </w:r>
      <w:r>
        <w:t>ochrany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celistvost</w:t>
      </w:r>
      <w:r>
        <w:rPr>
          <w:spacing w:val="-7"/>
        </w:rPr>
        <w:t xml:space="preserve"> </w:t>
      </w:r>
      <w:r>
        <w:t>těchto</w:t>
      </w:r>
      <w:r>
        <w:rPr>
          <w:spacing w:val="-8"/>
        </w:rPr>
        <w:t xml:space="preserve"> </w:t>
      </w:r>
      <w:r>
        <w:rPr>
          <w:spacing w:val="-1"/>
        </w:rPr>
        <w:t>území</w:t>
      </w:r>
      <w:r>
        <w:rPr>
          <w:spacing w:val="-7"/>
        </w:rPr>
        <w:t xml:space="preserve"> </w:t>
      </w:r>
      <w:r>
        <w:rPr>
          <w:spacing w:val="-1"/>
        </w:rPr>
        <w:t>jsou</w:t>
      </w:r>
      <w:r>
        <w:rPr>
          <w:spacing w:val="-9"/>
        </w:rPr>
        <w:t xml:space="preserve"> </w:t>
      </w:r>
      <w:r>
        <w:t>tak</w:t>
      </w:r>
      <w:r>
        <w:rPr>
          <w:spacing w:val="-7"/>
        </w:rPr>
        <w:t xml:space="preserve"> </w:t>
      </w:r>
      <w:r>
        <w:t>jednoznačně</w:t>
      </w:r>
      <w:r>
        <w:rPr>
          <w:spacing w:val="-8"/>
        </w:rPr>
        <w:t xml:space="preserve"> </w:t>
      </w:r>
      <w:r>
        <w:rPr>
          <w:spacing w:val="-1"/>
        </w:rPr>
        <w:t>vyloučeny.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66" w:name="_Toc455148611"/>
      <w:r>
        <w:rPr>
          <w:spacing w:val="-1"/>
        </w:rPr>
        <w:t>návrh</w:t>
      </w:r>
      <w:r>
        <w:rPr>
          <w:spacing w:val="-9"/>
        </w:rPr>
        <w:t xml:space="preserve"> </w:t>
      </w:r>
      <w:r>
        <w:rPr>
          <w:spacing w:val="-1"/>
        </w:rPr>
        <w:t>zohlednění</w:t>
      </w:r>
      <w:r>
        <w:rPr>
          <w:spacing w:val="-9"/>
        </w:rPr>
        <w:t xml:space="preserve"> </w:t>
      </w:r>
      <w:r>
        <w:rPr>
          <w:spacing w:val="-1"/>
        </w:rPr>
        <w:t>podmínek</w:t>
      </w:r>
      <w:r>
        <w:rPr>
          <w:spacing w:val="-10"/>
        </w:rPr>
        <w:t xml:space="preserve"> </w:t>
      </w:r>
      <w:r>
        <w:rPr>
          <w:spacing w:val="-1"/>
        </w:rPr>
        <w:t>ze</w:t>
      </w:r>
      <w:r>
        <w:rPr>
          <w:spacing w:val="-9"/>
        </w:rPr>
        <w:t xml:space="preserve"> </w:t>
      </w:r>
      <w:r>
        <w:rPr>
          <w:spacing w:val="-1"/>
        </w:rPr>
        <w:t>závěrů</w:t>
      </w:r>
      <w:r>
        <w:rPr>
          <w:spacing w:val="-9"/>
        </w:rPr>
        <w:t xml:space="preserve"> </w:t>
      </w:r>
      <w:r>
        <w:rPr>
          <w:spacing w:val="-1"/>
        </w:rPr>
        <w:t>zjišťovacích</w:t>
      </w:r>
      <w:r>
        <w:rPr>
          <w:spacing w:val="-9"/>
        </w:rPr>
        <w:t xml:space="preserve"> </w:t>
      </w:r>
      <w:r>
        <w:rPr>
          <w:spacing w:val="-1"/>
        </w:rPr>
        <w:t>řízení</w:t>
      </w:r>
      <w:r>
        <w:rPr>
          <w:spacing w:val="-9"/>
        </w:rPr>
        <w:t xml:space="preserve"> </w:t>
      </w:r>
      <w:r>
        <w:rPr>
          <w:spacing w:val="-1"/>
        </w:rPr>
        <w:t>nebo</w:t>
      </w:r>
      <w:r>
        <w:rPr>
          <w:spacing w:val="-9"/>
        </w:rPr>
        <w:t xml:space="preserve"> </w:t>
      </w:r>
      <w:r>
        <w:rPr>
          <w:spacing w:val="-1"/>
        </w:rPr>
        <w:t>stanoviska</w:t>
      </w:r>
      <w:r>
        <w:rPr>
          <w:spacing w:val="-9"/>
        </w:rPr>
        <w:t xml:space="preserve"> </w:t>
      </w:r>
      <w:r>
        <w:rPr>
          <w:spacing w:val="-1"/>
        </w:rPr>
        <w:t>EIA</w:t>
      </w:r>
      <w:bookmarkEnd w:id="66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ind w:left="1101"/>
      </w:pPr>
      <w:r>
        <w:t>Vzhledem</w:t>
      </w:r>
      <w:r>
        <w:rPr>
          <w:spacing w:val="-8"/>
        </w:rPr>
        <w:t xml:space="preserve"> </w:t>
      </w:r>
      <w:r>
        <w:t>k</w:t>
      </w:r>
      <w:r>
        <w:rPr>
          <w:spacing w:val="-6"/>
        </w:rPr>
        <w:t xml:space="preserve"> </w:t>
      </w:r>
      <w:r>
        <w:t>druhu</w:t>
      </w:r>
      <w:r>
        <w:rPr>
          <w:spacing w:val="-8"/>
        </w:rPr>
        <w:t xml:space="preserve"> </w:t>
      </w:r>
      <w:r>
        <w:t>stavby</w:t>
      </w:r>
      <w:r>
        <w:rPr>
          <w:spacing w:val="-8"/>
        </w:rPr>
        <w:t xml:space="preserve"> </w:t>
      </w:r>
      <w:r>
        <w:t>není</w:t>
      </w:r>
      <w:r>
        <w:rPr>
          <w:spacing w:val="-6"/>
        </w:rPr>
        <w:t xml:space="preserve"> </w:t>
      </w:r>
      <w:r>
        <w:t>potřeba</w:t>
      </w:r>
      <w:r>
        <w:rPr>
          <w:spacing w:val="-6"/>
        </w:rPr>
        <w:t xml:space="preserve"> </w:t>
      </w:r>
      <w:r>
        <w:rPr>
          <w:spacing w:val="-1"/>
        </w:rPr>
        <w:t>provádět</w:t>
      </w:r>
      <w:r>
        <w:rPr>
          <w:spacing w:val="-6"/>
        </w:rPr>
        <w:t xml:space="preserve"> </w:t>
      </w:r>
      <w:r>
        <w:rPr>
          <w:spacing w:val="-1"/>
        </w:rPr>
        <w:t>zjišťovací</w:t>
      </w:r>
      <w:r>
        <w:rPr>
          <w:spacing w:val="-6"/>
        </w:rPr>
        <w:t xml:space="preserve"> </w:t>
      </w:r>
      <w:r>
        <w:t>řízení</w:t>
      </w:r>
      <w:r>
        <w:rPr>
          <w:spacing w:val="-6"/>
        </w:rPr>
        <w:t xml:space="preserve"> </w:t>
      </w:r>
      <w:r>
        <w:rPr>
          <w:spacing w:val="-1"/>
        </w:rPr>
        <w:t>EIA.</w:t>
      </w:r>
    </w:p>
    <w:p w:rsidR="001B081B" w:rsidRDefault="001B081B">
      <w:pPr>
        <w:pStyle w:val="Zkladntext"/>
        <w:kinsoku w:val="0"/>
        <w:overflowPunct w:val="0"/>
        <w:spacing w:before="6"/>
        <w:ind w:left="0"/>
        <w:rPr>
          <w:sz w:val="21"/>
          <w:szCs w:val="21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spacing w:line="352" w:lineRule="auto"/>
        <w:ind w:right="142" w:firstLine="0"/>
        <w:rPr>
          <w:b w:val="0"/>
          <w:bCs w:val="0"/>
        </w:rPr>
      </w:pPr>
      <w:bookmarkStart w:id="67" w:name="_Toc455148612"/>
      <w:r>
        <w:rPr>
          <w:spacing w:val="-1"/>
        </w:rPr>
        <w:t>navrhovaná</w:t>
      </w:r>
      <w:r>
        <w:rPr>
          <w:spacing w:val="7"/>
        </w:rPr>
        <w:t xml:space="preserve"> </w:t>
      </w:r>
      <w:r>
        <w:rPr>
          <w:spacing w:val="-1"/>
        </w:rPr>
        <w:t>ochranná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bezpečnostní</w:t>
      </w:r>
      <w:r>
        <w:rPr>
          <w:spacing w:val="8"/>
        </w:rPr>
        <w:t xml:space="preserve"> </w:t>
      </w:r>
      <w:r>
        <w:t>pásma,</w:t>
      </w:r>
      <w:r>
        <w:rPr>
          <w:spacing w:val="4"/>
        </w:rPr>
        <w:t xml:space="preserve"> </w:t>
      </w:r>
      <w:r>
        <w:t>rozsah</w:t>
      </w:r>
      <w:r>
        <w:rPr>
          <w:spacing w:val="6"/>
        </w:rPr>
        <w:t xml:space="preserve"> </w:t>
      </w:r>
      <w:r>
        <w:rPr>
          <w:spacing w:val="-1"/>
        </w:rPr>
        <w:t>omezení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podmínky</w:t>
      </w:r>
      <w:r>
        <w:rPr>
          <w:spacing w:val="5"/>
        </w:rPr>
        <w:t xml:space="preserve"> </w:t>
      </w:r>
      <w:r>
        <w:rPr>
          <w:spacing w:val="-1"/>
        </w:rPr>
        <w:t>ochrany</w:t>
      </w:r>
      <w:r>
        <w:rPr>
          <w:rFonts w:ascii="Times New Roman" w:hAnsi="Times New Roman" w:cs="Times New Roman"/>
          <w:spacing w:val="75"/>
          <w:w w:val="99"/>
        </w:rPr>
        <w:t xml:space="preserve"> </w:t>
      </w:r>
      <w:r>
        <w:rPr>
          <w:spacing w:val="-1"/>
        </w:rPr>
        <w:t>podle</w:t>
      </w:r>
      <w:r>
        <w:rPr>
          <w:spacing w:val="-12"/>
        </w:rPr>
        <w:t xml:space="preserve"> </w:t>
      </w:r>
      <w:r>
        <w:rPr>
          <w:spacing w:val="-1"/>
        </w:rPr>
        <w:t>jiných</w:t>
      </w:r>
      <w:r>
        <w:rPr>
          <w:spacing w:val="-10"/>
        </w:rPr>
        <w:t xml:space="preserve"> </w:t>
      </w:r>
      <w:r>
        <w:rPr>
          <w:spacing w:val="-1"/>
        </w:rPr>
        <w:t>právních</w:t>
      </w:r>
      <w:r>
        <w:rPr>
          <w:spacing w:val="-11"/>
        </w:rPr>
        <w:t xml:space="preserve"> </w:t>
      </w:r>
      <w:r>
        <w:t>předpisů</w:t>
      </w:r>
      <w:bookmarkEnd w:id="67"/>
    </w:p>
    <w:p w:rsidR="001B081B" w:rsidRDefault="001B081B">
      <w:pPr>
        <w:pStyle w:val="Zkladntext"/>
        <w:kinsoku w:val="0"/>
        <w:overflowPunct w:val="0"/>
        <w:spacing w:before="10"/>
        <w:ind w:left="0"/>
        <w:rPr>
          <w:b/>
          <w:bCs/>
          <w:sz w:val="14"/>
          <w:szCs w:val="14"/>
        </w:rPr>
      </w:pPr>
    </w:p>
    <w:p w:rsidR="001B081B" w:rsidRDefault="001B081B">
      <w:pPr>
        <w:pStyle w:val="Zkladntext"/>
        <w:kinsoku w:val="0"/>
        <w:overflowPunct w:val="0"/>
        <w:spacing w:line="274" w:lineRule="auto"/>
        <w:ind w:right="141" w:firstLine="240"/>
        <w:jc w:val="both"/>
      </w:pPr>
      <w:r>
        <w:rPr>
          <w:spacing w:val="-1"/>
        </w:rPr>
        <w:t>Objekt</w:t>
      </w:r>
      <w:r>
        <w:rPr>
          <w:spacing w:val="40"/>
        </w:rPr>
        <w:t xml:space="preserve"> </w:t>
      </w:r>
      <w:r>
        <w:rPr>
          <w:spacing w:val="-1"/>
        </w:rPr>
        <w:t>nevyžaduje</w:t>
      </w:r>
      <w:r>
        <w:rPr>
          <w:spacing w:val="38"/>
        </w:rPr>
        <w:t xml:space="preserve"> </w:t>
      </w:r>
      <w:r>
        <w:rPr>
          <w:spacing w:val="-1"/>
        </w:rPr>
        <w:t>zřízení</w:t>
      </w:r>
      <w:r>
        <w:rPr>
          <w:spacing w:val="37"/>
        </w:rPr>
        <w:t xml:space="preserve"> </w:t>
      </w:r>
      <w:r>
        <w:t>ochranných</w:t>
      </w:r>
      <w:r>
        <w:rPr>
          <w:spacing w:val="36"/>
        </w:rPr>
        <w:t xml:space="preserve"> </w:t>
      </w:r>
      <w:r>
        <w:t>ani</w:t>
      </w:r>
      <w:r>
        <w:rPr>
          <w:spacing w:val="37"/>
        </w:rPr>
        <w:t xml:space="preserve"> </w:t>
      </w:r>
      <w:r>
        <w:t>bezpečnostních</w:t>
      </w:r>
      <w:r>
        <w:rPr>
          <w:spacing w:val="36"/>
        </w:rPr>
        <w:t xml:space="preserve"> </w:t>
      </w:r>
      <w:r>
        <w:rPr>
          <w:spacing w:val="-1"/>
        </w:rPr>
        <w:t>pásem</w:t>
      </w:r>
      <w:r>
        <w:rPr>
          <w:spacing w:val="36"/>
        </w:rPr>
        <w:t xml:space="preserve"> </w:t>
      </w:r>
      <w:r>
        <w:t>ani</w:t>
      </w:r>
      <w:r>
        <w:rPr>
          <w:spacing w:val="37"/>
        </w:rPr>
        <w:t xml:space="preserve"> </w:t>
      </w:r>
      <w:r>
        <w:rPr>
          <w:spacing w:val="-1"/>
        </w:rPr>
        <w:t>se</w:t>
      </w:r>
      <w:r>
        <w:rPr>
          <w:spacing w:val="35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žádném</w:t>
      </w:r>
      <w:r>
        <w:rPr>
          <w:rFonts w:ascii="Times New Roman" w:hAnsi="Times New Roman" w:cs="Times New Roman"/>
          <w:spacing w:val="49"/>
          <w:w w:val="99"/>
        </w:rPr>
        <w:t xml:space="preserve"> </w:t>
      </w:r>
      <w:r>
        <w:t>ochranném</w:t>
      </w:r>
      <w:r>
        <w:rPr>
          <w:spacing w:val="-15"/>
        </w:rPr>
        <w:t xml:space="preserve"> </w:t>
      </w:r>
      <w:r>
        <w:rPr>
          <w:spacing w:val="-1"/>
        </w:rPr>
        <w:t>pásmu</w:t>
      </w:r>
      <w:r>
        <w:rPr>
          <w:spacing w:val="-16"/>
        </w:rPr>
        <w:t xml:space="preserve"> </w:t>
      </w:r>
      <w:r>
        <w:t>nenachází.</w:t>
      </w:r>
    </w:p>
    <w:p w:rsidR="001B081B" w:rsidRDefault="001B081B">
      <w:pPr>
        <w:pStyle w:val="Nadpis1"/>
        <w:numPr>
          <w:ilvl w:val="1"/>
          <w:numId w:val="3"/>
        </w:numPr>
        <w:tabs>
          <w:tab w:val="left" w:pos="850"/>
        </w:tabs>
        <w:kinsoku w:val="0"/>
        <w:overflowPunct w:val="0"/>
        <w:spacing w:before="153"/>
        <w:rPr>
          <w:b w:val="0"/>
          <w:bCs w:val="0"/>
        </w:rPr>
      </w:pPr>
      <w:bookmarkStart w:id="68" w:name="_Toc455148613"/>
      <w:r>
        <w:rPr>
          <w:spacing w:val="-1"/>
        </w:rPr>
        <w:t>Ochrana</w:t>
      </w:r>
      <w:r>
        <w:rPr>
          <w:spacing w:val="1"/>
        </w:rPr>
        <w:t xml:space="preserve"> </w:t>
      </w:r>
      <w:r>
        <w:t>obyvatelstva</w:t>
      </w:r>
      <w:bookmarkEnd w:id="68"/>
    </w:p>
    <w:p w:rsidR="001B081B" w:rsidRDefault="001B081B">
      <w:pPr>
        <w:pStyle w:val="Zkladntext"/>
        <w:kinsoku w:val="0"/>
        <w:overflowPunct w:val="0"/>
        <w:spacing w:before="5"/>
        <w:ind w:left="0"/>
        <w:rPr>
          <w:b/>
          <w:bCs/>
          <w:sz w:val="19"/>
          <w:szCs w:val="19"/>
        </w:rPr>
      </w:pPr>
    </w:p>
    <w:p w:rsidR="001B081B" w:rsidRDefault="001B081B">
      <w:pPr>
        <w:pStyle w:val="Zkladntext"/>
        <w:kinsoku w:val="0"/>
        <w:overflowPunct w:val="0"/>
        <w:spacing w:line="274" w:lineRule="auto"/>
        <w:ind w:right="139" w:firstLine="240"/>
        <w:jc w:val="both"/>
      </w:pPr>
      <w:r>
        <w:rPr>
          <w:spacing w:val="-1"/>
        </w:rPr>
        <w:t>Pro</w:t>
      </w:r>
      <w:r>
        <w:rPr>
          <w:spacing w:val="26"/>
        </w:rPr>
        <w:t xml:space="preserve"> </w:t>
      </w:r>
      <w:r>
        <w:rPr>
          <w:spacing w:val="-1"/>
        </w:rPr>
        <w:t>objekt</w:t>
      </w:r>
      <w:r>
        <w:rPr>
          <w:spacing w:val="26"/>
        </w:rPr>
        <w:t xml:space="preserve"> </w:t>
      </w:r>
      <w:r>
        <w:rPr>
          <w:spacing w:val="-1"/>
        </w:rPr>
        <w:t>nejsou</w:t>
      </w:r>
      <w:r>
        <w:rPr>
          <w:spacing w:val="23"/>
        </w:rPr>
        <w:t xml:space="preserve"> </w:t>
      </w:r>
      <w:r>
        <w:t>stanoveny</w:t>
      </w:r>
      <w:r>
        <w:rPr>
          <w:spacing w:val="23"/>
        </w:rPr>
        <w:t xml:space="preserve"> </w:t>
      </w:r>
      <w:r>
        <w:t>žádné</w:t>
      </w:r>
      <w:r>
        <w:rPr>
          <w:spacing w:val="25"/>
        </w:rPr>
        <w:t xml:space="preserve"> </w:t>
      </w:r>
      <w:r>
        <w:t>podmínky</w:t>
      </w:r>
      <w:r>
        <w:rPr>
          <w:spacing w:val="23"/>
        </w:rPr>
        <w:t xml:space="preserve"> </w:t>
      </w:r>
      <w:r>
        <w:t>civilní</w:t>
      </w:r>
      <w:r>
        <w:rPr>
          <w:spacing w:val="25"/>
        </w:rPr>
        <w:t xml:space="preserve"> </w:t>
      </w:r>
      <w:r>
        <w:rPr>
          <w:spacing w:val="-1"/>
        </w:rPr>
        <w:t>obrany.</w:t>
      </w:r>
      <w:r>
        <w:rPr>
          <w:spacing w:val="2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hlediska</w:t>
      </w:r>
      <w:r>
        <w:rPr>
          <w:spacing w:val="25"/>
        </w:rPr>
        <w:t xml:space="preserve"> </w:t>
      </w:r>
      <w:r>
        <w:t>civilní</w:t>
      </w:r>
      <w:r>
        <w:rPr>
          <w:spacing w:val="25"/>
        </w:rPr>
        <w:t xml:space="preserve"> </w:t>
      </w:r>
      <w:r>
        <w:t>obrany</w:t>
      </w:r>
      <w:r>
        <w:rPr>
          <w:rFonts w:ascii="Times New Roman" w:hAnsi="Times New Roman" w:cs="Times New Roman"/>
          <w:spacing w:val="42"/>
          <w:w w:val="99"/>
        </w:rPr>
        <w:t xml:space="preserve"> </w:t>
      </w:r>
      <w:r>
        <w:rPr>
          <w:spacing w:val="-1"/>
        </w:rPr>
        <w:t>nejsou</w:t>
      </w:r>
      <w:r>
        <w:rPr>
          <w:spacing w:val="41"/>
        </w:rPr>
        <w:t xml:space="preserve"> </w:t>
      </w:r>
      <w:r>
        <w:rPr>
          <w:spacing w:val="-1"/>
        </w:rPr>
        <w:t>ze</w:t>
      </w:r>
      <w:r>
        <w:rPr>
          <w:spacing w:val="43"/>
        </w:rPr>
        <w:t xml:space="preserve"> </w:t>
      </w:r>
      <w:r>
        <w:t>strany</w:t>
      </w:r>
      <w:r>
        <w:rPr>
          <w:spacing w:val="42"/>
        </w:rPr>
        <w:t xml:space="preserve"> </w:t>
      </w:r>
      <w:r>
        <w:t>investora,</w:t>
      </w:r>
      <w:r>
        <w:rPr>
          <w:spacing w:val="41"/>
        </w:rPr>
        <w:t xml:space="preserve"> </w:t>
      </w:r>
      <w:r>
        <w:t>uživatele</w:t>
      </w:r>
      <w:r>
        <w:rPr>
          <w:spacing w:val="42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dotčených</w:t>
      </w:r>
      <w:r>
        <w:rPr>
          <w:spacing w:val="43"/>
        </w:rPr>
        <w:t xml:space="preserve"> </w:t>
      </w:r>
      <w:r>
        <w:rPr>
          <w:spacing w:val="-1"/>
        </w:rPr>
        <w:t>orgánů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spacing w:val="-1"/>
        </w:rPr>
        <w:t>organizací</w:t>
      </w:r>
      <w:r>
        <w:rPr>
          <w:spacing w:val="42"/>
        </w:rPr>
        <w:t xml:space="preserve"> </w:t>
      </w:r>
      <w:r>
        <w:rPr>
          <w:spacing w:val="-1"/>
        </w:rPr>
        <w:t>specifikovány</w:t>
      </w:r>
      <w:r>
        <w:rPr>
          <w:rFonts w:ascii="Times New Roman" w:hAnsi="Times New Roman" w:cs="Times New Roman"/>
          <w:spacing w:val="69"/>
          <w:w w:val="99"/>
        </w:rPr>
        <w:t xml:space="preserve"> </w:t>
      </w:r>
      <w:r>
        <w:t>žádné</w:t>
      </w:r>
      <w:r>
        <w:rPr>
          <w:spacing w:val="-8"/>
        </w:rPr>
        <w:t xml:space="preserve"> </w:t>
      </w:r>
      <w:r>
        <w:rPr>
          <w:spacing w:val="-1"/>
        </w:rPr>
        <w:t>požadavky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tudíž</w:t>
      </w:r>
      <w:r>
        <w:rPr>
          <w:spacing w:val="-9"/>
        </w:rPr>
        <w:t xml:space="preserve"> 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žádnými</w:t>
      </w:r>
      <w:r>
        <w:rPr>
          <w:spacing w:val="-7"/>
        </w:rPr>
        <w:t xml:space="preserve"> </w:t>
      </w:r>
      <w:r>
        <w:t>opatřeními</w:t>
      </w:r>
      <w:r>
        <w:rPr>
          <w:spacing w:val="-7"/>
        </w:rPr>
        <w:t xml:space="preserve"> </w:t>
      </w:r>
      <w:r>
        <w:t>není</w:t>
      </w:r>
      <w:r>
        <w:rPr>
          <w:spacing w:val="-6"/>
        </w:rPr>
        <w:t xml:space="preserve"> </w:t>
      </w:r>
      <w:r>
        <w:rPr>
          <w:spacing w:val="-1"/>
        </w:rPr>
        <w:t>uvažováno.</w:t>
      </w:r>
    </w:p>
    <w:p w:rsidR="001B081B" w:rsidRDefault="001B081B">
      <w:pPr>
        <w:pStyle w:val="Nadpis1"/>
        <w:numPr>
          <w:ilvl w:val="1"/>
          <w:numId w:val="3"/>
        </w:numPr>
        <w:tabs>
          <w:tab w:val="left" w:pos="850"/>
        </w:tabs>
        <w:kinsoku w:val="0"/>
        <w:overflowPunct w:val="0"/>
        <w:spacing w:before="153"/>
        <w:rPr>
          <w:b w:val="0"/>
          <w:bCs w:val="0"/>
        </w:rPr>
      </w:pPr>
      <w:bookmarkStart w:id="69" w:name="_Toc455148614"/>
      <w:r>
        <w:rPr>
          <w:spacing w:val="-1"/>
        </w:rPr>
        <w:t>Zásady organizace</w:t>
      </w:r>
      <w:r>
        <w:t xml:space="preserve"> výstavby</w:t>
      </w:r>
      <w:bookmarkEnd w:id="69"/>
    </w:p>
    <w:p w:rsidR="001B081B" w:rsidRDefault="001B081B">
      <w:pPr>
        <w:pStyle w:val="Zkladntext"/>
        <w:kinsoku w:val="0"/>
        <w:overflowPunct w:val="0"/>
        <w:spacing w:before="2"/>
        <w:ind w:left="0"/>
        <w:rPr>
          <w:b/>
          <w:bCs/>
          <w:sz w:val="28"/>
          <w:szCs w:val="2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firstLine="0"/>
        <w:rPr>
          <w:b w:val="0"/>
          <w:bCs w:val="0"/>
        </w:rPr>
      </w:pPr>
      <w:bookmarkStart w:id="70" w:name="_Toc455148615"/>
      <w:r>
        <w:rPr>
          <w:spacing w:val="-1"/>
        </w:rPr>
        <w:t>potřeby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spotřeby</w:t>
      </w:r>
      <w:r>
        <w:rPr>
          <w:spacing w:val="-9"/>
        </w:rPr>
        <w:t xml:space="preserve"> </w:t>
      </w:r>
      <w:r>
        <w:rPr>
          <w:spacing w:val="-1"/>
        </w:rPr>
        <w:t>rozhodujících</w:t>
      </w:r>
      <w:r>
        <w:rPr>
          <w:spacing w:val="-8"/>
        </w:rPr>
        <w:t xml:space="preserve"> </w:t>
      </w:r>
      <w:r>
        <w:rPr>
          <w:spacing w:val="-1"/>
        </w:rPr>
        <w:t>médií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hmot,</w:t>
      </w:r>
      <w:r>
        <w:rPr>
          <w:spacing w:val="-9"/>
        </w:rPr>
        <w:t xml:space="preserve"> </w:t>
      </w:r>
      <w:r>
        <w:t>jejich</w:t>
      </w:r>
      <w:r>
        <w:rPr>
          <w:spacing w:val="-8"/>
        </w:rPr>
        <w:t xml:space="preserve"> </w:t>
      </w:r>
      <w:r>
        <w:t>zajištění</w:t>
      </w:r>
      <w:bookmarkEnd w:id="70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spacing w:line="274" w:lineRule="auto"/>
        <w:ind w:right="141" w:firstLine="240"/>
        <w:jc w:val="both"/>
      </w:pPr>
      <w:r>
        <w:rPr>
          <w:spacing w:val="-1"/>
        </w:rPr>
        <w:t>Po</w:t>
      </w:r>
      <w:r>
        <w:rPr>
          <w:spacing w:val="2"/>
        </w:rPr>
        <w:t xml:space="preserve"> </w:t>
      </w:r>
      <w:r>
        <w:rPr>
          <w:spacing w:val="-1"/>
        </w:rPr>
        <w:t>dobu</w:t>
      </w:r>
      <w:r>
        <w:rPr>
          <w:spacing w:val="1"/>
        </w:rPr>
        <w:t xml:space="preserve"> </w:t>
      </w:r>
      <w:r>
        <w:rPr>
          <w:spacing w:val="-1"/>
        </w:rPr>
        <w:t>výstavby</w:t>
      </w:r>
      <w:r>
        <w:rPr>
          <w:spacing w:val="2"/>
        </w:rPr>
        <w:t xml:space="preserve"> </w:t>
      </w:r>
      <w:r>
        <w:rPr>
          <w:spacing w:val="-1"/>
        </w:rPr>
        <w:t>bude</w:t>
      </w:r>
      <w:r>
        <w:rPr>
          <w:spacing w:val="3"/>
        </w:rPr>
        <w:t xml:space="preserve"> </w:t>
      </w:r>
      <w:r>
        <w:t xml:space="preserve">staveniště </w:t>
      </w:r>
      <w:r>
        <w:rPr>
          <w:spacing w:val="-1"/>
        </w:rPr>
        <w:t>zásobováno</w:t>
      </w:r>
      <w:r>
        <w:t xml:space="preserve"> </w:t>
      </w:r>
      <w:r>
        <w:rPr>
          <w:spacing w:val="-1"/>
        </w:rPr>
        <w:t>vodou</w:t>
      </w:r>
      <w:r>
        <w:t xml:space="preserve"> a</w:t>
      </w:r>
      <w:r>
        <w:rPr>
          <w:spacing w:val="1"/>
        </w:rPr>
        <w:t xml:space="preserve"> </w:t>
      </w:r>
      <w:r>
        <w:t>elektrickou energií</w:t>
      </w:r>
      <w:r>
        <w:rPr>
          <w:spacing w:val="1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vlastních</w:t>
      </w:r>
      <w:r>
        <w:rPr>
          <w:rFonts w:ascii="Times New Roman" w:hAnsi="Times New Roman" w:cs="Times New Roman"/>
          <w:spacing w:val="62"/>
          <w:w w:val="99"/>
        </w:rPr>
        <w:t xml:space="preserve"> </w:t>
      </w:r>
      <w:r>
        <w:rPr>
          <w:spacing w:val="-1"/>
        </w:rPr>
        <w:t>přípojek.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Pr="00025D57" w:rsidRDefault="001B081B" w:rsidP="00025D57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71" w:name="_Toc455148616"/>
      <w:r>
        <w:rPr>
          <w:spacing w:val="-1"/>
        </w:rPr>
        <w:t>odvodnění</w:t>
      </w:r>
      <w:r>
        <w:rPr>
          <w:spacing w:val="-22"/>
        </w:rPr>
        <w:t xml:space="preserve"> </w:t>
      </w:r>
      <w:r>
        <w:rPr>
          <w:spacing w:val="-1"/>
        </w:rPr>
        <w:t>staveniště</w:t>
      </w:r>
      <w:bookmarkEnd w:id="71"/>
    </w:p>
    <w:p w:rsidR="001B081B" w:rsidRDefault="001B081B">
      <w:pPr>
        <w:pStyle w:val="Zkladntext"/>
        <w:kinsoku w:val="0"/>
        <w:overflowPunct w:val="0"/>
        <w:spacing w:line="274" w:lineRule="auto"/>
        <w:ind w:right="141" w:firstLine="240"/>
        <w:jc w:val="both"/>
      </w:pPr>
      <w:r w:rsidRPr="00025D57">
        <w:rPr>
          <w:spacing w:val="-1"/>
        </w:rPr>
        <w:t>Místo</w:t>
      </w:r>
      <w:r w:rsidR="00025D57" w:rsidRPr="00025D57">
        <w:rPr>
          <w:spacing w:val="-1"/>
        </w:rPr>
        <w:t xml:space="preserve"> </w:t>
      </w:r>
      <w:r w:rsidRPr="00025D57">
        <w:rPr>
          <w:spacing w:val="-1"/>
        </w:rPr>
        <w:t xml:space="preserve">stavby </w:t>
      </w:r>
      <w:r>
        <w:rPr>
          <w:spacing w:val="-1"/>
        </w:rPr>
        <w:t>se</w:t>
      </w:r>
      <w:r w:rsidRPr="00025D57">
        <w:rPr>
          <w:spacing w:val="-1"/>
        </w:rPr>
        <w:t xml:space="preserve"> nenachází v oblasti </w:t>
      </w:r>
      <w:r>
        <w:rPr>
          <w:spacing w:val="-1"/>
        </w:rPr>
        <w:t>se</w:t>
      </w:r>
      <w:r w:rsidRPr="00025D57">
        <w:rPr>
          <w:spacing w:val="-1"/>
        </w:rPr>
        <w:t xml:space="preserve"> </w:t>
      </w:r>
      <w:r>
        <w:rPr>
          <w:spacing w:val="-1"/>
        </w:rPr>
        <w:t>zvýšenou</w:t>
      </w:r>
      <w:r w:rsidRPr="00025D57">
        <w:rPr>
          <w:spacing w:val="-1"/>
        </w:rPr>
        <w:t xml:space="preserve"> hladinou </w:t>
      </w:r>
      <w:r>
        <w:rPr>
          <w:spacing w:val="-1"/>
        </w:rPr>
        <w:t>spodní</w:t>
      </w:r>
      <w:r w:rsidRPr="00025D57">
        <w:rPr>
          <w:spacing w:val="-1"/>
        </w:rPr>
        <w:t xml:space="preserve"> </w:t>
      </w:r>
      <w:r>
        <w:rPr>
          <w:spacing w:val="-1"/>
        </w:rPr>
        <w:t>vody.</w:t>
      </w:r>
      <w:r w:rsidRPr="00025D57">
        <w:rPr>
          <w:spacing w:val="-1"/>
        </w:rPr>
        <w:t xml:space="preserve"> V</w:t>
      </w:r>
      <w:r>
        <w:rPr>
          <w:spacing w:val="-1"/>
        </w:rPr>
        <w:t xml:space="preserve"> </w:t>
      </w:r>
      <w:r w:rsidRPr="00025D57">
        <w:rPr>
          <w:spacing w:val="-1"/>
        </w:rPr>
        <w:t>případě</w:t>
      </w:r>
      <w:r>
        <w:rPr>
          <w:rFonts w:ascii="Times New Roman" w:hAnsi="Times New Roman" w:cs="Times New Roman"/>
          <w:spacing w:val="39"/>
          <w:w w:val="99"/>
        </w:rPr>
        <w:t xml:space="preserve"> </w:t>
      </w:r>
      <w:r>
        <w:rPr>
          <w:spacing w:val="-1"/>
        </w:rPr>
        <w:t>přívalových</w:t>
      </w:r>
      <w:r>
        <w:rPr>
          <w:spacing w:val="-6"/>
        </w:rPr>
        <w:t xml:space="preserve"> </w:t>
      </w:r>
      <w:r>
        <w:t>dešťů</w:t>
      </w:r>
      <w:r>
        <w:rPr>
          <w:spacing w:val="-8"/>
        </w:rPr>
        <w:t xml:space="preserve"> </w:t>
      </w:r>
      <w:r>
        <w:rPr>
          <w:spacing w:val="-1"/>
        </w:rPr>
        <w:t>dojde</w:t>
      </w:r>
      <w:r>
        <w:rPr>
          <w:spacing w:val="-7"/>
        </w:rPr>
        <w:t xml:space="preserve"> </w:t>
      </w:r>
      <w:r>
        <w:t>k</w:t>
      </w:r>
      <w:r>
        <w:rPr>
          <w:spacing w:val="-6"/>
        </w:rPr>
        <w:t xml:space="preserve"> </w:t>
      </w:r>
      <w:r>
        <w:t>odčerpání</w:t>
      </w:r>
      <w:r>
        <w:rPr>
          <w:spacing w:val="-6"/>
        </w:rPr>
        <w:t xml:space="preserve"> </w:t>
      </w:r>
      <w:r>
        <w:rPr>
          <w:spacing w:val="-1"/>
        </w:rPr>
        <w:t>vody</w:t>
      </w:r>
      <w:r>
        <w:rPr>
          <w:spacing w:val="-8"/>
        </w:rPr>
        <w:t xml:space="preserve"> </w:t>
      </w:r>
      <w:r>
        <w:t>z</w:t>
      </w:r>
      <w:r>
        <w:rPr>
          <w:spacing w:val="-8"/>
        </w:rPr>
        <w:t xml:space="preserve"> </w:t>
      </w:r>
      <w:r>
        <w:rPr>
          <w:spacing w:val="-1"/>
        </w:rPr>
        <w:t>výkopů</w:t>
      </w:r>
      <w:r>
        <w:rPr>
          <w:spacing w:val="-7"/>
        </w:rPr>
        <w:t xml:space="preserve"> </w:t>
      </w:r>
      <w:r>
        <w:rPr>
          <w:spacing w:val="-1"/>
        </w:rPr>
        <w:t>pomocí</w:t>
      </w:r>
      <w:r>
        <w:rPr>
          <w:spacing w:val="-6"/>
        </w:rPr>
        <w:t xml:space="preserve"> </w:t>
      </w:r>
      <w:r>
        <w:t>čerpadel.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72" w:name="_Toc455148617"/>
      <w:r>
        <w:rPr>
          <w:spacing w:val="-1"/>
        </w:rPr>
        <w:t>napojení</w:t>
      </w:r>
      <w:r>
        <w:rPr>
          <w:spacing w:val="-12"/>
        </w:rPr>
        <w:t xml:space="preserve"> </w:t>
      </w:r>
      <w:r>
        <w:rPr>
          <w:spacing w:val="-1"/>
        </w:rPr>
        <w:t>staveniště</w:t>
      </w:r>
      <w:r>
        <w:rPr>
          <w:spacing w:val="-12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rPr>
          <w:spacing w:val="-1"/>
        </w:rPr>
        <w:t>stávající</w:t>
      </w:r>
      <w:r>
        <w:rPr>
          <w:spacing w:val="-11"/>
        </w:rPr>
        <w:t xml:space="preserve"> </w:t>
      </w:r>
      <w:r>
        <w:rPr>
          <w:spacing w:val="-1"/>
        </w:rPr>
        <w:t>dopravní</w:t>
      </w:r>
      <w:r>
        <w:rPr>
          <w:spacing w:val="-11"/>
        </w:rPr>
        <w:t xml:space="preserve"> </w:t>
      </w:r>
      <w:r>
        <w:rPr>
          <w:spacing w:val="-1"/>
        </w:rPr>
        <w:t>technickou</w:t>
      </w:r>
      <w:r>
        <w:rPr>
          <w:spacing w:val="-11"/>
        </w:rPr>
        <w:t xml:space="preserve"> </w:t>
      </w:r>
      <w:r>
        <w:t>infrastrukturu</w:t>
      </w:r>
      <w:bookmarkEnd w:id="72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spacing w:line="274" w:lineRule="auto"/>
        <w:ind w:right="141" w:firstLine="240"/>
        <w:jc w:val="both"/>
      </w:pPr>
      <w:r>
        <w:rPr>
          <w:spacing w:val="-1"/>
        </w:rPr>
        <w:t>Po</w:t>
      </w:r>
      <w:r>
        <w:rPr>
          <w:spacing w:val="2"/>
        </w:rPr>
        <w:t xml:space="preserve"> </w:t>
      </w:r>
      <w:r>
        <w:rPr>
          <w:spacing w:val="-1"/>
        </w:rPr>
        <w:t>dobu</w:t>
      </w:r>
      <w:r>
        <w:rPr>
          <w:spacing w:val="1"/>
        </w:rPr>
        <w:t xml:space="preserve"> </w:t>
      </w:r>
      <w:r>
        <w:rPr>
          <w:spacing w:val="-1"/>
        </w:rPr>
        <w:t>výstavby</w:t>
      </w:r>
      <w:r>
        <w:rPr>
          <w:spacing w:val="2"/>
        </w:rPr>
        <w:t xml:space="preserve"> </w:t>
      </w:r>
      <w:r>
        <w:rPr>
          <w:spacing w:val="-1"/>
        </w:rPr>
        <w:t>bude</w:t>
      </w:r>
      <w:r>
        <w:rPr>
          <w:spacing w:val="3"/>
        </w:rPr>
        <w:t xml:space="preserve"> </w:t>
      </w:r>
      <w:r>
        <w:t xml:space="preserve">staveniště </w:t>
      </w:r>
      <w:r>
        <w:rPr>
          <w:spacing w:val="-1"/>
        </w:rPr>
        <w:t>zásobováno</w:t>
      </w:r>
      <w:r>
        <w:t xml:space="preserve"> </w:t>
      </w:r>
      <w:r>
        <w:rPr>
          <w:spacing w:val="-1"/>
        </w:rPr>
        <w:t>vodou</w:t>
      </w:r>
      <w:r>
        <w:t xml:space="preserve"> a</w:t>
      </w:r>
      <w:r>
        <w:rPr>
          <w:spacing w:val="1"/>
        </w:rPr>
        <w:t xml:space="preserve"> </w:t>
      </w:r>
      <w:r>
        <w:t>elektrickou energií</w:t>
      </w:r>
      <w:r>
        <w:rPr>
          <w:spacing w:val="1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vlastních</w:t>
      </w:r>
      <w:r>
        <w:rPr>
          <w:rFonts w:ascii="Times New Roman" w:hAnsi="Times New Roman" w:cs="Times New Roman"/>
          <w:spacing w:val="62"/>
          <w:w w:val="99"/>
        </w:rPr>
        <w:t xml:space="preserve"> </w:t>
      </w:r>
      <w:r>
        <w:t>stávajících</w:t>
      </w:r>
      <w:r>
        <w:rPr>
          <w:spacing w:val="-18"/>
        </w:rPr>
        <w:t xml:space="preserve"> </w:t>
      </w:r>
      <w:r>
        <w:rPr>
          <w:spacing w:val="-1"/>
        </w:rPr>
        <w:t>přípojek.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73" w:name="_Toc455148618"/>
      <w:r>
        <w:rPr>
          <w:spacing w:val="-1"/>
        </w:rPr>
        <w:t>vliv</w:t>
      </w:r>
      <w:r>
        <w:rPr>
          <w:spacing w:val="-9"/>
        </w:rPr>
        <w:t xml:space="preserve"> </w:t>
      </w:r>
      <w:r>
        <w:rPr>
          <w:spacing w:val="-1"/>
        </w:rPr>
        <w:t>provádění</w:t>
      </w:r>
      <w:r>
        <w:rPr>
          <w:spacing w:val="-7"/>
        </w:rPr>
        <w:t xml:space="preserve"> </w:t>
      </w:r>
      <w:r>
        <w:rPr>
          <w:spacing w:val="-1"/>
        </w:rPr>
        <w:t>stavby</w:t>
      </w:r>
      <w:r>
        <w:rPr>
          <w:spacing w:val="-9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rPr>
          <w:spacing w:val="-1"/>
        </w:rPr>
        <w:t>okolní</w:t>
      </w:r>
      <w:r>
        <w:rPr>
          <w:spacing w:val="-7"/>
        </w:rPr>
        <w:t xml:space="preserve"> </w:t>
      </w:r>
      <w:r>
        <w:rPr>
          <w:spacing w:val="-1"/>
        </w:rPr>
        <w:t>stavby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pozemky</w:t>
      </w:r>
      <w:bookmarkEnd w:id="73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 w:rsidP="00FD32B2">
      <w:pPr>
        <w:pStyle w:val="Zkladntext"/>
        <w:kinsoku w:val="0"/>
        <w:overflowPunct w:val="0"/>
        <w:spacing w:line="274" w:lineRule="auto"/>
        <w:ind w:right="213" w:firstLine="240"/>
      </w:pPr>
      <w:r>
        <w:rPr>
          <w:spacing w:val="-1"/>
        </w:rPr>
        <w:t>Navržená</w:t>
      </w:r>
      <w:r>
        <w:rPr>
          <w:spacing w:val="20"/>
        </w:rPr>
        <w:t xml:space="preserve"> </w:t>
      </w:r>
      <w:r>
        <w:t>stavba</w:t>
      </w:r>
      <w:r>
        <w:rPr>
          <w:spacing w:val="20"/>
        </w:rPr>
        <w:t xml:space="preserve"> </w:t>
      </w:r>
      <w:r>
        <w:rPr>
          <w:spacing w:val="-1"/>
        </w:rPr>
        <w:t>bude</w:t>
      </w:r>
      <w:r>
        <w:rPr>
          <w:spacing w:val="21"/>
        </w:rPr>
        <w:t xml:space="preserve"> </w:t>
      </w:r>
      <w:r>
        <w:t>probíhat</w:t>
      </w:r>
      <w:r>
        <w:rPr>
          <w:spacing w:val="22"/>
        </w:rPr>
        <w:t xml:space="preserve"> </w:t>
      </w:r>
      <w:r w:rsidR="00025D57">
        <w:t>na</w:t>
      </w:r>
      <w:r>
        <w:rPr>
          <w:spacing w:val="-6"/>
        </w:rPr>
        <w:t xml:space="preserve"> </w:t>
      </w:r>
      <w:r>
        <w:rPr>
          <w:spacing w:val="-1"/>
        </w:rPr>
        <w:t>uzavřeném</w:t>
      </w:r>
      <w:r>
        <w:rPr>
          <w:spacing w:val="20"/>
        </w:rPr>
        <w:t xml:space="preserve"> </w:t>
      </w:r>
      <w:r w:rsidR="00025D57">
        <w:t>pozemku</w:t>
      </w:r>
      <w:r>
        <w:rPr>
          <w:spacing w:val="20"/>
        </w:rPr>
        <w:t xml:space="preserve"> </w:t>
      </w:r>
      <w:r>
        <w:t>investora.</w:t>
      </w:r>
      <w:r>
        <w:rPr>
          <w:spacing w:val="18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případě</w:t>
      </w:r>
      <w:r>
        <w:rPr>
          <w:spacing w:val="17"/>
        </w:rPr>
        <w:t xml:space="preserve"> </w:t>
      </w:r>
      <w:r>
        <w:t>provádění</w:t>
      </w:r>
      <w:r>
        <w:rPr>
          <w:rFonts w:ascii="Times New Roman" w:hAnsi="Times New Roman" w:cs="Times New Roman"/>
          <w:spacing w:val="38"/>
          <w:w w:val="99"/>
        </w:rPr>
        <w:t xml:space="preserve"> </w:t>
      </w:r>
      <w:r w:rsidR="00FD32B2">
        <w:t xml:space="preserve">prací </w:t>
      </w:r>
      <w:r w:rsidR="00025D57">
        <w:t>majících</w:t>
      </w:r>
      <w:r>
        <w:rPr>
          <w:spacing w:val="11"/>
        </w:rPr>
        <w:t xml:space="preserve"> </w:t>
      </w:r>
      <w:r>
        <w:rPr>
          <w:spacing w:val="-1"/>
        </w:rPr>
        <w:t>za</w:t>
      </w:r>
      <w:r>
        <w:rPr>
          <w:spacing w:val="11"/>
        </w:rPr>
        <w:t xml:space="preserve"> </w:t>
      </w:r>
      <w:r w:rsidR="00025D57">
        <w:t>následek</w:t>
      </w:r>
      <w:r>
        <w:rPr>
          <w:spacing w:val="9"/>
        </w:rPr>
        <w:t xml:space="preserve"> </w:t>
      </w:r>
      <w:r>
        <w:rPr>
          <w:spacing w:val="-1"/>
        </w:rPr>
        <w:t>zvýšenou</w:t>
      </w:r>
      <w:r>
        <w:rPr>
          <w:spacing w:val="7"/>
        </w:rPr>
        <w:t xml:space="preserve"> </w:t>
      </w:r>
      <w:r w:rsidR="00025D57">
        <w:t>prašnost,</w:t>
      </w:r>
      <w:r>
        <w:rPr>
          <w:spacing w:val="6"/>
        </w:rPr>
        <w:t xml:space="preserve"> </w:t>
      </w:r>
      <w:r>
        <w:rPr>
          <w:spacing w:val="-1"/>
        </w:rPr>
        <w:t>hlučnost</w:t>
      </w:r>
      <w:r>
        <w:rPr>
          <w:spacing w:val="11"/>
        </w:rPr>
        <w:t xml:space="preserve"> </w:t>
      </w:r>
      <w:r>
        <w:rPr>
          <w:spacing w:val="-1"/>
        </w:rPr>
        <w:t>apod.</w:t>
      </w:r>
      <w:r>
        <w:rPr>
          <w:spacing w:val="6"/>
        </w:rPr>
        <w:t xml:space="preserve"> </w:t>
      </w:r>
      <w:r>
        <w:rPr>
          <w:spacing w:val="-1"/>
        </w:rPr>
        <w:t>bude</w:t>
      </w:r>
      <w:r>
        <w:rPr>
          <w:rFonts w:ascii="Times New Roman" w:hAnsi="Times New Roman" w:cs="Times New Roman"/>
          <w:spacing w:val="19"/>
          <w:w w:val="99"/>
        </w:rPr>
        <w:t xml:space="preserve"> </w:t>
      </w:r>
      <w:r>
        <w:t>dodavatel</w:t>
      </w:r>
      <w:r>
        <w:rPr>
          <w:spacing w:val="2"/>
        </w:rPr>
        <w:t xml:space="preserve"> </w:t>
      </w:r>
      <w:r w:rsidR="00025D57">
        <w:t xml:space="preserve">stavebních prací </w:t>
      </w:r>
      <w:r>
        <w:rPr>
          <w:spacing w:val="-1"/>
        </w:rPr>
        <w:t>dodržovat</w:t>
      </w:r>
      <w:r>
        <w:rPr>
          <w:spacing w:val="2"/>
        </w:rPr>
        <w:t xml:space="preserve"> </w:t>
      </w:r>
      <w:r>
        <w:t>základní</w:t>
      </w:r>
      <w:r>
        <w:rPr>
          <w:spacing w:val="55"/>
        </w:rPr>
        <w:t xml:space="preserve"> </w:t>
      </w:r>
      <w:r>
        <w:rPr>
          <w:spacing w:val="-1"/>
        </w:rPr>
        <w:t>zásady</w:t>
      </w:r>
      <w:r>
        <w:rPr>
          <w:spacing w:val="53"/>
        </w:rPr>
        <w:t xml:space="preserve"> </w:t>
      </w:r>
      <w:r>
        <w:rPr>
          <w:spacing w:val="-1"/>
        </w:rPr>
        <w:t>výstavby</w:t>
      </w:r>
      <w:r>
        <w:rPr>
          <w:spacing w:val="53"/>
        </w:rPr>
        <w:t xml:space="preserve"> </w:t>
      </w:r>
      <w:r>
        <w:rPr>
          <w:spacing w:val="-1"/>
        </w:rPr>
        <w:t>(kropení</w:t>
      </w:r>
      <w:r w:rsidR="00FD32B2">
        <w:t xml:space="preserve"> </w:t>
      </w:r>
      <w:r>
        <w:rPr>
          <w:spacing w:val="-1"/>
        </w:rPr>
        <w:t>atd.).</w:t>
      </w:r>
    </w:p>
    <w:p w:rsidR="001B081B" w:rsidRDefault="001B081B">
      <w:pPr>
        <w:pStyle w:val="Zkladntext"/>
        <w:kinsoku w:val="0"/>
        <w:overflowPunct w:val="0"/>
        <w:spacing w:before="155" w:line="274" w:lineRule="auto"/>
        <w:ind w:right="141" w:firstLine="240"/>
        <w:jc w:val="both"/>
      </w:pPr>
      <w:r>
        <w:rPr>
          <w:spacing w:val="-1"/>
        </w:rPr>
        <w:t>Před</w:t>
      </w:r>
      <w:r>
        <w:rPr>
          <w:spacing w:val="3"/>
        </w:rPr>
        <w:t xml:space="preserve"> </w:t>
      </w:r>
      <w:r>
        <w:rPr>
          <w:spacing w:val="-1"/>
        </w:rPr>
        <w:t>výjezdem</w:t>
      </w:r>
      <w:r>
        <w:rPr>
          <w:spacing w:val="3"/>
        </w:rPr>
        <w:t xml:space="preserve"> </w:t>
      </w:r>
      <w:r>
        <w:rPr>
          <w:spacing w:val="-1"/>
        </w:rPr>
        <w:t>vozidel</w:t>
      </w:r>
      <w:r>
        <w:rPr>
          <w:spacing w:val="4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veřejné</w:t>
      </w:r>
      <w:r>
        <w:rPr>
          <w:spacing w:val="3"/>
        </w:rPr>
        <w:t xml:space="preserve"> </w:t>
      </w:r>
      <w:r>
        <w:rPr>
          <w:spacing w:val="-1"/>
        </w:rPr>
        <w:t>komunikace</w:t>
      </w:r>
      <w:r>
        <w:rPr>
          <w:spacing w:val="3"/>
        </w:rPr>
        <w:t xml:space="preserve"> </w:t>
      </w:r>
      <w:r>
        <w:rPr>
          <w:spacing w:val="-1"/>
        </w:rPr>
        <w:t>bude</w:t>
      </w:r>
      <w:r>
        <w:t xml:space="preserve"> </w:t>
      </w:r>
      <w:r>
        <w:rPr>
          <w:spacing w:val="-1"/>
        </w:rPr>
        <w:t>docházet</w:t>
      </w:r>
      <w:r>
        <w:rPr>
          <w:spacing w:val="3"/>
        </w:rPr>
        <w:t xml:space="preserve"> </w:t>
      </w:r>
      <w:r>
        <w:t>k</w:t>
      </w:r>
      <w:r>
        <w:rPr>
          <w:spacing w:val="-5"/>
        </w:rPr>
        <w:t xml:space="preserve"> </w:t>
      </w:r>
      <w:r>
        <w:t>čištění</w:t>
      </w:r>
      <w:r>
        <w:rPr>
          <w:spacing w:val="2"/>
        </w:rPr>
        <w:t xml:space="preserve"> </w:t>
      </w:r>
      <w:r>
        <w:rPr>
          <w:spacing w:val="-1"/>
        </w:rPr>
        <w:t>vozidel</w:t>
      </w:r>
      <w:r>
        <w:rPr>
          <w:rFonts w:ascii="Times New Roman" w:hAnsi="Times New Roman" w:cs="Times New Roman"/>
          <w:spacing w:val="85"/>
          <w:w w:val="99"/>
        </w:rPr>
        <w:t xml:space="preserve"> </w:t>
      </w:r>
      <w:r>
        <w:t>tak,</w:t>
      </w:r>
      <w:r>
        <w:rPr>
          <w:spacing w:val="5"/>
        </w:rPr>
        <w:t xml:space="preserve"> </w:t>
      </w:r>
      <w:r>
        <w:t>aby</w:t>
      </w:r>
      <w:r>
        <w:rPr>
          <w:spacing w:val="6"/>
        </w:rPr>
        <w:t xml:space="preserve"> </w:t>
      </w:r>
      <w:r>
        <w:t>nedocházelo</w:t>
      </w:r>
      <w:r>
        <w:rPr>
          <w:spacing w:val="7"/>
        </w:rPr>
        <w:t xml:space="preserve"> </w:t>
      </w:r>
      <w:r>
        <w:t>ke</w:t>
      </w:r>
      <w:r>
        <w:rPr>
          <w:spacing w:val="7"/>
        </w:rPr>
        <w:t xml:space="preserve"> </w:t>
      </w:r>
      <w:r>
        <w:t>znečištění</w:t>
      </w:r>
      <w:r>
        <w:rPr>
          <w:spacing w:val="8"/>
        </w:rPr>
        <w:t xml:space="preserve"> </w:t>
      </w:r>
      <w:r>
        <w:t>těchto</w:t>
      </w:r>
      <w:r>
        <w:rPr>
          <w:spacing w:val="6"/>
        </w:rPr>
        <w:t xml:space="preserve"> </w:t>
      </w:r>
      <w:r>
        <w:rPr>
          <w:spacing w:val="-1"/>
        </w:rPr>
        <w:t>veřejných</w:t>
      </w:r>
      <w:r>
        <w:rPr>
          <w:spacing w:val="8"/>
        </w:rPr>
        <w:t xml:space="preserve"> </w:t>
      </w:r>
      <w:r>
        <w:rPr>
          <w:spacing w:val="-1"/>
        </w:rPr>
        <w:t>komunikací.</w:t>
      </w:r>
      <w:r>
        <w:rPr>
          <w:spacing w:val="6"/>
        </w:rPr>
        <w:t xml:space="preserve"> </w:t>
      </w:r>
      <w:r>
        <w:t>Tímto</w:t>
      </w:r>
      <w:r>
        <w:rPr>
          <w:spacing w:val="6"/>
        </w:rPr>
        <w:t xml:space="preserve"> </w:t>
      </w:r>
      <w:r>
        <w:rPr>
          <w:spacing w:val="-1"/>
        </w:rPr>
        <w:t>bude</w:t>
      </w:r>
      <w:r>
        <w:rPr>
          <w:spacing w:val="6"/>
        </w:rPr>
        <w:t xml:space="preserve"> </w:t>
      </w:r>
      <w:r>
        <w:rPr>
          <w:spacing w:val="-1"/>
        </w:rPr>
        <w:t>docházet</w:t>
      </w:r>
      <w:r>
        <w:rPr>
          <w:rFonts w:ascii="Times New Roman" w:hAnsi="Times New Roman" w:cs="Times New Roman"/>
          <w:spacing w:val="76"/>
          <w:w w:val="99"/>
        </w:rPr>
        <w:t xml:space="preserve"> </w:t>
      </w:r>
      <w:r>
        <w:t>k</w:t>
      </w:r>
      <w:r>
        <w:rPr>
          <w:spacing w:val="-7"/>
        </w:rPr>
        <w:t xml:space="preserve"> </w:t>
      </w:r>
      <w:r>
        <w:t>minimalizaci</w:t>
      </w:r>
      <w:r>
        <w:rPr>
          <w:spacing w:val="-6"/>
        </w:rPr>
        <w:t xml:space="preserve"> </w:t>
      </w:r>
      <w:r>
        <w:t>negativních</w:t>
      </w:r>
      <w:r>
        <w:rPr>
          <w:spacing w:val="-6"/>
        </w:rPr>
        <w:t xml:space="preserve"> </w:t>
      </w:r>
      <w:r>
        <w:t>vlivů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rPr>
          <w:spacing w:val="-1"/>
        </w:rPr>
        <w:t>okolí</w:t>
      </w:r>
      <w:r>
        <w:rPr>
          <w:spacing w:val="-7"/>
        </w:rPr>
        <w:t xml:space="preserve"> </w:t>
      </w:r>
      <w:r>
        <w:t>stavby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pozemky.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spacing w:line="352" w:lineRule="auto"/>
        <w:ind w:right="142" w:firstLine="0"/>
        <w:rPr>
          <w:b w:val="0"/>
          <w:bCs w:val="0"/>
        </w:rPr>
      </w:pPr>
      <w:bookmarkStart w:id="74" w:name="_Toc455148619"/>
      <w:r>
        <w:rPr>
          <w:spacing w:val="-1"/>
        </w:rPr>
        <w:t>ochrana</w:t>
      </w:r>
      <w:r>
        <w:rPr>
          <w:spacing w:val="48"/>
        </w:rPr>
        <w:t xml:space="preserve"> </w:t>
      </w:r>
      <w:r>
        <w:rPr>
          <w:spacing w:val="-1"/>
        </w:rPr>
        <w:t>okolí</w:t>
      </w:r>
      <w:r>
        <w:rPr>
          <w:spacing w:val="49"/>
        </w:rPr>
        <w:t xml:space="preserve"> </w:t>
      </w:r>
      <w:r>
        <w:rPr>
          <w:spacing w:val="-1"/>
        </w:rPr>
        <w:t>staveniště</w:t>
      </w:r>
      <w:r>
        <w:rPr>
          <w:spacing w:val="48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požadavky</w:t>
      </w:r>
      <w:r>
        <w:rPr>
          <w:spacing w:val="46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rPr>
          <w:spacing w:val="-1"/>
        </w:rPr>
        <w:t>související</w:t>
      </w:r>
      <w:r>
        <w:rPr>
          <w:spacing w:val="46"/>
        </w:rPr>
        <w:t xml:space="preserve"> </w:t>
      </w:r>
      <w:r>
        <w:rPr>
          <w:spacing w:val="-1"/>
        </w:rPr>
        <w:t>asanace,</w:t>
      </w:r>
      <w:r>
        <w:rPr>
          <w:spacing w:val="46"/>
        </w:rPr>
        <w:t xml:space="preserve"> </w:t>
      </w:r>
      <w:r>
        <w:rPr>
          <w:spacing w:val="-1"/>
        </w:rPr>
        <w:t>demolice,</w:t>
      </w:r>
      <w:r>
        <w:rPr>
          <w:spacing w:val="46"/>
        </w:rPr>
        <w:t xml:space="preserve"> </w:t>
      </w:r>
      <w:r>
        <w:rPr>
          <w:spacing w:val="-1"/>
        </w:rPr>
        <w:t>kácení</w:t>
      </w:r>
      <w:r>
        <w:rPr>
          <w:rFonts w:ascii="Times New Roman" w:hAnsi="Times New Roman" w:cs="Times New Roman"/>
          <w:spacing w:val="91"/>
          <w:w w:val="99"/>
        </w:rPr>
        <w:t xml:space="preserve"> </w:t>
      </w:r>
      <w:r>
        <w:rPr>
          <w:spacing w:val="-1"/>
        </w:rPr>
        <w:t>dřevin</w:t>
      </w:r>
      <w:bookmarkEnd w:id="74"/>
    </w:p>
    <w:p w:rsidR="001B081B" w:rsidRDefault="001B081B">
      <w:pPr>
        <w:pStyle w:val="Zkladntext"/>
        <w:kinsoku w:val="0"/>
        <w:overflowPunct w:val="0"/>
        <w:spacing w:before="10"/>
        <w:ind w:left="0"/>
        <w:rPr>
          <w:b/>
          <w:bCs/>
          <w:sz w:val="14"/>
          <w:szCs w:val="14"/>
        </w:rPr>
      </w:pPr>
    </w:p>
    <w:p w:rsidR="001B081B" w:rsidRDefault="00FD32B2" w:rsidP="00794BF1">
      <w:pPr>
        <w:pStyle w:val="Zkladntext"/>
        <w:kinsoku w:val="0"/>
        <w:overflowPunct w:val="0"/>
        <w:spacing w:line="274" w:lineRule="auto"/>
        <w:ind w:right="141" w:firstLine="240"/>
        <w:jc w:val="both"/>
      </w:pPr>
      <w:r>
        <w:rPr>
          <w:spacing w:val="-1"/>
        </w:rPr>
        <w:t>V souvislosti se stavebními pracemi nebudou zapotřebí předchozí úpravy okolí.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75" w:name="_Toc455148620"/>
      <w:r>
        <w:rPr>
          <w:spacing w:val="-1"/>
        </w:rPr>
        <w:t>maximální</w:t>
      </w:r>
      <w:r>
        <w:rPr>
          <w:spacing w:val="-9"/>
        </w:rPr>
        <w:t xml:space="preserve"> </w:t>
      </w:r>
      <w:r>
        <w:rPr>
          <w:spacing w:val="-1"/>
        </w:rPr>
        <w:t>zábory</w:t>
      </w:r>
      <w:r>
        <w:rPr>
          <w:spacing w:val="-10"/>
        </w:rPr>
        <w:t xml:space="preserve"> </w:t>
      </w:r>
      <w:r>
        <w:t>pro</w:t>
      </w:r>
      <w:r>
        <w:rPr>
          <w:spacing w:val="-10"/>
        </w:rPr>
        <w:t xml:space="preserve"> </w:t>
      </w:r>
      <w:r>
        <w:rPr>
          <w:spacing w:val="-1"/>
        </w:rPr>
        <w:t>staveniště</w:t>
      </w:r>
      <w:r>
        <w:rPr>
          <w:spacing w:val="-9"/>
        </w:rPr>
        <w:t xml:space="preserve"> </w:t>
      </w:r>
      <w:r>
        <w:t>(dočasné</w:t>
      </w:r>
      <w:r>
        <w:rPr>
          <w:spacing w:val="-10"/>
        </w:rPr>
        <w:t xml:space="preserve"> </w:t>
      </w:r>
      <w:r>
        <w:t>/</w:t>
      </w:r>
      <w:r>
        <w:rPr>
          <w:spacing w:val="-10"/>
        </w:rPr>
        <w:t xml:space="preserve"> </w:t>
      </w:r>
      <w:r>
        <w:rPr>
          <w:spacing w:val="-1"/>
        </w:rPr>
        <w:t>trvalé)</w:t>
      </w:r>
      <w:bookmarkEnd w:id="75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ind w:left="1101"/>
      </w:pPr>
      <w:r>
        <w:rPr>
          <w:spacing w:val="-1"/>
        </w:rPr>
        <w:t>Trvalé</w:t>
      </w:r>
      <w:r>
        <w:rPr>
          <w:spacing w:val="-9"/>
        </w:rPr>
        <w:t xml:space="preserve"> </w:t>
      </w:r>
      <w:r>
        <w:rPr>
          <w:spacing w:val="-1"/>
        </w:rPr>
        <w:t>zábory</w:t>
      </w:r>
      <w:r>
        <w:rPr>
          <w:spacing w:val="-9"/>
        </w:rPr>
        <w:t xml:space="preserve"> </w:t>
      </w:r>
      <w:r>
        <w:t>pro</w:t>
      </w:r>
      <w:r>
        <w:rPr>
          <w:spacing w:val="-9"/>
        </w:rPr>
        <w:t xml:space="preserve"> </w:t>
      </w:r>
      <w:r>
        <w:t>staveniště</w:t>
      </w:r>
      <w:r>
        <w:rPr>
          <w:spacing w:val="-8"/>
        </w:rPr>
        <w:t xml:space="preserve"> </w:t>
      </w:r>
      <w:r>
        <w:rPr>
          <w:spacing w:val="-1"/>
        </w:rPr>
        <w:t>jsou</w:t>
      </w:r>
      <w:r>
        <w:rPr>
          <w:spacing w:val="-9"/>
        </w:rPr>
        <w:t xml:space="preserve"> </w:t>
      </w:r>
      <w:r>
        <w:t>umístěny</w:t>
      </w:r>
      <w:r>
        <w:rPr>
          <w:spacing w:val="-9"/>
        </w:rPr>
        <w:t xml:space="preserve"> </w:t>
      </w:r>
      <w:r>
        <w:t>výhradně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rPr>
          <w:spacing w:val="-1"/>
        </w:rPr>
        <w:t>pozemcích</w:t>
      </w:r>
      <w:r>
        <w:rPr>
          <w:spacing w:val="-7"/>
        </w:rPr>
        <w:t xml:space="preserve"> </w:t>
      </w:r>
      <w:r>
        <w:t>investora.</w:t>
      </w:r>
    </w:p>
    <w:p w:rsidR="001B081B" w:rsidRDefault="001B081B">
      <w:pPr>
        <w:pStyle w:val="Zkladntext"/>
        <w:kinsoku w:val="0"/>
        <w:overflowPunct w:val="0"/>
        <w:spacing w:before="6"/>
        <w:ind w:left="0"/>
        <w:rPr>
          <w:sz w:val="21"/>
          <w:szCs w:val="21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spacing w:line="352" w:lineRule="auto"/>
        <w:ind w:right="142" w:firstLine="0"/>
        <w:rPr>
          <w:b w:val="0"/>
          <w:bCs w:val="0"/>
        </w:rPr>
      </w:pPr>
      <w:bookmarkStart w:id="76" w:name="_Toc455148621"/>
      <w:r>
        <w:rPr>
          <w:spacing w:val="-1"/>
        </w:rPr>
        <w:t>maximální</w:t>
      </w:r>
      <w:r>
        <w:rPr>
          <w:spacing w:val="14"/>
        </w:rPr>
        <w:t xml:space="preserve"> </w:t>
      </w:r>
      <w:r>
        <w:rPr>
          <w:spacing w:val="-1"/>
        </w:rPr>
        <w:t>produkovaná</w:t>
      </w:r>
      <w:r>
        <w:t xml:space="preserve"> </w:t>
      </w:r>
      <w:r>
        <w:rPr>
          <w:spacing w:val="-1"/>
        </w:rPr>
        <w:t>množství</w:t>
      </w:r>
      <w:r>
        <w:rPr>
          <w:spacing w:val="14"/>
        </w:rPr>
        <w:t xml:space="preserve"> </w:t>
      </w:r>
      <w:r>
        <w:t xml:space="preserve">a druhy </w:t>
      </w:r>
      <w:r>
        <w:rPr>
          <w:spacing w:val="-1"/>
        </w:rPr>
        <w:t>odpadů</w:t>
      </w:r>
      <w:r>
        <w:t xml:space="preserve"> </w:t>
      </w:r>
      <w:r w:rsidR="00FD32B2">
        <w:t>a</w:t>
      </w:r>
      <w:r>
        <w:rPr>
          <w:spacing w:val="13"/>
        </w:rPr>
        <w:t xml:space="preserve"> </w:t>
      </w:r>
      <w:r>
        <w:t xml:space="preserve">emisí při </w:t>
      </w:r>
      <w:r>
        <w:rPr>
          <w:spacing w:val="-1"/>
        </w:rPr>
        <w:t>výstavbě,</w:t>
      </w:r>
      <w:r>
        <w:t xml:space="preserve"> jejich</w:t>
      </w:r>
      <w:r>
        <w:rPr>
          <w:rFonts w:ascii="Times New Roman" w:hAnsi="Times New Roman" w:cs="Times New Roman"/>
          <w:spacing w:val="61"/>
          <w:w w:val="99"/>
        </w:rPr>
        <w:t xml:space="preserve"> </w:t>
      </w:r>
      <w:r>
        <w:rPr>
          <w:spacing w:val="-1"/>
        </w:rPr>
        <w:t>likvidace</w:t>
      </w:r>
      <w:bookmarkEnd w:id="76"/>
    </w:p>
    <w:p w:rsidR="001B081B" w:rsidRDefault="001B081B">
      <w:pPr>
        <w:pStyle w:val="Zkladntext"/>
        <w:kinsoku w:val="0"/>
        <w:overflowPunct w:val="0"/>
        <w:spacing w:before="10"/>
        <w:ind w:left="0"/>
        <w:rPr>
          <w:b/>
          <w:bCs/>
          <w:sz w:val="14"/>
          <w:szCs w:val="14"/>
        </w:rPr>
      </w:pPr>
    </w:p>
    <w:p w:rsidR="001B081B" w:rsidRDefault="001B081B">
      <w:pPr>
        <w:pStyle w:val="Zkladntext"/>
        <w:kinsoku w:val="0"/>
        <w:overflowPunct w:val="0"/>
        <w:spacing w:line="274" w:lineRule="auto"/>
        <w:ind w:right="140" w:firstLine="240"/>
        <w:jc w:val="both"/>
      </w:pPr>
      <w:r>
        <w:lastRenderedPageBreak/>
        <w:t>Manipulaci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ukládání</w:t>
      </w:r>
      <w:r>
        <w:rPr>
          <w:spacing w:val="34"/>
        </w:rPr>
        <w:t xml:space="preserve"> </w:t>
      </w:r>
      <w:r>
        <w:rPr>
          <w:spacing w:val="-1"/>
        </w:rPr>
        <w:t>odpadů</w:t>
      </w:r>
      <w:r>
        <w:rPr>
          <w:spacing w:val="33"/>
        </w:rPr>
        <w:t xml:space="preserve"> </w:t>
      </w:r>
      <w:r>
        <w:rPr>
          <w:spacing w:val="-1"/>
        </w:rPr>
        <w:t>vzniklých</w:t>
      </w:r>
      <w:r>
        <w:rPr>
          <w:spacing w:val="35"/>
        </w:rPr>
        <w:t xml:space="preserve"> </w:t>
      </w:r>
      <w:r>
        <w:t>při</w:t>
      </w:r>
      <w:r>
        <w:rPr>
          <w:spacing w:val="34"/>
        </w:rPr>
        <w:t xml:space="preserve"> </w:t>
      </w:r>
      <w:r>
        <w:t>stavební</w:t>
      </w:r>
      <w:r>
        <w:rPr>
          <w:spacing w:val="34"/>
        </w:rPr>
        <w:t xml:space="preserve"> </w:t>
      </w:r>
      <w:r>
        <w:t>činnosti</w:t>
      </w:r>
      <w:r>
        <w:rPr>
          <w:spacing w:val="34"/>
        </w:rPr>
        <w:t xml:space="preserve"> </w:t>
      </w:r>
      <w:r>
        <w:rPr>
          <w:spacing w:val="-1"/>
        </w:rPr>
        <w:t>bude</w:t>
      </w:r>
      <w:r>
        <w:rPr>
          <w:spacing w:val="34"/>
        </w:rPr>
        <w:t xml:space="preserve"> </w:t>
      </w:r>
      <w:r>
        <w:t>prováděna</w:t>
      </w:r>
      <w:r>
        <w:rPr>
          <w:spacing w:val="32"/>
        </w:rPr>
        <w:t xml:space="preserve"> </w:t>
      </w:r>
      <w:r>
        <w:t>dle</w:t>
      </w:r>
      <w:r>
        <w:rPr>
          <w:rFonts w:ascii="Times New Roman" w:hAnsi="Times New Roman" w:cs="Times New Roman"/>
          <w:spacing w:val="40"/>
          <w:w w:val="99"/>
        </w:rPr>
        <w:t xml:space="preserve"> </w:t>
      </w:r>
      <w:r>
        <w:rPr>
          <w:spacing w:val="-1"/>
        </w:rPr>
        <w:t>zákona</w:t>
      </w:r>
      <w:r>
        <w:rPr>
          <w:spacing w:val="49"/>
        </w:rPr>
        <w:t xml:space="preserve"> </w:t>
      </w:r>
      <w:r>
        <w:rPr>
          <w:spacing w:val="-1"/>
        </w:rPr>
        <w:t>č.185/2001</w:t>
      </w:r>
      <w:r>
        <w:rPr>
          <w:spacing w:val="48"/>
        </w:rPr>
        <w:t xml:space="preserve"> </w:t>
      </w:r>
      <w:r>
        <w:rPr>
          <w:spacing w:val="-1"/>
        </w:rPr>
        <w:t>Sb.</w:t>
      </w:r>
      <w:r>
        <w:rPr>
          <w:spacing w:val="46"/>
        </w:rPr>
        <w:t xml:space="preserve"> </w:t>
      </w:r>
      <w:r>
        <w:t>o</w:t>
      </w:r>
      <w:r>
        <w:rPr>
          <w:spacing w:val="47"/>
        </w:rPr>
        <w:t xml:space="preserve"> </w:t>
      </w:r>
      <w:r>
        <w:rPr>
          <w:spacing w:val="-1"/>
        </w:rPr>
        <w:t>podrobnostech</w:t>
      </w:r>
      <w:r>
        <w:rPr>
          <w:spacing w:val="49"/>
        </w:rPr>
        <w:t xml:space="preserve"> </w:t>
      </w:r>
      <w:r>
        <w:t>nakládání</w:t>
      </w:r>
      <w:r>
        <w:rPr>
          <w:spacing w:val="49"/>
        </w:rPr>
        <w:t xml:space="preserve"> 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odpady,</w:t>
      </w:r>
      <w:r>
        <w:rPr>
          <w:spacing w:val="47"/>
        </w:rPr>
        <w:t xml:space="preserve"> </w:t>
      </w:r>
      <w:r>
        <w:rPr>
          <w:spacing w:val="-1"/>
        </w:rPr>
        <w:t>především</w:t>
      </w:r>
      <w:r>
        <w:rPr>
          <w:spacing w:val="48"/>
        </w:rPr>
        <w:t xml:space="preserve"> </w:t>
      </w:r>
      <w:r>
        <w:rPr>
          <w:spacing w:val="-1"/>
        </w:rPr>
        <w:t>se</w:t>
      </w:r>
      <w:r>
        <w:rPr>
          <w:spacing w:val="48"/>
        </w:rPr>
        <w:t xml:space="preserve"> </w:t>
      </w:r>
      <w:r>
        <w:t>jedná</w:t>
      </w:r>
      <w:r>
        <w:rPr>
          <w:spacing w:val="49"/>
        </w:rPr>
        <w:t xml:space="preserve"> </w:t>
      </w:r>
      <w:r>
        <w:t>o</w:t>
      </w:r>
      <w:r>
        <w:rPr>
          <w:rFonts w:ascii="Times New Roman" w:hAnsi="Times New Roman" w:cs="Times New Roman"/>
          <w:spacing w:val="83"/>
          <w:w w:val="99"/>
        </w:rPr>
        <w:t xml:space="preserve"> </w:t>
      </w:r>
      <w:r>
        <w:rPr>
          <w:spacing w:val="-1"/>
        </w:rPr>
        <w:t>shromažďování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1"/>
        </w:rPr>
        <w:t>skladovaní</w:t>
      </w:r>
      <w:r>
        <w:rPr>
          <w:spacing w:val="-12"/>
        </w:rPr>
        <w:t xml:space="preserve"> </w:t>
      </w:r>
      <w:r>
        <w:rPr>
          <w:spacing w:val="-1"/>
        </w:rPr>
        <w:t>nebezpečných</w:t>
      </w:r>
      <w:r>
        <w:rPr>
          <w:spacing w:val="-12"/>
        </w:rPr>
        <w:t xml:space="preserve"> </w:t>
      </w:r>
      <w:r>
        <w:rPr>
          <w:spacing w:val="-1"/>
        </w:rPr>
        <w:t>odpadů.</w:t>
      </w:r>
    </w:p>
    <w:p w:rsidR="001B081B" w:rsidRDefault="001B081B">
      <w:pPr>
        <w:pStyle w:val="Zkladntext"/>
        <w:kinsoku w:val="0"/>
        <w:overflowPunct w:val="0"/>
        <w:spacing w:before="121" w:line="274" w:lineRule="auto"/>
        <w:ind w:right="141" w:firstLine="240"/>
        <w:jc w:val="both"/>
      </w:pPr>
      <w:r>
        <w:t>Takto</w:t>
      </w:r>
      <w:r>
        <w:rPr>
          <w:spacing w:val="11"/>
        </w:rPr>
        <w:t xml:space="preserve"> </w:t>
      </w:r>
      <w:r>
        <w:t>vzniklé</w:t>
      </w:r>
      <w:r>
        <w:rPr>
          <w:spacing w:val="12"/>
        </w:rPr>
        <w:t xml:space="preserve"> </w:t>
      </w:r>
      <w:r>
        <w:rPr>
          <w:spacing w:val="-1"/>
        </w:rPr>
        <w:t>odpady</w:t>
      </w:r>
      <w:r>
        <w:rPr>
          <w:spacing w:val="12"/>
        </w:rPr>
        <w:t xml:space="preserve"> </w:t>
      </w:r>
      <w:r>
        <w:rPr>
          <w:spacing w:val="-1"/>
        </w:rPr>
        <w:t>budou</w:t>
      </w:r>
      <w:r>
        <w:rPr>
          <w:spacing w:val="12"/>
        </w:rPr>
        <w:t xml:space="preserve"> </w:t>
      </w:r>
      <w:r>
        <w:rPr>
          <w:spacing w:val="-1"/>
        </w:rPr>
        <w:t>zařazeny</w:t>
      </w:r>
      <w:r>
        <w:rPr>
          <w:spacing w:val="11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kategorie</w:t>
      </w:r>
      <w:r>
        <w:rPr>
          <w:spacing w:val="12"/>
        </w:rPr>
        <w:t xml:space="preserve"> </w:t>
      </w:r>
      <w:r>
        <w:rPr>
          <w:spacing w:val="-1"/>
        </w:rPr>
        <w:t>odpadů</w:t>
      </w:r>
      <w:r>
        <w:rPr>
          <w:spacing w:val="12"/>
        </w:rPr>
        <w:t xml:space="preserve"> </w:t>
      </w:r>
      <w:r>
        <w:t>dle</w:t>
      </w:r>
      <w:r>
        <w:rPr>
          <w:spacing w:val="12"/>
        </w:rPr>
        <w:t xml:space="preserve"> </w:t>
      </w:r>
      <w:r>
        <w:rPr>
          <w:spacing w:val="-1"/>
        </w:rPr>
        <w:t>vyhlášky</w:t>
      </w:r>
      <w:r>
        <w:rPr>
          <w:spacing w:val="12"/>
        </w:rPr>
        <w:t xml:space="preserve"> </w:t>
      </w:r>
      <w:r>
        <w:t>č.</w:t>
      </w:r>
      <w:r>
        <w:rPr>
          <w:spacing w:val="10"/>
        </w:rPr>
        <w:t xml:space="preserve"> </w:t>
      </w:r>
      <w:r>
        <w:rPr>
          <w:spacing w:val="-1"/>
        </w:rPr>
        <w:t>381/2001</w:t>
      </w:r>
      <w:r>
        <w:rPr>
          <w:rFonts w:ascii="Times New Roman" w:hAnsi="Times New Roman" w:cs="Times New Roman"/>
          <w:spacing w:val="69"/>
          <w:w w:val="99"/>
        </w:rPr>
        <w:t xml:space="preserve"> </w:t>
      </w:r>
      <w:r>
        <w:rPr>
          <w:spacing w:val="-1"/>
        </w:rPr>
        <w:t xml:space="preserve">Sb. </w:t>
      </w:r>
      <w:r>
        <w:t>a</w:t>
      </w:r>
      <w:r>
        <w:rPr>
          <w:spacing w:val="2"/>
        </w:rPr>
        <w:t xml:space="preserve"> </w:t>
      </w:r>
      <w:r>
        <w:t>č.</w:t>
      </w:r>
      <w:r>
        <w:rPr>
          <w:spacing w:val="-1"/>
        </w:rPr>
        <w:t xml:space="preserve"> 383/2001</w:t>
      </w:r>
      <w:r>
        <w:rPr>
          <w:spacing w:val="1"/>
        </w:rPr>
        <w:t xml:space="preserve"> </w:t>
      </w:r>
      <w:r>
        <w:rPr>
          <w:spacing w:val="-1"/>
        </w:rPr>
        <w:t>Sb.</w:t>
      </w:r>
      <w:r>
        <w:t xml:space="preserve"> o </w:t>
      </w:r>
      <w:r>
        <w:rPr>
          <w:spacing w:val="-1"/>
        </w:rPr>
        <w:t>podrobnostech</w:t>
      </w:r>
      <w:r>
        <w:rPr>
          <w:spacing w:val="2"/>
        </w:rPr>
        <w:t xml:space="preserve"> </w:t>
      </w:r>
      <w:r>
        <w:t>nakládaní</w:t>
      </w:r>
      <w:r>
        <w:rPr>
          <w:spacing w:val="2"/>
        </w:rPr>
        <w:t xml:space="preserve"> 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odpady</w:t>
      </w:r>
      <w:r>
        <w:t xml:space="preserve"> a</w:t>
      </w:r>
      <w:r>
        <w:rPr>
          <w:spacing w:val="3"/>
        </w:rPr>
        <w:t xml:space="preserve"> </w:t>
      </w:r>
      <w:r>
        <w:t>dodavatel</w:t>
      </w:r>
      <w:r>
        <w:rPr>
          <w:spacing w:val="2"/>
        </w:rPr>
        <w:t xml:space="preserve"> </w:t>
      </w:r>
      <w:r>
        <w:t>jejich upřesnění</w:t>
      </w:r>
      <w:r>
        <w:rPr>
          <w:rFonts w:ascii="Times New Roman" w:hAnsi="Times New Roman" w:cs="Times New Roman"/>
          <w:spacing w:val="62"/>
          <w:w w:val="9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zatřídění</w:t>
      </w:r>
      <w:r>
        <w:rPr>
          <w:spacing w:val="20"/>
        </w:rPr>
        <w:t xml:space="preserve"> </w:t>
      </w:r>
      <w:r>
        <w:t>projedná</w:t>
      </w:r>
      <w:r>
        <w:rPr>
          <w:spacing w:val="20"/>
        </w:rPr>
        <w:t xml:space="preserve"> 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příslušným</w:t>
      </w:r>
      <w:r>
        <w:rPr>
          <w:spacing w:val="17"/>
        </w:rPr>
        <w:t xml:space="preserve"> </w:t>
      </w:r>
      <w:r>
        <w:rPr>
          <w:spacing w:val="-1"/>
        </w:rPr>
        <w:t>odborem</w:t>
      </w:r>
      <w:r>
        <w:rPr>
          <w:spacing w:val="17"/>
        </w:rPr>
        <w:t xml:space="preserve"> </w:t>
      </w:r>
      <w:r>
        <w:t>životního</w:t>
      </w:r>
      <w:r>
        <w:rPr>
          <w:spacing w:val="17"/>
        </w:rPr>
        <w:t xml:space="preserve"> </w:t>
      </w:r>
      <w:r>
        <w:t>prostředí</w:t>
      </w:r>
      <w:r>
        <w:rPr>
          <w:spacing w:val="18"/>
        </w:rPr>
        <w:t xml:space="preserve"> </w:t>
      </w:r>
      <w:r>
        <w:rPr>
          <w:spacing w:val="-1"/>
        </w:rPr>
        <w:t>úřadu</w:t>
      </w:r>
      <w:r>
        <w:rPr>
          <w:spacing w:val="16"/>
        </w:rPr>
        <w:t xml:space="preserve"> </w:t>
      </w:r>
      <w:r>
        <w:t>městské</w:t>
      </w:r>
      <w:r>
        <w:rPr>
          <w:spacing w:val="18"/>
        </w:rPr>
        <w:t xml:space="preserve"> </w:t>
      </w:r>
      <w:r>
        <w:t>části</w:t>
      </w:r>
      <w:r>
        <w:rPr>
          <w:spacing w:val="18"/>
        </w:rPr>
        <w:t xml:space="preserve"> </w:t>
      </w:r>
      <w:r>
        <w:t>před</w:t>
      </w:r>
      <w:r>
        <w:rPr>
          <w:rFonts w:ascii="Times New Roman" w:hAnsi="Times New Roman" w:cs="Times New Roman"/>
          <w:spacing w:val="40"/>
          <w:w w:val="99"/>
        </w:rPr>
        <w:t xml:space="preserve"> </w:t>
      </w:r>
      <w:r>
        <w:t>zahájením</w:t>
      </w:r>
      <w:r>
        <w:rPr>
          <w:spacing w:val="-14"/>
        </w:rPr>
        <w:t xml:space="preserve"> </w:t>
      </w:r>
      <w:r>
        <w:t>stavebních</w:t>
      </w:r>
      <w:r>
        <w:rPr>
          <w:spacing w:val="-13"/>
        </w:rPr>
        <w:t xml:space="preserve"> </w:t>
      </w:r>
      <w:r>
        <w:t>prací.</w:t>
      </w:r>
    </w:p>
    <w:p w:rsidR="001B081B" w:rsidRDefault="001B081B">
      <w:pPr>
        <w:pStyle w:val="Zkladntext"/>
        <w:kinsoku w:val="0"/>
        <w:overflowPunct w:val="0"/>
        <w:spacing w:before="121" w:line="274" w:lineRule="auto"/>
        <w:ind w:right="142" w:firstLine="240"/>
        <w:jc w:val="both"/>
      </w:pPr>
      <w:r>
        <w:t>Za</w:t>
      </w:r>
      <w:r>
        <w:rPr>
          <w:spacing w:val="9"/>
        </w:rPr>
        <w:t xml:space="preserve"> </w:t>
      </w:r>
      <w:r>
        <w:rPr>
          <w:spacing w:val="-1"/>
        </w:rPr>
        <w:t>skladování,</w:t>
      </w:r>
      <w:r>
        <w:rPr>
          <w:spacing w:val="6"/>
        </w:rPr>
        <w:t xml:space="preserve"> </w:t>
      </w:r>
      <w:r>
        <w:t>manipulaci</w:t>
      </w:r>
      <w:r>
        <w:rPr>
          <w:spacing w:val="9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likvidaci</w:t>
      </w:r>
      <w:r>
        <w:rPr>
          <w:spacing w:val="7"/>
        </w:rPr>
        <w:t xml:space="preserve"> </w:t>
      </w:r>
      <w:r>
        <w:rPr>
          <w:spacing w:val="-1"/>
        </w:rPr>
        <w:t>odpadů</w:t>
      </w:r>
      <w:r>
        <w:rPr>
          <w:spacing w:val="6"/>
        </w:rPr>
        <w:t xml:space="preserve"> </w:t>
      </w:r>
      <w:r>
        <w:rPr>
          <w:spacing w:val="-1"/>
        </w:rPr>
        <w:t>vzniklých</w:t>
      </w:r>
      <w:r>
        <w:rPr>
          <w:spacing w:val="7"/>
        </w:rPr>
        <w:t xml:space="preserve"> </w:t>
      </w:r>
      <w:r>
        <w:t>během</w:t>
      </w:r>
      <w:r>
        <w:rPr>
          <w:spacing w:val="7"/>
        </w:rPr>
        <w:t xml:space="preserve"> </w:t>
      </w:r>
      <w:r>
        <w:t>provádění</w:t>
      </w:r>
      <w:r>
        <w:rPr>
          <w:spacing w:val="8"/>
        </w:rPr>
        <w:t xml:space="preserve"> </w:t>
      </w:r>
      <w:r>
        <w:t>stavebních</w:t>
      </w:r>
      <w:r>
        <w:rPr>
          <w:rFonts w:ascii="Times New Roman" w:hAnsi="Times New Roman" w:cs="Times New Roman"/>
          <w:spacing w:val="52"/>
          <w:w w:val="99"/>
        </w:rPr>
        <w:t xml:space="preserve"> </w:t>
      </w:r>
      <w:r>
        <w:t>prací</w:t>
      </w:r>
      <w:r>
        <w:rPr>
          <w:spacing w:val="-9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rPr>
          <w:spacing w:val="-1"/>
        </w:rPr>
        <w:t>zodpovědný</w:t>
      </w:r>
      <w:r>
        <w:rPr>
          <w:spacing w:val="-11"/>
        </w:rPr>
        <w:t xml:space="preserve"> </w:t>
      </w:r>
      <w:r>
        <w:t>dodavatel</w:t>
      </w:r>
      <w:r>
        <w:rPr>
          <w:spacing w:val="-8"/>
        </w:rPr>
        <w:t xml:space="preserve"> </w:t>
      </w:r>
      <w:r>
        <w:rPr>
          <w:spacing w:val="-1"/>
        </w:rPr>
        <w:t>stavby.</w:t>
      </w:r>
    </w:p>
    <w:p w:rsidR="001B081B" w:rsidRDefault="001B081B">
      <w:pPr>
        <w:pStyle w:val="Zkladntext"/>
        <w:kinsoku w:val="0"/>
        <w:overflowPunct w:val="0"/>
        <w:spacing w:before="121" w:line="274" w:lineRule="auto"/>
        <w:ind w:right="141" w:firstLine="240"/>
        <w:jc w:val="both"/>
      </w:pPr>
      <w:r>
        <w:rPr>
          <w:spacing w:val="-1"/>
        </w:rPr>
        <w:t>Přeprava</w:t>
      </w:r>
      <w:r>
        <w:rPr>
          <w:spacing w:val="45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ukládání</w:t>
      </w:r>
      <w:r>
        <w:rPr>
          <w:spacing w:val="46"/>
        </w:rPr>
        <w:t xml:space="preserve"> </w:t>
      </w:r>
      <w:r>
        <w:rPr>
          <w:spacing w:val="-1"/>
        </w:rPr>
        <w:t>odpadů</w:t>
      </w:r>
      <w:r>
        <w:rPr>
          <w:spacing w:val="42"/>
        </w:rPr>
        <w:t xml:space="preserve"> </w:t>
      </w:r>
      <w:r>
        <w:rPr>
          <w:spacing w:val="-1"/>
        </w:rPr>
        <w:t>bude</w:t>
      </w:r>
      <w:r>
        <w:rPr>
          <w:spacing w:val="43"/>
        </w:rPr>
        <w:t xml:space="preserve"> </w:t>
      </w:r>
      <w:r>
        <w:t>svěřena</w:t>
      </w:r>
      <w:r>
        <w:rPr>
          <w:spacing w:val="43"/>
        </w:rPr>
        <w:t xml:space="preserve"> </w:t>
      </w:r>
      <w:r>
        <w:t>oprávněné</w:t>
      </w:r>
      <w:r>
        <w:rPr>
          <w:spacing w:val="43"/>
        </w:rPr>
        <w:t xml:space="preserve"> </w:t>
      </w:r>
      <w:r>
        <w:rPr>
          <w:spacing w:val="-1"/>
        </w:rPr>
        <w:t>osobě,</w:t>
      </w:r>
      <w:r>
        <w:rPr>
          <w:spacing w:val="41"/>
        </w:rPr>
        <w:t xml:space="preserve"> </w:t>
      </w:r>
      <w:r>
        <w:t>která</w:t>
      </w:r>
      <w:r>
        <w:rPr>
          <w:spacing w:val="44"/>
        </w:rPr>
        <w:t xml:space="preserve"> </w:t>
      </w:r>
      <w:r>
        <w:t>má</w:t>
      </w:r>
      <w:r>
        <w:rPr>
          <w:spacing w:val="44"/>
        </w:rPr>
        <w:t xml:space="preserve"> </w:t>
      </w:r>
      <w:r>
        <w:t>patřičná</w:t>
      </w:r>
      <w:r>
        <w:rPr>
          <w:rFonts w:ascii="Times New Roman" w:hAnsi="Times New Roman" w:cs="Times New Roman"/>
          <w:spacing w:val="48"/>
          <w:w w:val="99"/>
        </w:rPr>
        <w:t xml:space="preserve"> </w:t>
      </w:r>
      <w:r>
        <w:t>oprávnění</w:t>
      </w:r>
      <w:r>
        <w:rPr>
          <w:spacing w:val="6"/>
        </w:rPr>
        <w:t xml:space="preserve"> </w:t>
      </w:r>
      <w:r>
        <w:t>k</w:t>
      </w:r>
      <w:r>
        <w:rPr>
          <w:spacing w:val="-3"/>
        </w:rPr>
        <w:t xml:space="preserve"> </w:t>
      </w:r>
      <w:r>
        <w:rPr>
          <w:spacing w:val="1"/>
        </w:rPr>
        <w:t>této</w:t>
      </w:r>
      <w:r>
        <w:rPr>
          <w:spacing w:val="6"/>
        </w:rPr>
        <w:t xml:space="preserve"> </w:t>
      </w:r>
      <w:r>
        <w:t>činnosti.</w:t>
      </w:r>
      <w:r>
        <w:rPr>
          <w:spacing w:val="2"/>
        </w:rPr>
        <w:t xml:space="preserve"> </w:t>
      </w:r>
      <w:r>
        <w:t>Dodavatel</w:t>
      </w:r>
      <w:r>
        <w:rPr>
          <w:spacing w:val="5"/>
        </w:rPr>
        <w:t xml:space="preserve"> </w:t>
      </w:r>
      <w:r>
        <w:t>stavebních</w:t>
      </w:r>
      <w:r>
        <w:rPr>
          <w:spacing w:val="5"/>
        </w:rPr>
        <w:t xml:space="preserve"> </w:t>
      </w:r>
      <w:r>
        <w:t>prací</w:t>
      </w:r>
      <w:r>
        <w:rPr>
          <w:spacing w:val="5"/>
        </w:rPr>
        <w:t xml:space="preserve"> </w:t>
      </w:r>
      <w:r>
        <w:rPr>
          <w:spacing w:val="-1"/>
        </w:rPr>
        <w:t>(původce</w:t>
      </w:r>
      <w:r>
        <w:rPr>
          <w:spacing w:val="3"/>
        </w:rPr>
        <w:t xml:space="preserve"> </w:t>
      </w:r>
      <w:r>
        <w:rPr>
          <w:spacing w:val="-1"/>
        </w:rPr>
        <w:t>opadů)</w:t>
      </w:r>
      <w:r>
        <w:rPr>
          <w:spacing w:val="2"/>
        </w:rPr>
        <w:t xml:space="preserve"> </w:t>
      </w:r>
      <w:r>
        <w:rPr>
          <w:spacing w:val="-1"/>
        </w:rPr>
        <w:t>musí</w:t>
      </w:r>
      <w:r>
        <w:rPr>
          <w:spacing w:val="5"/>
        </w:rPr>
        <w:t xml:space="preserve"> </w:t>
      </w:r>
      <w:r>
        <w:t>před</w:t>
      </w:r>
      <w:r>
        <w:rPr>
          <w:rFonts w:ascii="Times New Roman" w:hAnsi="Times New Roman" w:cs="Times New Roman"/>
          <w:spacing w:val="28"/>
          <w:w w:val="99"/>
        </w:rPr>
        <w:t xml:space="preserve"> </w:t>
      </w:r>
      <w:r>
        <w:t>zahájením</w:t>
      </w:r>
      <w:r>
        <w:rPr>
          <w:spacing w:val="40"/>
        </w:rPr>
        <w:t xml:space="preserve"> </w:t>
      </w:r>
      <w:r>
        <w:t>stavebních</w:t>
      </w:r>
      <w:r>
        <w:rPr>
          <w:spacing w:val="42"/>
        </w:rPr>
        <w:t xml:space="preserve"> </w:t>
      </w:r>
      <w:r>
        <w:t>prací</w:t>
      </w:r>
      <w:r>
        <w:rPr>
          <w:spacing w:val="39"/>
        </w:rPr>
        <w:t xml:space="preserve"> </w:t>
      </w:r>
      <w:r>
        <w:rPr>
          <w:spacing w:val="-1"/>
        </w:rPr>
        <w:t>uzavřít</w:t>
      </w:r>
      <w:r>
        <w:rPr>
          <w:spacing w:val="41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touto</w:t>
      </w:r>
      <w:r>
        <w:rPr>
          <w:spacing w:val="38"/>
        </w:rPr>
        <w:t xml:space="preserve"> </w:t>
      </w:r>
      <w:r>
        <w:rPr>
          <w:spacing w:val="-1"/>
        </w:rPr>
        <w:t>oprávněnou</w:t>
      </w:r>
      <w:r>
        <w:rPr>
          <w:spacing w:val="37"/>
        </w:rPr>
        <w:t xml:space="preserve"> </w:t>
      </w:r>
      <w:r>
        <w:rPr>
          <w:spacing w:val="-1"/>
        </w:rPr>
        <w:t>osobou</w:t>
      </w:r>
      <w:r>
        <w:rPr>
          <w:spacing w:val="38"/>
        </w:rPr>
        <w:t xml:space="preserve"> </w:t>
      </w:r>
      <w:r>
        <w:rPr>
          <w:spacing w:val="-1"/>
        </w:rPr>
        <w:t>Smlouvu</w:t>
      </w:r>
      <w:r>
        <w:rPr>
          <w:spacing w:val="37"/>
        </w:rPr>
        <w:t xml:space="preserve"> </w:t>
      </w:r>
      <w:r>
        <w:t>o</w:t>
      </w:r>
      <w:r>
        <w:rPr>
          <w:spacing w:val="38"/>
        </w:rPr>
        <w:t xml:space="preserve"> </w:t>
      </w:r>
      <w:r>
        <w:t>likvidaci</w:t>
      </w:r>
      <w:r>
        <w:rPr>
          <w:spacing w:val="39"/>
        </w:rPr>
        <w:t xml:space="preserve"> </w:t>
      </w:r>
      <w:r>
        <w:t>a</w:t>
      </w:r>
      <w:r>
        <w:rPr>
          <w:rFonts w:ascii="Times New Roman" w:hAnsi="Times New Roman" w:cs="Times New Roman"/>
          <w:spacing w:val="51"/>
          <w:w w:val="99"/>
        </w:rPr>
        <w:t xml:space="preserve"> </w:t>
      </w:r>
      <w:r>
        <w:t>ukládaní</w:t>
      </w:r>
      <w:r>
        <w:rPr>
          <w:spacing w:val="-17"/>
        </w:rPr>
        <w:t xml:space="preserve"> </w:t>
      </w:r>
      <w:r>
        <w:rPr>
          <w:spacing w:val="-1"/>
        </w:rPr>
        <w:t>odpadů.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77" w:name="_Toc455148622"/>
      <w:r>
        <w:rPr>
          <w:spacing w:val="-1"/>
        </w:rPr>
        <w:t>bilance</w:t>
      </w:r>
      <w:r>
        <w:rPr>
          <w:spacing w:val="-10"/>
        </w:rPr>
        <w:t xml:space="preserve"> </w:t>
      </w:r>
      <w:r>
        <w:rPr>
          <w:spacing w:val="-1"/>
        </w:rPr>
        <w:t>zemních</w:t>
      </w:r>
      <w:r>
        <w:rPr>
          <w:spacing w:val="-8"/>
        </w:rPr>
        <w:t xml:space="preserve"> </w:t>
      </w:r>
      <w:r>
        <w:t>prací,</w:t>
      </w:r>
      <w:r>
        <w:rPr>
          <w:spacing w:val="-10"/>
        </w:rPr>
        <w:t xml:space="preserve"> </w:t>
      </w:r>
      <w:r>
        <w:rPr>
          <w:spacing w:val="-1"/>
        </w:rPr>
        <w:t>požadavky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přísun</w:t>
      </w:r>
      <w:r>
        <w:rPr>
          <w:spacing w:val="-8"/>
        </w:rPr>
        <w:t xml:space="preserve"> </w:t>
      </w:r>
      <w:r>
        <w:rPr>
          <w:spacing w:val="-1"/>
        </w:rPr>
        <w:t>nebo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deponie</w:t>
      </w:r>
      <w:proofErr w:type="spellEnd"/>
      <w:r>
        <w:rPr>
          <w:spacing w:val="-10"/>
        </w:rPr>
        <w:t xml:space="preserve"> </w:t>
      </w:r>
      <w:r>
        <w:rPr>
          <w:spacing w:val="-1"/>
        </w:rPr>
        <w:t>zemin</w:t>
      </w:r>
      <w:bookmarkEnd w:id="77"/>
    </w:p>
    <w:p w:rsidR="001B081B" w:rsidRPr="009D2B6D" w:rsidRDefault="001B081B">
      <w:pPr>
        <w:pStyle w:val="Zkladntext"/>
        <w:kinsoku w:val="0"/>
        <w:overflowPunct w:val="0"/>
        <w:spacing w:before="1"/>
        <w:ind w:left="0"/>
        <w:rPr>
          <w:b/>
          <w:bCs/>
          <w:color w:val="FF0000"/>
          <w:sz w:val="24"/>
          <w:szCs w:val="24"/>
        </w:rPr>
      </w:pPr>
    </w:p>
    <w:p w:rsidR="001B081B" w:rsidRPr="009D2B6D" w:rsidRDefault="001B081B">
      <w:pPr>
        <w:pStyle w:val="Zkladntext"/>
        <w:kinsoku w:val="0"/>
        <w:overflowPunct w:val="0"/>
        <w:spacing w:line="274" w:lineRule="auto"/>
        <w:ind w:right="141" w:firstLine="240"/>
        <w:jc w:val="both"/>
      </w:pPr>
      <w:r w:rsidRPr="009D2B6D">
        <w:rPr>
          <w:spacing w:val="-1"/>
        </w:rPr>
        <w:t>Část</w:t>
      </w:r>
      <w:r w:rsidRPr="009D2B6D">
        <w:rPr>
          <w:spacing w:val="1"/>
        </w:rPr>
        <w:t xml:space="preserve"> </w:t>
      </w:r>
      <w:r w:rsidRPr="009D2B6D">
        <w:t>svrchní vrstvy</w:t>
      </w:r>
      <w:r w:rsidRPr="009D2B6D">
        <w:rPr>
          <w:spacing w:val="-2"/>
        </w:rPr>
        <w:t xml:space="preserve"> </w:t>
      </w:r>
      <w:r w:rsidRPr="009D2B6D">
        <w:t>zeminy</w:t>
      </w:r>
      <w:r w:rsidR="009D2B6D" w:rsidRPr="009D2B6D">
        <w:t xml:space="preserve"> okolo budovy</w:t>
      </w:r>
      <w:r w:rsidRPr="009D2B6D">
        <w:rPr>
          <w:spacing w:val="-3"/>
        </w:rPr>
        <w:t xml:space="preserve"> </w:t>
      </w:r>
      <w:r w:rsidRPr="009D2B6D">
        <w:t>v</w:t>
      </w:r>
      <w:r w:rsidRPr="009D2B6D">
        <w:rPr>
          <w:spacing w:val="-5"/>
        </w:rPr>
        <w:t xml:space="preserve"> </w:t>
      </w:r>
      <w:proofErr w:type="spellStart"/>
      <w:r w:rsidRPr="009D2B6D">
        <w:t>tl</w:t>
      </w:r>
      <w:proofErr w:type="spellEnd"/>
      <w:r w:rsidRPr="009D2B6D">
        <w:t>.</w:t>
      </w:r>
      <w:r w:rsidRPr="009D2B6D">
        <w:rPr>
          <w:spacing w:val="-3"/>
        </w:rPr>
        <w:t xml:space="preserve"> </w:t>
      </w:r>
      <w:r w:rsidRPr="009D2B6D">
        <w:t xml:space="preserve">cca 200mm </w:t>
      </w:r>
      <w:r w:rsidRPr="009D2B6D">
        <w:rPr>
          <w:spacing w:val="-1"/>
        </w:rPr>
        <w:t xml:space="preserve">bude </w:t>
      </w:r>
      <w:r w:rsidRPr="009D2B6D">
        <w:t>sejmuta a umístěna</w:t>
      </w:r>
      <w:r w:rsidRPr="009D2B6D">
        <w:rPr>
          <w:spacing w:val="-1"/>
        </w:rPr>
        <w:t xml:space="preserve"> </w:t>
      </w:r>
      <w:r w:rsidRPr="009D2B6D">
        <w:t xml:space="preserve">na </w:t>
      </w:r>
      <w:proofErr w:type="spellStart"/>
      <w:r w:rsidRPr="009D2B6D">
        <w:rPr>
          <w:spacing w:val="-1"/>
        </w:rPr>
        <w:t>mezideponii</w:t>
      </w:r>
      <w:proofErr w:type="spellEnd"/>
      <w:r w:rsidRPr="009D2B6D">
        <w:rPr>
          <w:spacing w:val="-2"/>
        </w:rPr>
        <w:t xml:space="preserve"> </w:t>
      </w:r>
      <w:r w:rsidRPr="009D2B6D">
        <w:t>a</w:t>
      </w:r>
      <w:r w:rsidRPr="009D2B6D">
        <w:rPr>
          <w:rFonts w:ascii="Times New Roman" w:hAnsi="Times New Roman" w:cs="Times New Roman"/>
          <w:spacing w:val="40"/>
          <w:w w:val="99"/>
        </w:rPr>
        <w:t xml:space="preserve"> </w:t>
      </w:r>
      <w:r w:rsidRPr="009D2B6D">
        <w:rPr>
          <w:spacing w:val="-1"/>
        </w:rPr>
        <w:t>bude</w:t>
      </w:r>
      <w:r w:rsidRPr="009D2B6D">
        <w:rPr>
          <w:spacing w:val="-8"/>
        </w:rPr>
        <w:t xml:space="preserve"> </w:t>
      </w:r>
      <w:r w:rsidRPr="009D2B6D">
        <w:rPr>
          <w:spacing w:val="-1"/>
        </w:rPr>
        <w:t>použita</w:t>
      </w:r>
      <w:r w:rsidRPr="009D2B6D">
        <w:rPr>
          <w:spacing w:val="-7"/>
        </w:rPr>
        <w:t xml:space="preserve"> </w:t>
      </w:r>
      <w:r w:rsidRPr="009D2B6D">
        <w:t>k</w:t>
      </w:r>
      <w:r w:rsidRPr="009D2B6D">
        <w:rPr>
          <w:spacing w:val="-7"/>
        </w:rPr>
        <w:t xml:space="preserve"> </w:t>
      </w:r>
      <w:r w:rsidRPr="009D2B6D">
        <w:rPr>
          <w:spacing w:val="-1"/>
        </w:rPr>
        <w:t>čistým</w:t>
      </w:r>
      <w:r w:rsidRPr="009D2B6D">
        <w:rPr>
          <w:spacing w:val="-8"/>
        </w:rPr>
        <w:t xml:space="preserve"> </w:t>
      </w:r>
      <w:r w:rsidRPr="009D2B6D">
        <w:t>terénním</w:t>
      </w:r>
      <w:r w:rsidRPr="009D2B6D">
        <w:rPr>
          <w:spacing w:val="-8"/>
        </w:rPr>
        <w:t xml:space="preserve"> </w:t>
      </w:r>
      <w:r w:rsidRPr="009D2B6D">
        <w:rPr>
          <w:spacing w:val="-1"/>
        </w:rPr>
        <w:t>úpravám.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78" w:name="_Toc455148623"/>
      <w:r>
        <w:rPr>
          <w:spacing w:val="-1"/>
        </w:rPr>
        <w:t>ochrana</w:t>
      </w:r>
      <w:r>
        <w:rPr>
          <w:spacing w:val="-11"/>
        </w:rPr>
        <w:t xml:space="preserve"> </w:t>
      </w:r>
      <w:r>
        <w:rPr>
          <w:spacing w:val="-1"/>
        </w:rPr>
        <w:t>životního</w:t>
      </w:r>
      <w:r>
        <w:rPr>
          <w:spacing w:val="-11"/>
        </w:rPr>
        <w:t xml:space="preserve"> </w:t>
      </w:r>
      <w:r>
        <w:t>prostředí</w:t>
      </w:r>
      <w:r>
        <w:rPr>
          <w:spacing w:val="-10"/>
        </w:rPr>
        <w:t xml:space="preserve"> </w:t>
      </w:r>
      <w:r>
        <w:t>při</w:t>
      </w:r>
      <w:r>
        <w:rPr>
          <w:spacing w:val="-10"/>
        </w:rPr>
        <w:t xml:space="preserve"> </w:t>
      </w:r>
      <w:r>
        <w:rPr>
          <w:spacing w:val="-1"/>
        </w:rPr>
        <w:t>výstavbě</w:t>
      </w:r>
      <w:bookmarkEnd w:id="78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spacing w:line="274" w:lineRule="auto"/>
        <w:ind w:right="139" w:firstLine="240"/>
        <w:jc w:val="both"/>
      </w:pPr>
      <w:r>
        <w:t>V</w:t>
      </w:r>
      <w:r>
        <w:rPr>
          <w:spacing w:val="-2"/>
        </w:rPr>
        <w:t xml:space="preserve"> </w:t>
      </w:r>
      <w:r>
        <w:t>průběhu</w:t>
      </w:r>
      <w:r>
        <w:rPr>
          <w:spacing w:val="4"/>
        </w:rPr>
        <w:t xml:space="preserve"> </w:t>
      </w:r>
      <w:r>
        <w:rPr>
          <w:spacing w:val="-1"/>
        </w:rPr>
        <w:t>realizace</w:t>
      </w:r>
      <w:r>
        <w:rPr>
          <w:spacing w:val="7"/>
        </w:rPr>
        <w:t xml:space="preserve"> </w:t>
      </w:r>
      <w:r>
        <w:t>stavby</w:t>
      </w:r>
      <w:r>
        <w:rPr>
          <w:spacing w:val="4"/>
        </w:rPr>
        <w:t xml:space="preserve"> </w:t>
      </w:r>
      <w:r>
        <w:rPr>
          <w:spacing w:val="-1"/>
        </w:rPr>
        <w:t>může</w:t>
      </w:r>
      <w:r>
        <w:rPr>
          <w:spacing w:val="4"/>
        </w:rPr>
        <w:t xml:space="preserve"> </w:t>
      </w:r>
      <w:r>
        <w:rPr>
          <w:spacing w:val="-1"/>
        </w:rPr>
        <w:t>dojít</w:t>
      </w:r>
      <w:r>
        <w:rPr>
          <w:spacing w:val="6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určitému</w:t>
      </w:r>
      <w:r>
        <w:rPr>
          <w:spacing w:val="3"/>
        </w:rPr>
        <w:t xml:space="preserve"> </w:t>
      </w:r>
      <w:r>
        <w:t>negativnímu</w:t>
      </w:r>
      <w:r>
        <w:rPr>
          <w:spacing w:val="2"/>
        </w:rPr>
        <w:t xml:space="preserve"> </w:t>
      </w:r>
      <w:r>
        <w:t>ovlivnění</w:t>
      </w:r>
      <w:r>
        <w:rPr>
          <w:spacing w:val="5"/>
        </w:rPr>
        <w:t xml:space="preserve"> </w:t>
      </w:r>
      <w:r>
        <w:t>životního</w:t>
      </w:r>
      <w:r>
        <w:rPr>
          <w:rFonts w:ascii="Times New Roman" w:hAnsi="Times New Roman" w:cs="Times New Roman"/>
          <w:spacing w:val="44"/>
          <w:w w:val="99"/>
        </w:rPr>
        <w:t xml:space="preserve"> </w:t>
      </w:r>
      <w:r>
        <w:t>prostředí</w:t>
      </w:r>
      <w:r>
        <w:rPr>
          <w:spacing w:val="13"/>
        </w:rPr>
        <w:t xml:space="preserve"> </w:t>
      </w:r>
      <w:r>
        <w:t>bezprostředního</w:t>
      </w:r>
      <w:r>
        <w:rPr>
          <w:spacing w:val="9"/>
        </w:rPr>
        <w:t xml:space="preserve"> </w:t>
      </w:r>
      <w:r>
        <w:rPr>
          <w:spacing w:val="-1"/>
        </w:rPr>
        <w:t>okolí</w:t>
      </w:r>
      <w:r>
        <w:rPr>
          <w:spacing w:val="12"/>
        </w:rPr>
        <w:t xml:space="preserve"> </w:t>
      </w:r>
      <w:r>
        <w:t>staveniště</w:t>
      </w:r>
      <w:r>
        <w:rPr>
          <w:spacing w:val="10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hluk,</w:t>
      </w:r>
      <w:r>
        <w:rPr>
          <w:spacing w:val="8"/>
        </w:rPr>
        <w:t xml:space="preserve"> </w:t>
      </w:r>
      <w:r>
        <w:t>prach,</w:t>
      </w:r>
      <w:r>
        <w:rPr>
          <w:spacing w:val="8"/>
        </w:rPr>
        <w:t xml:space="preserve"> </w:t>
      </w:r>
      <w:r>
        <w:rPr>
          <w:spacing w:val="-1"/>
        </w:rPr>
        <w:t>zvýšení</w:t>
      </w:r>
      <w:r>
        <w:rPr>
          <w:spacing w:val="12"/>
        </w:rPr>
        <w:t xml:space="preserve"> </w:t>
      </w:r>
      <w:r>
        <w:t>frekvence</w:t>
      </w:r>
      <w:r>
        <w:rPr>
          <w:spacing w:val="10"/>
        </w:rPr>
        <w:t xml:space="preserve"> </w:t>
      </w:r>
      <w:r>
        <w:t>nákladní</w:t>
      </w:r>
      <w:r>
        <w:rPr>
          <w:rFonts w:ascii="Times New Roman" w:hAnsi="Times New Roman" w:cs="Times New Roman"/>
          <w:spacing w:val="28"/>
          <w:w w:val="99"/>
        </w:rPr>
        <w:t xml:space="preserve"> </w:t>
      </w:r>
      <w:r>
        <w:rPr>
          <w:spacing w:val="-1"/>
        </w:rPr>
        <w:t>dopravy,</w:t>
      </w:r>
      <w:r>
        <w:rPr>
          <w:spacing w:val="9"/>
        </w:rPr>
        <w:t xml:space="preserve"> </w:t>
      </w:r>
      <w:r>
        <w:rPr>
          <w:spacing w:val="-1"/>
        </w:rPr>
        <w:t>apod.</w:t>
      </w:r>
      <w:r>
        <w:rPr>
          <w:spacing w:val="9"/>
        </w:rPr>
        <w:t xml:space="preserve"> </w:t>
      </w:r>
      <w:r>
        <w:rPr>
          <w:spacing w:val="-1"/>
        </w:rPr>
        <w:t>Při</w:t>
      </w:r>
      <w:r>
        <w:rPr>
          <w:spacing w:val="13"/>
        </w:rPr>
        <w:t xml:space="preserve"> </w:t>
      </w:r>
      <w:r>
        <w:rPr>
          <w:spacing w:val="-1"/>
        </w:rPr>
        <w:t>dodržování</w:t>
      </w:r>
      <w:r>
        <w:rPr>
          <w:spacing w:val="12"/>
        </w:rPr>
        <w:t xml:space="preserve"> </w:t>
      </w:r>
      <w:r>
        <w:t>základních</w:t>
      </w:r>
      <w:r>
        <w:rPr>
          <w:spacing w:val="12"/>
        </w:rPr>
        <w:t xml:space="preserve"> </w:t>
      </w:r>
      <w:r>
        <w:rPr>
          <w:spacing w:val="-1"/>
        </w:rPr>
        <w:t>zásad</w:t>
      </w:r>
      <w:r>
        <w:rPr>
          <w:spacing w:val="13"/>
        </w:rPr>
        <w:t xml:space="preserve"> </w:t>
      </w:r>
      <w:r>
        <w:rPr>
          <w:spacing w:val="-1"/>
        </w:rPr>
        <w:t>výstavby</w:t>
      </w:r>
      <w:r>
        <w:rPr>
          <w:spacing w:val="8"/>
        </w:rPr>
        <w:t xml:space="preserve"> </w:t>
      </w:r>
      <w:r>
        <w:rPr>
          <w:spacing w:val="-1"/>
        </w:rPr>
        <w:t>se</w:t>
      </w:r>
      <w:r>
        <w:rPr>
          <w:spacing w:val="10"/>
        </w:rPr>
        <w:t xml:space="preserve"> </w:t>
      </w:r>
      <w:r>
        <w:t>tyto</w:t>
      </w:r>
      <w:r>
        <w:rPr>
          <w:spacing w:val="8"/>
        </w:rPr>
        <w:t xml:space="preserve"> </w:t>
      </w:r>
      <w:r>
        <w:t>negativní</w:t>
      </w:r>
      <w:r>
        <w:rPr>
          <w:spacing w:val="11"/>
        </w:rPr>
        <w:t xml:space="preserve"> </w:t>
      </w:r>
      <w:r>
        <w:t>účinky</w:t>
      </w:r>
      <w:r>
        <w:rPr>
          <w:rFonts w:ascii="Times New Roman" w:hAnsi="Times New Roman" w:cs="Times New Roman"/>
          <w:spacing w:val="73"/>
          <w:w w:val="99"/>
        </w:rPr>
        <w:t xml:space="preserve"> </w:t>
      </w:r>
      <w:r>
        <w:rPr>
          <w:spacing w:val="-1"/>
        </w:rPr>
        <w:t>minimalizují.</w:t>
      </w:r>
    </w:p>
    <w:p w:rsidR="001B081B" w:rsidRDefault="001B081B">
      <w:pPr>
        <w:pStyle w:val="Zkladntext"/>
        <w:kinsoku w:val="0"/>
        <w:overflowPunct w:val="0"/>
        <w:spacing w:before="121" w:line="274" w:lineRule="auto"/>
        <w:ind w:right="142" w:firstLine="240"/>
      </w:pPr>
      <w:r>
        <w:rPr>
          <w:spacing w:val="-1"/>
        </w:rPr>
        <w:t>Při</w:t>
      </w:r>
      <w:r>
        <w:rPr>
          <w:spacing w:val="21"/>
        </w:rPr>
        <w:t xml:space="preserve"> </w:t>
      </w:r>
      <w:r>
        <w:rPr>
          <w:spacing w:val="-1"/>
        </w:rPr>
        <w:t>výstavbě</w:t>
      </w:r>
      <w:r>
        <w:rPr>
          <w:spacing w:val="19"/>
        </w:rPr>
        <w:t xml:space="preserve"> </w:t>
      </w:r>
      <w:r>
        <w:rPr>
          <w:spacing w:val="-1"/>
        </w:rPr>
        <w:t>budou</w:t>
      </w:r>
      <w:r>
        <w:rPr>
          <w:spacing w:val="18"/>
        </w:rPr>
        <w:t xml:space="preserve"> </w:t>
      </w:r>
      <w:r>
        <w:rPr>
          <w:spacing w:val="-1"/>
        </w:rPr>
        <w:t>dodržovány</w:t>
      </w:r>
      <w:r>
        <w:rPr>
          <w:spacing w:val="18"/>
        </w:rPr>
        <w:t xml:space="preserve"> </w:t>
      </w:r>
      <w:r>
        <w:t>hygienické</w:t>
      </w:r>
      <w:r>
        <w:rPr>
          <w:spacing w:val="18"/>
        </w:rPr>
        <w:t xml:space="preserve"> </w:t>
      </w:r>
      <w:r>
        <w:t>limity</w:t>
      </w:r>
      <w:r>
        <w:rPr>
          <w:spacing w:val="18"/>
        </w:rPr>
        <w:t xml:space="preserve"> </w:t>
      </w:r>
      <w:r>
        <w:rPr>
          <w:spacing w:val="-1"/>
        </w:rPr>
        <w:t>hluku</w:t>
      </w:r>
      <w:r>
        <w:rPr>
          <w:spacing w:val="18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vibrací</w:t>
      </w:r>
      <w:r>
        <w:rPr>
          <w:spacing w:val="20"/>
        </w:rPr>
        <w:t xml:space="preserve"> </w:t>
      </w:r>
      <w:r>
        <w:rPr>
          <w:spacing w:val="-1"/>
        </w:rPr>
        <w:t>ze</w:t>
      </w:r>
      <w:r>
        <w:rPr>
          <w:spacing w:val="18"/>
        </w:rPr>
        <w:t xml:space="preserve"> </w:t>
      </w:r>
      <w:r>
        <w:t>stavební</w:t>
      </w:r>
      <w:r>
        <w:rPr>
          <w:spacing w:val="20"/>
        </w:rPr>
        <w:t xml:space="preserve"> </w:t>
      </w:r>
      <w:r>
        <w:t>činnosti</w:t>
      </w:r>
      <w:r>
        <w:rPr>
          <w:rFonts w:ascii="Times New Roman" w:hAnsi="Times New Roman" w:cs="Times New Roman"/>
          <w:spacing w:val="62"/>
          <w:w w:val="99"/>
        </w:rPr>
        <w:t xml:space="preserve"> </w:t>
      </w:r>
      <w:r>
        <w:t>ve</w:t>
      </w:r>
      <w:r>
        <w:rPr>
          <w:spacing w:val="40"/>
        </w:rPr>
        <w:t xml:space="preserve"> </w:t>
      </w:r>
      <w:r>
        <w:t>venkovním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vnitřním</w:t>
      </w:r>
      <w:r>
        <w:rPr>
          <w:spacing w:val="40"/>
        </w:rPr>
        <w:t xml:space="preserve"> </w:t>
      </w:r>
      <w:r>
        <w:rPr>
          <w:spacing w:val="-1"/>
        </w:rPr>
        <w:t>prostoru</w:t>
      </w:r>
      <w:r>
        <w:rPr>
          <w:spacing w:val="39"/>
        </w:rPr>
        <w:t xml:space="preserve"> </w:t>
      </w:r>
      <w:r>
        <w:t>dle</w:t>
      </w:r>
      <w:r>
        <w:rPr>
          <w:spacing w:val="40"/>
        </w:rPr>
        <w:t xml:space="preserve"> </w:t>
      </w:r>
      <w:r>
        <w:rPr>
          <w:spacing w:val="-1"/>
        </w:rPr>
        <w:t>NV</w:t>
      </w:r>
      <w:r>
        <w:rPr>
          <w:spacing w:val="41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rPr>
          <w:spacing w:val="-1"/>
        </w:rPr>
        <w:t>272/2011</w:t>
      </w:r>
      <w:r>
        <w:rPr>
          <w:spacing w:val="40"/>
        </w:rPr>
        <w:t xml:space="preserve"> </w:t>
      </w:r>
      <w:r>
        <w:rPr>
          <w:spacing w:val="-1"/>
        </w:rPr>
        <w:t>Sb.</w:t>
      </w:r>
      <w:r>
        <w:rPr>
          <w:spacing w:val="35"/>
        </w:rPr>
        <w:t xml:space="preserve"> </w:t>
      </w:r>
      <w:r>
        <w:t>O</w:t>
      </w:r>
      <w:r>
        <w:rPr>
          <w:spacing w:val="38"/>
        </w:rPr>
        <w:t xml:space="preserve"> </w:t>
      </w:r>
      <w:r>
        <w:t>ochraně</w:t>
      </w:r>
      <w:r>
        <w:rPr>
          <w:spacing w:val="37"/>
        </w:rPr>
        <w:t xml:space="preserve"> </w:t>
      </w:r>
      <w:r>
        <w:t>před</w:t>
      </w:r>
      <w:r>
        <w:rPr>
          <w:rFonts w:ascii="Times New Roman" w:hAnsi="Times New Roman" w:cs="Times New Roman"/>
          <w:spacing w:val="46"/>
          <w:w w:val="99"/>
        </w:rPr>
        <w:t xml:space="preserve"> </w:t>
      </w:r>
      <w:r>
        <w:rPr>
          <w:spacing w:val="-1"/>
        </w:rPr>
        <w:t>nepříznivými</w:t>
      </w:r>
      <w:r>
        <w:rPr>
          <w:spacing w:val="-8"/>
        </w:rPr>
        <w:t xml:space="preserve"> </w:t>
      </w:r>
      <w:r>
        <w:t>účinky</w:t>
      </w:r>
      <w:r>
        <w:rPr>
          <w:spacing w:val="-9"/>
        </w:rPr>
        <w:t xml:space="preserve"> </w:t>
      </w:r>
      <w:r>
        <w:t>hluku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vibrací.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0C75B7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spacing w:line="352" w:lineRule="auto"/>
        <w:ind w:right="142" w:firstLine="0"/>
        <w:rPr>
          <w:b w:val="0"/>
          <w:bCs w:val="0"/>
        </w:rPr>
      </w:pPr>
      <w:bookmarkStart w:id="79" w:name="_Toc455148624"/>
      <w:r>
        <w:t>zásady</w:t>
      </w:r>
      <w:r w:rsidR="001B081B">
        <w:rPr>
          <w:spacing w:val="2"/>
        </w:rPr>
        <w:t xml:space="preserve"> </w:t>
      </w:r>
      <w:r w:rsidR="001B081B">
        <w:rPr>
          <w:spacing w:val="-1"/>
        </w:rPr>
        <w:t>bezpečnosti</w:t>
      </w:r>
      <w:r w:rsidR="001B081B">
        <w:rPr>
          <w:spacing w:val="3"/>
        </w:rPr>
        <w:t xml:space="preserve"> </w:t>
      </w:r>
      <w:r w:rsidR="001B081B">
        <w:t xml:space="preserve">a </w:t>
      </w:r>
      <w:r w:rsidR="001B081B">
        <w:rPr>
          <w:spacing w:val="-1"/>
        </w:rPr>
        <w:t>ochrany</w:t>
      </w:r>
      <w:r w:rsidR="00D028EC">
        <w:t xml:space="preserve"> </w:t>
      </w:r>
      <w:r w:rsidR="001B081B">
        <w:rPr>
          <w:spacing w:val="-1"/>
        </w:rPr>
        <w:t>zdraví</w:t>
      </w:r>
      <w:r w:rsidR="001B081B">
        <w:t xml:space="preserve"> při</w:t>
      </w:r>
      <w:r w:rsidR="001B081B">
        <w:rPr>
          <w:spacing w:val="1"/>
        </w:rPr>
        <w:t xml:space="preserve"> </w:t>
      </w:r>
      <w:r w:rsidR="001B081B">
        <w:t>práci</w:t>
      </w:r>
      <w:r w:rsidR="001B081B">
        <w:rPr>
          <w:spacing w:val="1"/>
        </w:rPr>
        <w:t xml:space="preserve"> </w:t>
      </w:r>
      <w:r w:rsidR="001B081B">
        <w:t xml:space="preserve">na </w:t>
      </w:r>
      <w:r w:rsidR="001B081B">
        <w:rPr>
          <w:spacing w:val="-1"/>
        </w:rPr>
        <w:t>staveništi</w:t>
      </w:r>
      <w:r w:rsidR="00D028EC">
        <w:rPr>
          <w:spacing w:val="-1"/>
        </w:rPr>
        <w:t>,</w:t>
      </w:r>
      <w:r w:rsidR="001B081B">
        <w:t xml:space="preserve"> </w:t>
      </w:r>
      <w:r w:rsidR="001B081B">
        <w:rPr>
          <w:spacing w:val="-1"/>
        </w:rPr>
        <w:t>posouzení</w:t>
      </w:r>
      <w:r w:rsidR="001B081B">
        <w:t xml:space="preserve"> </w:t>
      </w:r>
      <w:r w:rsidR="001B081B">
        <w:rPr>
          <w:spacing w:val="-1"/>
        </w:rPr>
        <w:t>potřeby</w:t>
      </w:r>
      <w:r w:rsidR="00D028EC">
        <w:rPr>
          <w:spacing w:val="-1"/>
        </w:rPr>
        <w:t xml:space="preserve"> </w:t>
      </w:r>
      <w:r w:rsidR="001B081B">
        <w:rPr>
          <w:spacing w:val="-1"/>
        </w:rPr>
        <w:t>koordinátora</w:t>
      </w:r>
      <w:r w:rsidR="00D028EC">
        <w:rPr>
          <w:spacing w:val="-9"/>
        </w:rPr>
        <w:t xml:space="preserve"> b</w:t>
      </w:r>
      <w:r w:rsidR="001B081B">
        <w:rPr>
          <w:spacing w:val="-1"/>
        </w:rPr>
        <w:t>ezpečnosti</w:t>
      </w:r>
      <w:r w:rsidR="001B081B">
        <w:rPr>
          <w:spacing w:val="-9"/>
        </w:rPr>
        <w:t xml:space="preserve"> </w:t>
      </w:r>
      <w:r w:rsidR="001B081B">
        <w:t>a</w:t>
      </w:r>
      <w:r w:rsidR="001B081B">
        <w:rPr>
          <w:spacing w:val="-8"/>
        </w:rPr>
        <w:t xml:space="preserve"> </w:t>
      </w:r>
      <w:r w:rsidR="001B081B">
        <w:rPr>
          <w:spacing w:val="-1"/>
        </w:rPr>
        <w:t>ochrany</w:t>
      </w:r>
      <w:r w:rsidR="001B081B">
        <w:rPr>
          <w:spacing w:val="-10"/>
        </w:rPr>
        <w:t xml:space="preserve"> </w:t>
      </w:r>
      <w:r w:rsidR="001B081B">
        <w:rPr>
          <w:spacing w:val="-1"/>
        </w:rPr>
        <w:t>zdraví</w:t>
      </w:r>
      <w:r w:rsidR="001B081B">
        <w:rPr>
          <w:spacing w:val="-8"/>
        </w:rPr>
        <w:t xml:space="preserve"> </w:t>
      </w:r>
      <w:r w:rsidR="001B081B">
        <w:t>při</w:t>
      </w:r>
      <w:r w:rsidR="001B081B">
        <w:rPr>
          <w:spacing w:val="-9"/>
        </w:rPr>
        <w:t xml:space="preserve"> </w:t>
      </w:r>
      <w:r w:rsidR="001B081B">
        <w:t>práci</w:t>
      </w:r>
      <w:r w:rsidR="001B081B">
        <w:rPr>
          <w:spacing w:val="-8"/>
        </w:rPr>
        <w:t xml:space="preserve"> </w:t>
      </w:r>
      <w:r w:rsidR="001B081B">
        <w:rPr>
          <w:spacing w:val="-1"/>
        </w:rPr>
        <w:t>podle</w:t>
      </w:r>
      <w:r w:rsidR="001B081B">
        <w:rPr>
          <w:spacing w:val="-10"/>
        </w:rPr>
        <w:t xml:space="preserve"> </w:t>
      </w:r>
      <w:r w:rsidR="001B081B">
        <w:rPr>
          <w:spacing w:val="-1"/>
        </w:rPr>
        <w:t>jiných</w:t>
      </w:r>
      <w:r w:rsidR="001B081B">
        <w:rPr>
          <w:spacing w:val="-8"/>
        </w:rPr>
        <w:t xml:space="preserve"> </w:t>
      </w:r>
      <w:r w:rsidR="001B081B">
        <w:rPr>
          <w:spacing w:val="-1"/>
        </w:rPr>
        <w:t>právních</w:t>
      </w:r>
      <w:r w:rsidR="001B081B">
        <w:rPr>
          <w:spacing w:val="-9"/>
        </w:rPr>
        <w:t xml:space="preserve"> </w:t>
      </w:r>
      <w:r w:rsidR="001B081B">
        <w:t>předpisů</w:t>
      </w:r>
      <w:bookmarkEnd w:id="79"/>
    </w:p>
    <w:p w:rsidR="001B081B" w:rsidRDefault="001B081B">
      <w:pPr>
        <w:pStyle w:val="Zkladntext"/>
        <w:kinsoku w:val="0"/>
        <w:overflowPunct w:val="0"/>
        <w:spacing w:before="10"/>
        <w:ind w:left="0"/>
        <w:rPr>
          <w:b/>
          <w:bCs/>
          <w:sz w:val="14"/>
          <w:szCs w:val="14"/>
        </w:rPr>
      </w:pPr>
    </w:p>
    <w:p w:rsidR="001B081B" w:rsidRDefault="001B081B" w:rsidP="00794BF1">
      <w:pPr>
        <w:pStyle w:val="Zkladntext"/>
        <w:kinsoku w:val="0"/>
        <w:overflowPunct w:val="0"/>
        <w:spacing w:line="274" w:lineRule="auto"/>
        <w:ind w:right="138" w:firstLine="240"/>
        <w:jc w:val="both"/>
      </w:pPr>
      <w:r>
        <w:rPr>
          <w:spacing w:val="-1"/>
        </w:rPr>
        <w:t>Při</w:t>
      </w:r>
      <w:r>
        <w:rPr>
          <w:spacing w:val="45"/>
        </w:rPr>
        <w:t xml:space="preserve"> </w:t>
      </w:r>
      <w:r>
        <w:t>provádění</w:t>
      </w:r>
      <w:r>
        <w:rPr>
          <w:spacing w:val="46"/>
        </w:rPr>
        <w:t xml:space="preserve"> </w:t>
      </w:r>
      <w:r>
        <w:t>stavebních</w:t>
      </w:r>
      <w:r>
        <w:rPr>
          <w:spacing w:val="47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montážních</w:t>
      </w:r>
      <w:r>
        <w:rPr>
          <w:spacing w:val="47"/>
        </w:rPr>
        <w:t xml:space="preserve"> </w:t>
      </w:r>
      <w:r>
        <w:t>prací</w:t>
      </w:r>
      <w:r>
        <w:rPr>
          <w:spacing w:val="45"/>
        </w:rPr>
        <w:t xml:space="preserve"> </w:t>
      </w:r>
      <w:r>
        <w:t>je</w:t>
      </w:r>
      <w:r>
        <w:rPr>
          <w:spacing w:val="46"/>
        </w:rPr>
        <w:t xml:space="preserve"> </w:t>
      </w:r>
      <w:r>
        <w:t>potřeba</w:t>
      </w:r>
      <w:r>
        <w:rPr>
          <w:spacing w:val="46"/>
        </w:rPr>
        <w:t xml:space="preserve"> </w:t>
      </w:r>
      <w:r>
        <w:t>dbát</w:t>
      </w:r>
      <w:r>
        <w:rPr>
          <w:spacing w:val="48"/>
        </w:rPr>
        <w:t xml:space="preserve"> </w:t>
      </w:r>
      <w:r>
        <w:rPr>
          <w:spacing w:val="-1"/>
        </w:rPr>
        <w:t>zvýšené</w:t>
      </w:r>
      <w:r>
        <w:rPr>
          <w:spacing w:val="46"/>
        </w:rPr>
        <w:t xml:space="preserve"> </w:t>
      </w:r>
      <w:r>
        <w:t>opatrnosti,</w:t>
      </w:r>
      <w:r>
        <w:rPr>
          <w:rFonts w:ascii="Times New Roman" w:hAnsi="Times New Roman" w:cs="Times New Roman"/>
          <w:spacing w:val="24"/>
          <w:w w:val="99"/>
        </w:rPr>
        <w:t xml:space="preserve"> </w:t>
      </w:r>
      <w:r>
        <w:rPr>
          <w:spacing w:val="-1"/>
        </w:rPr>
        <w:t>dodržovat</w:t>
      </w:r>
      <w:r>
        <w:rPr>
          <w:spacing w:val="36"/>
        </w:rPr>
        <w:t xml:space="preserve"> </w:t>
      </w:r>
      <w:r>
        <w:t>bezpečnostní</w:t>
      </w:r>
      <w:r>
        <w:rPr>
          <w:spacing w:val="36"/>
        </w:rPr>
        <w:t xml:space="preserve"> </w:t>
      </w:r>
      <w:r>
        <w:t>opatření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rPr>
          <w:spacing w:val="-1"/>
        </w:rPr>
        <w:t>požadavky</w:t>
      </w:r>
      <w:r>
        <w:rPr>
          <w:spacing w:val="31"/>
        </w:rPr>
        <w:t xml:space="preserve"> </w:t>
      </w:r>
      <w:r>
        <w:t>k</w:t>
      </w:r>
      <w:r>
        <w:rPr>
          <w:spacing w:val="33"/>
        </w:rPr>
        <w:t xml:space="preserve"> </w:t>
      </w:r>
      <w:r>
        <w:t>zajištění</w:t>
      </w:r>
      <w:r>
        <w:rPr>
          <w:spacing w:val="33"/>
        </w:rPr>
        <w:t xml:space="preserve"> </w:t>
      </w:r>
      <w:r>
        <w:t>bezpečnosti</w:t>
      </w:r>
      <w:r>
        <w:rPr>
          <w:spacing w:val="33"/>
        </w:rPr>
        <w:t xml:space="preserve"> </w:t>
      </w:r>
      <w:r>
        <w:t>práce</w:t>
      </w:r>
      <w:r>
        <w:rPr>
          <w:spacing w:val="33"/>
        </w:rPr>
        <w:t xml:space="preserve"> </w:t>
      </w:r>
      <w:r>
        <w:rPr>
          <w:spacing w:val="-1"/>
        </w:rPr>
        <w:t>vyhlášky</w:t>
      </w:r>
      <w:r>
        <w:rPr>
          <w:rFonts w:ascii="Times New Roman" w:hAnsi="Times New Roman" w:cs="Times New Roman"/>
          <w:spacing w:val="47"/>
          <w:w w:val="99"/>
        </w:rPr>
        <w:t xml:space="preserve"> </w:t>
      </w:r>
      <w:r>
        <w:t>týkající</w:t>
      </w:r>
      <w:r>
        <w:rPr>
          <w:spacing w:val="54"/>
        </w:rPr>
        <w:t xml:space="preserve"> </w:t>
      </w:r>
      <w:r>
        <w:rPr>
          <w:spacing w:val="-1"/>
        </w:rPr>
        <w:t>se</w:t>
      </w:r>
      <w:r>
        <w:rPr>
          <w:spacing w:val="53"/>
        </w:rPr>
        <w:t xml:space="preserve"> </w:t>
      </w:r>
      <w:r>
        <w:t>bezpečnosti</w:t>
      </w:r>
      <w:r>
        <w:rPr>
          <w:spacing w:val="54"/>
        </w:rPr>
        <w:t xml:space="preserve"> </w:t>
      </w:r>
      <w:r>
        <w:t>a</w:t>
      </w:r>
      <w:r>
        <w:rPr>
          <w:spacing w:val="54"/>
        </w:rPr>
        <w:t xml:space="preserve"> </w:t>
      </w:r>
      <w:r>
        <w:t>ochrany</w:t>
      </w:r>
      <w:r>
        <w:rPr>
          <w:spacing w:val="53"/>
        </w:rPr>
        <w:t xml:space="preserve"> </w:t>
      </w:r>
      <w:r>
        <w:rPr>
          <w:spacing w:val="-1"/>
        </w:rPr>
        <w:t>zdraví</w:t>
      </w:r>
      <w:r>
        <w:rPr>
          <w:spacing w:val="54"/>
        </w:rPr>
        <w:t xml:space="preserve"> </w:t>
      </w:r>
      <w:r>
        <w:t>při</w:t>
      </w:r>
      <w:r>
        <w:rPr>
          <w:spacing w:val="51"/>
        </w:rPr>
        <w:t xml:space="preserve"> </w:t>
      </w:r>
      <w:r>
        <w:t>práci,</w:t>
      </w:r>
      <w:r>
        <w:rPr>
          <w:spacing w:val="49"/>
        </w:rPr>
        <w:t xml:space="preserve"> </w:t>
      </w:r>
      <w:r>
        <w:t>ochrany</w:t>
      </w:r>
      <w:r>
        <w:rPr>
          <w:spacing w:val="49"/>
        </w:rPr>
        <w:t xml:space="preserve"> </w:t>
      </w:r>
      <w:r>
        <w:t>před</w:t>
      </w:r>
      <w:r>
        <w:rPr>
          <w:spacing w:val="52"/>
        </w:rPr>
        <w:t xml:space="preserve"> </w:t>
      </w:r>
      <w:r>
        <w:t>nebezpečím</w:t>
      </w:r>
      <w:r>
        <w:rPr>
          <w:spacing w:val="51"/>
        </w:rPr>
        <w:t xml:space="preserve"> </w:t>
      </w:r>
      <w:r>
        <w:rPr>
          <w:spacing w:val="-1"/>
        </w:rPr>
        <w:t>úrazu</w:t>
      </w:r>
      <w:r>
        <w:rPr>
          <w:rFonts w:ascii="Times New Roman" w:hAnsi="Times New Roman" w:cs="Times New Roman"/>
          <w:spacing w:val="22"/>
          <w:w w:val="99"/>
        </w:rPr>
        <w:t xml:space="preserve"> </w:t>
      </w:r>
      <w:r>
        <w:t>elektrickým</w:t>
      </w:r>
      <w:r>
        <w:rPr>
          <w:spacing w:val="4"/>
        </w:rPr>
        <w:t xml:space="preserve"> </w:t>
      </w:r>
      <w:r>
        <w:rPr>
          <w:spacing w:val="-1"/>
        </w:rPr>
        <w:t>proudem,</w:t>
      </w:r>
      <w:r>
        <w:rPr>
          <w:spacing w:val="2"/>
        </w:rPr>
        <w:t xml:space="preserve"> </w:t>
      </w:r>
      <w:r>
        <w:rPr>
          <w:spacing w:val="-1"/>
        </w:rPr>
        <w:t>požární</w:t>
      </w:r>
      <w:r>
        <w:rPr>
          <w:spacing w:val="6"/>
        </w:rPr>
        <w:t xml:space="preserve"> </w:t>
      </w:r>
      <w:r>
        <w:rPr>
          <w:spacing w:val="-1"/>
        </w:rPr>
        <w:t>předpisy,</w:t>
      </w:r>
      <w:r>
        <w:rPr>
          <w:spacing w:val="2"/>
        </w:rPr>
        <w:t xml:space="preserve"> </w:t>
      </w:r>
      <w:r>
        <w:t>práci</w:t>
      </w:r>
      <w:r>
        <w:rPr>
          <w:spacing w:val="5"/>
        </w:rPr>
        <w:t xml:space="preserve"> </w:t>
      </w:r>
      <w:r>
        <w:t>ve</w:t>
      </w:r>
      <w:r>
        <w:rPr>
          <w:spacing w:val="5"/>
        </w:rPr>
        <w:t xml:space="preserve"> </w:t>
      </w:r>
      <w:r>
        <w:rPr>
          <w:spacing w:val="-1"/>
        </w:rPr>
        <w:t>výškách</w:t>
      </w:r>
      <w:r>
        <w:rPr>
          <w:spacing w:val="5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zejména</w:t>
      </w:r>
      <w:r>
        <w:rPr>
          <w:spacing w:val="3"/>
        </w:rPr>
        <w:t xml:space="preserve"> </w:t>
      </w:r>
      <w:r>
        <w:rPr>
          <w:spacing w:val="-1"/>
        </w:rPr>
        <w:t>Nařízení</w:t>
      </w:r>
      <w:r>
        <w:rPr>
          <w:spacing w:val="2"/>
        </w:rPr>
        <w:t xml:space="preserve"> </w:t>
      </w:r>
      <w:r>
        <w:t>vlády</w:t>
      </w:r>
      <w:r>
        <w:rPr>
          <w:rFonts w:ascii="Times New Roman" w:hAnsi="Times New Roman" w:cs="Times New Roman"/>
          <w:spacing w:val="59"/>
          <w:w w:val="99"/>
        </w:rPr>
        <w:t xml:space="preserve"> </w:t>
      </w:r>
      <w:r>
        <w:rPr>
          <w:spacing w:val="-1"/>
        </w:rPr>
        <w:t>č.591/2006</w:t>
      </w:r>
      <w:r>
        <w:rPr>
          <w:spacing w:val="17"/>
        </w:rPr>
        <w:t xml:space="preserve"> </w:t>
      </w:r>
      <w:r>
        <w:rPr>
          <w:spacing w:val="-1"/>
        </w:rPr>
        <w:t>Sb.</w:t>
      </w:r>
      <w:r>
        <w:rPr>
          <w:spacing w:val="15"/>
        </w:rPr>
        <w:t xml:space="preserve"> </w:t>
      </w:r>
      <w:r>
        <w:t>o</w:t>
      </w:r>
      <w:r>
        <w:rPr>
          <w:spacing w:val="16"/>
        </w:rPr>
        <w:t xml:space="preserve"> </w:t>
      </w:r>
      <w:r>
        <w:rPr>
          <w:spacing w:val="-1"/>
        </w:rPr>
        <w:t>bližších</w:t>
      </w:r>
      <w:r>
        <w:rPr>
          <w:spacing w:val="18"/>
        </w:rPr>
        <w:t xml:space="preserve"> </w:t>
      </w:r>
      <w:r>
        <w:t>minimálních</w:t>
      </w:r>
      <w:r>
        <w:rPr>
          <w:spacing w:val="19"/>
        </w:rPr>
        <w:t xml:space="preserve"> </w:t>
      </w:r>
      <w:r>
        <w:rPr>
          <w:spacing w:val="-1"/>
        </w:rPr>
        <w:t>požadavcích</w:t>
      </w:r>
      <w:r>
        <w:rPr>
          <w:spacing w:val="18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rPr>
          <w:spacing w:val="-1"/>
        </w:rPr>
        <w:t>bezpečnost</w:t>
      </w:r>
      <w:r>
        <w:rPr>
          <w:spacing w:val="20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ochranu</w:t>
      </w:r>
      <w:r>
        <w:rPr>
          <w:spacing w:val="17"/>
        </w:rPr>
        <w:t xml:space="preserve"> </w:t>
      </w:r>
      <w:r>
        <w:rPr>
          <w:spacing w:val="-1"/>
        </w:rPr>
        <w:t>zdraví</w:t>
      </w:r>
      <w:r>
        <w:rPr>
          <w:spacing w:val="18"/>
        </w:rPr>
        <w:t xml:space="preserve"> </w:t>
      </w:r>
      <w:r>
        <w:t>při</w:t>
      </w:r>
      <w:r>
        <w:rPr>
          <w:rFonts w:ascii="Times New Roman" w:hAnsi="Times New Roman" w:cs="Times New Roman"/>
          <w:spacing w:val="81"/>
          <w:w w:val="99"/>
        </w:rPr>
        <w:t xml:space="preserve"> </w:t>
      </w:r>
      <w:r>
        <w:t xml:space="preserve">práci </w:t>
      </w:r>
      <w:r>
        <w:rPr>
          <w:spacing w:val="32"/>
        </w:rPr>
        <w:t xml:space="preserve"> </w:t>
      </w:r>
      <w:r>
        <w:t xml:space="preserve">na </w:t>
      </w:r>
      <w:r>
        <w:rPr>
          <w:spacing w:val="32"/>
        </w:rPr>
        <w:t xml:space="preserve"> </w:t>
      </w:r>
      <w:r>
        <w:t xml:space="preserve">staveništi </w:t>
      </w:r>
      <w:r>
        <w:rPr>
          <w:spacing w:val="33"/>
        </w:rPr>
        <w:t xml:space="preserve"> </w:t>
      </w:r>
      <w:r>
        <w:t xml:space="preserve">a </w:t>
      </w:r>
      <w:r>
        <w:rPr>
          <w:spacing w:val="32"/>
        </w:rPr>
        <w:t xml:space="preserve"> </w:t>
      </w:r>
      <w:r>
        <w:rPr>
          <w:spacing w:val="-1"/>
        </w:rPr>
        <w:t>zákon</w:t>
      </w:r>
      <w:r>
        <w:t xml:space="preserve"> </w:t>
      </w:r>
      <w:r>
        <w:rPr>
          <w:spacing w:val="33"/>
        </w:rPr>
        <w:t xml:space="preserve"> </w:t>
      </w:r>
      <w:r>
        <w:t xml:space="preserve">č. </w:t>
      </w:r>
      <w:r>
        <w:rPr>
          <w:spacing w:val="29"/>
        </w:rPr>
        <w:t xml:space="preserve"> </w:t>
      </w:r>
      <w:r>
        <w:rPr>
          <w:spacing w:val="-1"/>
        </w:rPr>
        <w:t>309/2006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Sb.,</w:t>
      </w:r>
      <w:r>
        <w:t xml:space="preserve"> </w:t>
      </w:r>
      <w:r>
        <w:rPr>
          <w:spacing w:val="27"/>
        </w:rPr>
        <w:t xml:space="preserve"> </w:t>
      </w:r>
      <w:r>
        <w:t xml:space="preserve">kterým </w:t>
      </w:r>
      <w:r>
        <w:rPr>
          <w:spacing w:val="30"/>
        </w:rPr>
        <w:t xml:space="preserve"> </w:t>
      </w:r>
      <w:r>
        <w:rPr>
          <w:spacing w:val="-1"/>
        </w:rPr>
        <w:t>se</w:t>
      </w:r>
      <w:r>
        <w:t xml:space="preserve"> </w:t>
      </w:r>
      <w:r>
        <w:rPr>
          <w:spacing w:val="29"/>
        </w:rPr>
        <w:t xml:space="preserve"> </w:t>
      </w:r>
      <w:r>
        <w:rPr>
          <w:spacing w:val="-1"/>
        </w:rPr>
        <w:t>upravují</w:t>
      </w:r>
      <w:r>
        <w:t xml:space="preserve"> </w:t>
      </w:r>
      <w:r>
        <w:rPr>
          <w:spacing w:val="31"/>
        </w:rPr>
        <w:t xml:space="preserve"> </w:t>
      </w:r>
      <w:r>
        <w:rPr>
          <w:spacing w:val="-1"/>
        </w:rPr>
        <w:t>další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požadavky</w:t>
      </w:r>
      <w:r w:rsidR="00794BF1">
        <w:rPr>
          <w:spacing w:val="-1"/>
        </w:rPr>
        <w:t xml:space="preserve"> </w:t>
      </w:r>
      <w:r>
        <w:t>bezpečnosti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ochrany</w:t>
      </w:r>
      <w:r>
        <w:rPr>
          <w:spacing w:val="18"/>
        </w:rPr>
        <w:t xml:space="preserve"> </w:t>
      </w:r>
      <w:r>
        <w:rPr>
          <w:spacing w:val="-1"/>
        </w:rPr>
        <w:t>zdraví</w:t>
      </w:r>
      <w:r>
        <w:rPr>
          <w:spacing w:val="18"/>
        </w:rPr>
        <w:t xml:space="preserve"> </w:t>
      </w:r>
      <w:r>
        <w:t>při</w:t>
      </w:r>
      <w:r>
        <w:rPr>
          <w:spacing w:val="19"/>
        </w:rPr>
        <w:t xml:space="preserve"> </w:t>
      </w:r>
      <w:r>
        <w:t>práci</w:t>
      </w:r>
      <w:r>
        <w:rPr>
          <w:spacing w:val="18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pracovněprávních</w:t>
      </w:r>
      <w:r>
        <w:rPr>
          <w:spacing w:val="18"/>
        </w:rPr>
        <w:t xml:space="preserve"> </w:t>
      </w:r>
      <w:r>
        <w:t>vztazích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zajištění</w:t>
      </w:r>
      <w:r>
        <w:rPr>
          <w:rFonts w:ascii="Times New Roman" w:hAnsi="Times New Roman" w:cs="Times New Roman"/>
          <w:spacing w:val="27"/>
          <w:w w:val="99"/>
        </w:rPr>
        <w:t xml:space="preserve"> </w:t>
      </w:r>
      <w:r>
        <w:t>bezpečnosti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ochrany</w:t>
      </w:r>
      <w:r>
        <w:rPr>
          <w:spacing w:val="-4"/>
        </w:rPr>
        <w:t xml:space="preserve"> </w:t>
      </w:r>
      <w:r>
        <w:rPr>
          <w:spacing w:val="-1"/>
        </w:rPr>
        <w:t>zdraví</w:t>
      </w:r>
      <w:r>
        <w:rPr>
          <w:spacing w:val="-3"/>
        </w:rPr>
        <w:t xml:space="preserve"> </w:t>
      </w:r>
      <w:r>
        <w:t>při</w:t>
      </w:r>
      <w:r>
        <w:rPr>
          <w:spacing w:val="-2"/>
        </w:rPr>
        <w:t xml:space="preserve"> </w:t>
      </w:r>
      <w:r>
        <w:t>činnosti</w:t>
      </w:r>
      <w:r>
        <w:rPr>
          <w:spacing w:val="-2"/>
        </w:rPr>
        <w:t xml:space="preserve"> </w:t>
      </w:r>
      <w:r>
        <w:t>nebo</w:t>
      </w:r>
      <w:r>
        <w:rPr>
          <w:spacing w:val="-4"/>
        </w:rPr>
        <w:t xml:space="preserve"> </w:t>
      </w:r>
      <w:r>
        <w:rPr>
          <w:spacing w:val="-1"/>
        </w:rPr>
        <w:t>poskytování</w:t>
      </w:r>
      <w:r>
        <w:rPr>
          <w:spacing w:val="-2"/>
        </w:rPr>
        <w:t xml:space="preserve"> </w:t>
      </w:r>
      <w:r>
        <w:rPr>
          <w:spacing w:val="-1"/>
        </w:rPr>
        <w:t>služeb</w:t>
      </w:r>
      <w:r>
        <w:rPr>
          <w:spacing w:val="-4"/>
        </w:rPr>
        <w:t xml:space="preserve"> </w:t>
      </w:r>
      <w:r>
        <w:t>mimo</w:t>
      </w:r>
      <w:r>
        <w:rPr>
          <w:spacing w:val="-6"/>
        </w:rPr>
        <w:t xml:space="preserve"> </w:t>
      </w:r>
      <w:r>
        <w:t>pracovněprávní</w:t>
      </w:r>
      <w:r>
        <w:rPr>
          <w:rFonts w:ascii="Times New Roman" w:hAnsi="Times New Roman" w:cs="Times New Roman"/>
          <w:spacing w:val="44"/>
          <w:w w:val="99"/>
        </w:rPr>
        <w:t xml:space="preserve"> </w:t>
      </w:r>
      <w:r>
        <w:t>vztahy</w:t>
      </w:r>
      <w:r>
        <w:rPr>
          <w:spacing w:val="-8"/>
        </w:rPr>
        <w:t xml:space="preserve"> </w:t>
      </w:r>
      <w:r>
        <w:rPr>
          <w:spacing w:val="-1"/>
        </w:rPr>
        <w:t>(zákon</w:t>
      </w:r>
      <w:r>
        <w:rPr>
          <w:spacing w:val="-7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zajištění</w:t>
      </w:r>
      <w:r>
        <w:rPr>
          <w:spacing w:val="-6"/>
        </w:rPr>
        <w:t xml:space="preserve"> </w:t>
      </w:r>
      <w:r>
        <w:rPr>
          <w:spacing w:val="-1"/>
        </w:rPr>
        <w:t>dalších</w:t>
      </w:r>
      <w:r>
        <w:rPr>
          <w:spacing w:val="-6"/>
        </w:rPr>
        <w:t xml:space="preserve"> </w:t>
      </w:r>
      <w:r>
        <w:t>podmínek</w:t>
      </w:r>
      <w:r>
        <w:rPr>
          <w:spacing w:val="-6"/>
        </w:rPr>
        <w:t xml:space="preserve"> </w:t>
      </w:r>
      <w:r>
        <w:t>bezpečnosti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ochrany</w:t>
      </w:r>
      <w:r>
        <w:rPr>
          <w:spacing w:val="-8"/>
        </w:rPr>
        <w:t xml:space="preserve"> </w:t>
      </w:r>
      <w:r>
        <w:rPr>
          <w:spacing w:val="-1"/>
        </w:rPr>
        <w:t>zdraví</w:t>
      </w:r>
      <w:r>
        <w:rPr>
          <w:spacing w:val="-7"/>
        </w:rPr>
        <w:t xml:space="preserve"> </w:t>
      </w:r>
      <w:r>
        <w:t>při</w:t>
      </w:r>
      <w:r>
        <w:rPr>
          <w:spacing w:val="-6"/>
        </w:rPr>
        <w:t xml:space="preserve"> </w:t>
      </w:r>
      <w:r>
        <w:rPr>
          <w:spacing w:val="-1"/>
        </w:rPr>
        <w:t>práci).</w:t>
      </w:r>
    </w:p>
    <w:p w:rsidR="001B081B" w:rsidRDefault="001B081B">
      <w:pPr>
        <w:pStyle w:val="Zkladntext"/>
        <w:kinsoku w:val="0"/>
        <w:overflowPunct w:val="0"/>
        <w:spacing w:before="121" w:line="274" w:lineRule="auto"/>
        <w:ind w:right="141" w:firstLine="240"/>
        <w:jc w:val="both"/>
      </w:pPr>
      <w:r>
        <w:t>Dodavatel</w:t>
      </w:r>
      <w:r>
        <w:rPr>
          <w:spacing w:val="17"/>
        </w:rPr>
        <w:t xml:space="preserve"> </w:t>
      </w:r>
      <w:r>
        <w:t>prací</w:t>
      </w:r>
      <w:r>
        <w:rPr>
          <w:spacing w:val="17"/>
        </w:rPr>
        <w:t xml:space="preserve"> </w:t>
      </w:r>
      <w:r>
        <w:t>zajistí</w:t>
      </w:r>
      <w:r>
        <w:rPr>
          <w:spacing w:val="18"/>
        </w:rPr>
        <w:t xml:space="preserve"> </w:t>
      </w:r>
      <w:r>
        <w:t>v</w:t>
      </w:r>
      <w:r>
        <w:rPr>
          <w:spacing w:val="16"/>
        </w:rPr>
        <w:t xml:space="preserve"> </w:t>
      </w:r>
      <w:r>
        <w:rPr>
          <w:spacing w:val="-1"/>
        </w:rPr>
        <w:t>rozsahu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za</w:t>
      </w:r>
      <w:r>
        <w:rPr>
          <w:spacing w:val="14"/>
        </w:rPr>
        <w:t xml:space="preserve"> </w:t>
      </w:r>
      <w:r>
        <w:t>podmínek</w:t>
      </w:r>
      <w:r>
        <w:rPr>
          <w:spacing w:val="15"/>
        </w:rPr>
        <w:t xml:space="preserve"> </w:t>
      </w:r>
      <w:r>
        <w:t>stanovených</w:t>
      </w:r>
      <w:r>
        <w:rPr>
          <w:spacing w:val="15"/>
        </w:rPr>
        <w:t xml:space="preserve"> </w:t>
      </w:r>
      <w:r>
        <w:rPr>
          <w:spacing w:val="-1"/>
        </w:rPr>
        <w:t>předpisy</w:t>
      </w:r>
      <w:r>
        <w:rPr>
          <w:spacing w:val="13"/>
        </w:rPr>
        <w:t xml:space="preserve"> </w:t>
      </w:r>
      <w:r>
        <w:t>kontrolu</w:t>
      </w:r>
      <w:r>
        <w:rPr>
          <w:rFonts w:ascii="Times New Roman" w:hAnsi="Times New Roman" w:cs="Times New Roman"/>
          <w:spacing w:val="30"/>
          <w:w w:val="99"/>
        </w:rPr>
        <w:t xml:space="preserve"> </w:t>
      </w:r>
      <w:r>
        <w:rPr>
          <w:spacing w:val="-1"/>
        </w:rPr>
        <w:t>zařízení,</w:t>
      </w:r>
      <w:r>
        <w:rPr>
          <w:spacing w:val="1"/>
        </w:rPr>
        <w:t xml:space="preserve"> </w:t>
      </w:r>
      <w:r>
        <w:t>dále</w:t>
      </w:r>
      <w:r>
        <w:rPr>
          <w:spacing w:val="1"/>
        </w:rPr>
        <w:t xml:space="preserve"> </w:t>
      </w:r>
      <w:r>
        <w:rPr>
          <w:spacing w:val="-1"/>
        </w:rPr>
        <w:t>pořídí</w:t>
      </w:r>
      <w:r>
        <w:rPr>
          <w:spacing w:val="2"/>
        </w:rPr>
        <w:t xml:space="preserve"> </w:t>
      </w:r>
      <w:r>
        <w:t>o kontrole</w:t>
      </w:r>
      <w:r>
        <w:rPr>
          <w:spacing w:val="1"/>
        </w:rPr>
        <w:t xml:space="preserve"> </w:t>
      </w:r>
      <w:r>
        <w:rPr>
          <w:spacing w:val="-1"/>
        </w:rPr>
        <w:t>zápis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spacing w:val="-1"/>
        </w:rPr>
        <w:t>vše</w:t>
      </w:r>
      <w:r>
        <w:rPr>
          <w:spacing w:val="1"/>
        </w:rPr>
        <w:t xml:space="preserve"> </w:t>
      </w:r>
      <w:r>
        <w:t>předá</w:t>
      </w:r>
      <w:r>
        <w:rPr>
          <w:spacing w:val="2"/>
        </w:rPr>
        <w:t xml:space="preserve"> </w:t>
      </w:r>
      <w:r>
        <w:t>investorovi</w:t>
      </w:r>
      <w:r>
        <w:rPr>
          <w:spacing w:val="2"/>
        </w:rPr>
        <w:t xml:space="preserve"> </w:t>
      </w:r>
      <w:r>
        <w:t>při</w:t>
      </w:r>
      <w:r>
        <w:rPr>
          <w:spacing w:val="2"/>
        </w:rPr>
        <w:t xml:space="preserve"> </w:t>
      </w:r>
      <w:r>
        <w:t>předání</w:t>
      </w:r>
      <w:r>
        <w:rPr>
          <w:spacing w:val="2"/>
        </w:rPr>
        <w:t xml:space="preserve"> </w:t>
      </w:r>
      <w:r>
        <w:t>stavby po</w:t>
      </w:r>
      <w:r>
        <w:rPr>
          <w:rFonts w:ascii="Times New Roman" w:hAnsi="Times New Roman" w:cs="Times New Roman"/>
          <w:spacing w:val="44"/>
          <w:w w:val="99"/>
        </w:rPr>
        <w:t xml:space="preserve"> </w:t>
      </w:r>
      <w:r>
        <w:t>ukončení</w:t>
      </w:r>
      <w:r>
        <w:rPr>
          <w:spacing w:val="-14"/>
        </w:rPr>
        <w:t xml:space="preserve"> </w:t>
      </w:r>
      <w:r>
        <w:t>prací.</w:t>
      </w:r>
    </w:p>
    <w:p w:rsidR="001B081B" w:rsidRDefault="001B081B">
      <w:pPr>
        <w:pStyle w:val="Zkladntext"/>
        <w:kinsoku w:val="0"/>
        <w:overflowPunct w:val="0"/>
        <w:spacing w:before="121" w:line="274" w:lineRule="auto"/>
        <w:ind w:right="138" w:firstLine="240"/>
        <w:jc w:val="both"/>
      </w:pPr>
      <w:r>
        <w:rPr>
          <w:spacing w:val="-1"/>
        </w:rPr>
        <w:t>Vyskytnou-li</w:t>
      </w:r>
      <w:r>
        <w:rPr>
          <w:spacing w:val="47"/>
        </w:rPr>
        <w:t xml:space="preserve"> </w:t>
      </w:r>
      <w:r>
        <w:rPr>
          <w:spacing w:val="-1"/>
        </w:rPr>
        <w:t>se</w:t>
      </w:r>
      <w:r>
        <w:rPr>
          <w:spacing w:val="48"/>
        </w:rPr>
        <w:t xml:space="preserve"> </w:t>
      </w:r>
      <w:r>
        <w:t>mimořádné</w:t>
      </w:r>
      <w:r>
        <w:rPr>
          <w:spacing w:val="47"/>
        </w:rPr>
        <w:t xml:space="preserve"> </w:t>
      </w:r>
      <w:r>
        <w:t>podmínky</w:t>
      </w:r>
      <w:r>
        <w:rPr>
          <w:spacing w:val="46"/>
        </w:rPr>
        <w:t xml:space="preserve"> </w:t>
      </w:r>
      <w:r>
        <w:t>v</w:t>
      </w:r>
      <w:r>
        <w:rPr>
          <w:spacing w:val="47"/>
        </w:rPr>
        <w:t xml:space="preserve"> </w:t>
      </w:r>
      <w:r>
        <w:t>průběhu</w:t>
      </w:r>
      <w:r>
        <w:rPr>
          <w:spacing w:val="46"/>
        </w:rPr>
        <w:t xml:space="preserve"> </w:t>
      </w:r>
      <w:r>
        <w:t>práce,</w:t>
      </w:r>
      <w:r>
        <w:rPr>
          <w:spacing w:val="44"/>
        </w:rPr>
        <w:t xml:space="preserve"> </w:t>
      </w:r>
      <w:r>
        <w:t>učiní</w:t>
      </w:r>
      <w:r>
        <w:rPr>
          <w:spacing w:val="48"/>
        </w:rPr>
        <w:t xml:space="preserve"> </w:t>
      </w:r>
      <w:r>
        <w:t>dodavatel</w:t>
      </w:r>
      <w:r>
        <w:rPr>
          <w:spacing w:val="48"/>
        </w:rPr>
        <w:t xml:space="preserve"> </w:t>
      </w:r>
      <w:r>
        <w:t>potřebná</w:t>
      </w:r>
      <w:r>
        <w:rPr>
          <w:rFonts w:ascii="Times New Roman" w:hAnsi="Times New Roman" w:cs="Times New Roman"/>
          <w:spacing w:val="28"/>
          <w:w w:val="99"/>
        </w:rPr>
        <w:t xml:space="preserve"> </w:t>
      </w:r>
      <w:r>
        <w:t>opatření</w:t>
      </w:r>
      <w:r>
        <w:rPr>
          <w:spacing w:val="24"/>
        </w:rPr>
        <w:t xml:space="preserve"> </w:t>
      </w:r>
      <w:r>
        <w:t>k</w:t>
      </w:r>
      <w:r>
        <w:rPr>
          <w:spacing w:val="24"/>
        </w:rPr>
        <w:t xml:space="preserve"> </w:t>
      </w:r>
      <w:r>
        <w:t>zajištění</w:t>
      </w:r>
      <w:r>
        <w:rPr>
          <w:spacing w:val="24"/>
        </w:rPr>
        <w:t xml:space="preserve"> </w:t>
      </w:r>
      <w:r>
        <w:t>bezpečnosti</w:t>
      </w:r>
      <w:r>
        <w:rPr>
          <w:spacing w:val="25"/>
        </w:rPr>
        <w:t xml:space="preserve"> </w:t>
      </w:r>
      <w:r>
        <w:t>práce.</w:t>
      </w:r>
      <w:r>
        <w:rPr>
          <w:spacing w:val="21"/>
        </w:rPr>
        <w:t xml:space="preserve"> </w:t>
      </w:r>
      <w:r>
        <w:t>Dodavatel</w:t>
      </w:r>
      <w:r>
        <w:rPr>
          <w:spacing w:val="23"/>
        </w:rPr>
        <w:t xml:space="preserve"> </w:t>
      </w:r>
      <w:r>
        <w:t>prací</w:t>
      </w:r>
      <w:r>
        <w:rPr>
          <w:spacing w:val="22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povinen</w:t>
      </w:r>
      <w:r>
        <w:rPr>
          <w:spacing w:val="23"/>
        </w:rPr>
        <w:t xml:space="preserve"> </w:t>
      </w:r>
      <w:r>
        <w:rPr>
          <w:spacing w:val="-1"/>
        </w:rPr>
        <w:t>vést</w:t>
      </w:r>
      <w:r>
        <w:rPr>
          <w:spacing w:val="23"/>
        </w:rPr>
        <w:t xml:space="preserve"> </w:t>
      </w:r>
      <w:r>
        <w:t>evidenci</w:t>
      </w:r>
      <w:r>
        <w:rPr>
          <w:rFonts w:ascii="Times New Roman" w:hAnsi="Times New Roman" w:cs="Times New Roman"/>
          <w:spacing w:val="28"/>
          <w:w w:val="99"/>
        </w:rPr>
        <w:t xml:space="preserve"> </w:t>
      </w:r>
      <w:r>
        <w:t>pracovníků</w:t>
      </w:r>
      <w:r>
        <w:rPr>
          <w:spacing w:val="45"/>
        </w:rPr>
        <w:t xml:space="preserve"> </w:t>
      </w:r>
      <w:r>
        <w:rPr>
          <w:spacing w:val="-1"/>
        </w:rPr>
        <w:t>od</w:t>
      </w:r>
      <w:r>
        <w:rPr>
          <w:spacing w:val="47"/>
        </w:rPr>
        <w:t xml:space="preserve"> </w:t>
      </w:r>
      <w:r>
        <w:t>jejich</w:t>
      </w:r>
      <w:r>
        <w:rPr>
          <w:spacing w:val="48"/>
        </w:rPr>
        <w:t xml:space="preserve"> </w:t>
      </w:r>
      <w:r>
        <w:t>nástupu</w:t>
      </w:r>
      <w:r>
        <w:rPr>
          <w:spacing w:val="46"/>
        </w:rPr>
        <w:t xml:space="preserve"> </w:t>
      </w:r>
      <w:r>
        <w:t>do</w:t>
      </w:r>
      <w:r>
        <w:rPr>
          <w:spacing w:val="46"/>
        </w:rPr>
        <w:t xml:space="preserve"> </w:t>
      </w:r>
      <w:r>
        <w:t>práce</w:t>
      </w:r>
      <w:r>
        <w:rPr>
          <w:spacing w:val="46"/>
        </w:rPr>
        <w:t xml:space="preserve"> </w:t>
      </w:r>
      <w:r>
        <w:t>až</w:t>
      </w:r>
      <w:r>
        <w:rPr>
          <w:spacing w:val="46"/>
        </w:rPr>
        <w:t xml:space="preserve"> </w:t>
      </w:r>
      <w:r>
        <w:t>po</w:t>
      </w:r>
      <w:r>
        <w:rPr>
          <w:spacing w:val="46"/>
        </w:rPr>
        <w:t xml:space="preserve"> </w:t>
      </w:r>
      <w:r>
        <w:rPr>
          <w:spacing w:val="-1"/>
        </w:rPr>
        <w:t>opuštění</w:t>
      </w:r>
      <w:r>
        <w:rPr>
          <w:spacing w:val="47"/>
        </w:rPr>
        <w:t xml:space="preserve"> </w:t>
      </w:r>
      <w:r>
        <w:t>pracoviště</w:t>
      </w:r>
      <w:r>
        <w:rPr>
          <w:spacing w:val="47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všechny</w:t>
      </w:r>
      <w:r>
        <w:rPr>
          <w:spacing w:val="43"/>
        </w:rPr>
        <w:t xml:space="preserve"> </w:t>
      </w:r>
      <w:r>
        <w:rPr>
          <w:spacing w:val="-1"/>
        </w:rPr>
        <w:t>osoby</w:t>
      </w:r>
      <w:r>
        <w:rPr>
          <w:rFonts w:ascii="Times New Roman" w:hAnsi="Times New Roman" w:cs="Times New Roman"/>
          <w:spacing w:val="25"/>
          <w:w w:val="99"/>
        </w:rPr>
        <w:t xml:space="preserve"> </w:t>
      </w:r>
      <w:r>
        <w:rPr>
          <w:spacing w:val="-1"/>
        </w:rPr>
        <w:t>vstupující</w:t>
      </w:r>
      <w:r>
        <w:rPr>
          <w:spacing w:val="4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staveniště</w:t>
      </w:r>
      <w:r>
        <w:rPr>
          <w:spacing w:val="4"/>
        </w:rPr>
        <w:t xml:space="preserve"> </w:t>
      </w:r>
      <w:r>
        <w:rPr>
          <w:spacing w:val="-1"/>
        </w:rPr>
        <w:t>vybavit</w:t>
      </w:r>
      <w:r>
        <w:rPr>
          <w:spacing w:val="6"/>
        </w:rPr>
        <w:t xml:space="preserve"> </w:t>
      </w:r>
      <w:r>
        <w:rPr>
          <w:spacing w:val="-1"/>
        </w:rPr>
        <w:t>osobními</w:t>
      </w:r>
      <w:r>
        <w:rPr>
          <w:spacing w:val="5"/>
        </w:rPr>
        <w:t xml:space="preserve"> </w:t>
      </w:r>
      <w:r>
        <w:t>ochrannými</w:t>
      </w:r>
      <w:r>
        <w:rPr>
          <w:spacing w:val="5"/>
        </w:rPr>
        <w:t xml:space="preserve"> </w:t>
      </w:r>
      <w:r>
        <w:t>pracovními</w:t>
      </w:r>
      <w:r>
        <w:rPr>
          <w:spacing w:val="2"/>
        </w:rPr>
        <w:t xml:space="preserve"> </w:t>
      </w:r>
      <w:r>
        <w:rPr>
          <w:spacing w:val="-1"/>
        </w:rPr>
        <w:t>prostředky.</w:t>
      </w:r>
      <w:r>
        <w:rPr>
          <w:rFonts w:ascii="Times New Roman" w:hAnsi="Times New Roman" w:cs="Times New Roman"/>
          <w:spacing w:val="65"/>
          <w:w w:val="99"/>
        </w:rPr>
        <w:t xml:space="preserve"> </w:t>
      </w:r>
      <w:r>
        <w:t>Zaměstnavatel, který</w:t>
      </w:r>
      <w:r>
        <w:rPr>
          <w:spacing w:val="54"/>
        </w:rPr>
        <w:t xml:space="preserve"> </w:t>
      </w:r>
      <w:r>
        <w:rPr>
          <w:spacing w:val="-1"/>
        </w:rPr>
        <w:t>provádí</w:t>
      </w:r>
      <w:r w:rsidR="00D028EC">
        <w:t xml:space="preserve"> jako </w:t>
      </w:r>
      <w:r>
        <w:t>zhotovitel stavební,</w:t>
      </w:r>
      <w:r>
        <w:rPr>
          <w:spacing w:val="53"/>
        </w:rPr>
        <w:t xml:space="preserve"> </w:t>
      </w:r>
      <w:r>
        <w:t>montážní,</w:t>
      </w:r>
      <w:r>
        <w:rPr>
          <w:spacing w:val="53"/>
        </w:rPr>
        <w:t xml:space="preserve"> </w:t>
      </w:r>
      <w:r>
        <w:t>stavebně</w:t>
      </w:r>
      <w:r>
        <w:rPr>
          <w:spacing w:val="1"/>
        </w:rPr>
        <w:t xml:space="preserve"> </w:t>
      </w:r>
      <w:r>
        <w:t>montážní</w:t>
      </w:r>
      <w:r>
        <w:rPr>
          <w:rFonts w:ascii="Times New Roman" w:hAnsi="Times New Roman" w:cs="Times New Roman"/>
          <w:spacing w:val="44"/>
          <w:w w:val="99"/>
        </w:rPr>
        <w:t xml:space="preserve"> </w:t>
      </w:r>
      <w:r>
        <w:t>nebo</w:t>
      </w:r>
      <w:r>
        <w:rPr>
          <w:spacing w:val="-6"/>
        </w:rPr>
        <w:t xml:space="preserve"> </w:t>
      </w:r>
      <w:r>
        <w:rPr>
          <w:spacing w:val="-1"/>
        </w:rPr>
        <w:t>udržovací</w:t>
      </w:r>
      <w:r>
        <w:rPr>
          <w:spacing w:val="-3"/>
        </w:rPr>
        <w:t xml:space="preserve"> </w:t>
      </w:r>
      <w:r>
        <w:t>práce</w:t>
      </w:r>
      <w:r>
        <w:rPr>
          <w:spacing w:val="-4"/>
        </w:rPr>
        <w:t xml:space="preserve"> </w:t>
      </w:r>
      <w:r>
        <w:t>pro</w:t>
      </w:r>
      <w:r>
        <w:rPr>
          <w:spacing w:val="-5"/>
        </w:rPr>
        <w:t xml:space="preserve"> </w:t>
      </w:r>
      <w:r>
        <w:t>jinou</w:t>
      </w:r>
      <w:r>
        <w:rPr>
          <w:spacing w:val="-6"/>
        </w:rPr>
        <w:t xml:space="preserve"> </w:t>
      </w:r>
      <w:r>
        <w:rPr>
          <w:spacing w:val="-1"/>
        </w:rPr>
        <w:t>fyzickou</w:t>
      </w:r>
      <w:r>
        <w:rPr>
          <w:spacing w:val="-5"/>
        </w:rPr>
        <w:t xml:space="preserve"> </w:t>
      </w:r>
      <w:r>
        <w:t>nebo</w:t>
      </w:r>
      <w:r>
        <w:rPr>
          <w:spacing w:val="-5"/>
        </w:rPr>
        <w:t xml:space="preserve"> </w:t>
      </w:r>
      <w:r>
        <w:t>právnickou</w:t>
      </w:r>
      <w:r>
        <w:rPr>
          <w:spacing w:val="-5"/>
        </w:rPr>
        <w:t xml:space="preserve"> </w:t>
      </w:r>
      <w:r>
        <w:rPr>
          <w:spacing w:val="-1"/>
        </w:rPr>
        <w:t>osobu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jejím</w:t>
      </w:r>
      <w:r>
        <w:rPr>
          <w:spacing w:val="-4"/>
        </w:rPr>
        <w:t xml:space="preserve"> </w:t>
      </w:r>
      <w:r>
        <w:t>pracovišti</w:t>
      </w:r>
      <w:r>
        <w:rPr>
          <w:spacing w:val="-5"/>
        </w:rPr>
        <w:t xml:space="preserve"> </w:t>
      </w:r>
      <w:r>
        <w:t>vede</w:t>
      </w:r>
      <w:r>
        <w:rPr>
          <w:rFonts w:ascii="Times New Roman" w:hAnsi="Times New Roman" w:cs="Times New Roman"/>
          <w:spacing w:val="29"/>
          <w:w w:val="99"/>
        </w:rPr>
        <w:t xml:space="preserve"> </w:t>
      </w:r>
      <w:r>
        <w:t>evidence</w:t>
      </w:r>
      <w:r>
        <w:rPr>
          <w:spacing w:val="7"/>
        </w:rPr>
        <w:t xml:space="preserve"> </w:t>
      </w:r>
      <w:r>
        <w:t>přítomnosti</w:t>
      </w:r>
      <w:r>
        <w:rPr>
          <w:spacing w:val="8"/>
        </w:rPr>
        <w:t xml:space="preserve"> </w:t>
      </w:r>
      <w:r>
        <w:t>zaměstnanců</w:t>
      </w:r>
      <w:r>
        <w:rPr>
          <w:spacing w:val="6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dalších</w:t>
      </w:r>
      <w:r>
        <w:rPr>
          <w:spacing w:val="8"/>
        </w:rPr>
        <w:t xml:space="preserve"> </w:t>
      </w:r>
      <w:r>
        <w:rPr>
          <w:spacing w:val="-1"/>
        </w:rPr>
        <w:t>fyzických</w:t>
      </w:r>
      <w:r>
        <w:rPr>
          <w:spacing w:val="8"/>
        </w:rPr>
        <w:t xml:space="preserve"> </w:t>
      </w:r>
      <w:r>
        <w:rPr>
          <w:spacing w:val="-1"/>
        </w:rPr>
        <w:t>osob</w:t>
      </w:r>
      <w:r>
        <w:rPr>
          <w:spacing w:val="8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>staveništi,</w:t>
      </w:r>
      <w:r>
        <w:rPr>
          <w:spacing w:val="3"/>
        </w:rPr>
        <w:t xml:space="preserve"> </w:t>
      </w:r>
      <w:r>
        <w:t>které</w:t>
      </w:r>
      <w:r>
        <w:rPr>
          <w:spacing w:val="5"/>
        </w:rPr>
        <w:t xml:space="preserve"> </w:t>
      </w:r>
      <w:r>
        <w:t>mu</w:t>
      </w:r>
      <w:r>
        <w:rPr>
          <w:spacing w:val="5"/>
        </w:rPr>
        <w:t xml:space="preserve"> </w:t>
      </w:r>
      <w:r>
        <w:rPr>
          <w:spacing w:val="-1"/>
        </w:rPr>
        <w:t>bylo</w:t>
      </w:r>
      <w:r>
        <w:rPr>
          <w:rFonts w:ascii="Times New Roman" w:hAnsi="Times New Roman" w:cs="Times New Roman"/>
          <w:spacing w:val="46"/>
          <w:w w:val="99"/>
        </w:rPr>
        <w:t xml:space="preserve"> </w:t>
      </w:r>
      <w:r>
        <w:t>předáno.</w:t>
      </w:r>
    </w:p>
    <w:p w:rsidR="001B081B" w:rsidRDefault="001B081B">
      <w:pPr>
        <w:pStyle w:val="Zkladntext"/>
        <w:kinsoku w:val="0"/>
        <w:overflowPunct w:val="0"/>
        <w:spacing w:before="121" w:line="274" w:lineRule="auto"/>
        <w:ind w:right="141" w:firstLine="295"/>
        <w:jc w:val="both"/>
      </w:pPr>
      <w:r>
        <w:rPr>
          <w:spacing w:val="-1"/>
        </w:rPr>
        <w:t>Vyskytnou-li</w:t>
      </w:r>
      <w:r>
        <w:rPr>
          <w:spacing w:val="55"/>
        </w:rPr>
        <w:t xml:space="preserve"> </w:t>
      </w:r>
      <w:r>
        <w:rPr>
          <w:spacing w:val="-1"/>
        </w:rPr>
        <w:t>se</w:t>
      </w:r>
      <w:r>
        <w:rPr>
          <w:spacing w:val="54"/>
        </w:rPr>
        <w:t xml:space="preserve"> </w:t>
      </w:r>
      <w:r>
        <w:t>mimořádné</w:t>
      </w:r>
      <w:r>
        <w:rPr>
          <w:spacing w:val="54"/>
        </w:rPr>
        <w:t xml:space="preserve"> </w:t>
      </w:r>
      <w:r>
        <w:rPr>
          <w:spacing w:val="-1"/>
        </w:rPr>
        <w:t>okolnosti</w:t>
      </w:r>
      <w:r>
        <w:t xml:space="preserve"> v</w:t>
      </w:r>
      <w:r>
        <w:rPr>
          <w:spacing w:val="54"/>
        </w:rPr>
        <w:t xml:space="preserve"> </w:t>
      </w:r>
      <w:r>
        <w:t>průběhu</w:t>
      </w:r>
      <w:r>
        <w:rPr>
          <w:spacing w:val="53"/>
        </w:rPr>
        <w:t xml:space="preserve"> </w:t>
      </w:r>
      <w:r>
        <w:t>práce,</w:t>
      </w:r>
      <w:r>
        <w:rPr>
          <w:spacing w:val="52"/>
        </w:rPr>
        <w:t xml:space="preserve"> </w:t>
      </w:r>
      <w:r w:rsidR="00D028EC">
        <w:t>učiní dodavatel</w:t>
      </w:r>
      <w:r>
        <w:t xml:space="preserve"> potřebná</w:t>
      </w:r>
      <w:r>
        <w:rPr>
          <w:rFonts w:ascii="Times New Roman" w:hAnsi="Times New Roman" w:cs="Times New Roman"/>
          <w:spacing w:val="44"/>
          <w:w w:val="99"/>
        </w:rPr>
        <w:t xml:space="preserve"> </w:t>
      </w:r>
      <w:r>
        <w:t>opatření</w:t>
      </w:r>
      <w:r>
        <w:rPr>
          <w:spacing w:val="49"/>
        </w:rPr>
        <w:t xml:space="preserve"> </w:t>
      </w:r>
      <w:r>
        <w:lastRenderedPageBreak/>
        <w:t>k</w:t>
      </w:r>
      <w:r>
        <w:rPr>
          <w:spacing w:val="50"/>
        </w:rPr>
        <w:t xml:space="preserve"> </w:t>
      </w:r>
      <w:r>
        <w:t>zajištění</w:t>
      </w:r>
      <w:r>
        <w:rPr>
          <w:spacing w:val="50"/>
        </w:rPr>
        <w:t xml:space="preserve"> </w:t>
      </w:r>
      <w:r>
        <w:t>bezpečnosti</w:t>
      </w:r>
      <w:r>
        <w:rPr>
          <w:spacing w:val="47"/>
        </w:rPr>
        <w:t xml:space="preserve"> </w:t>
      </w:r>
      <w:r>
        <w:t>práce.</w:t>
      </w:r>
      <w:r>
        <w:rPr>
          <w:spacing w:val="45"/>
        </w:rPr>
        <w:t xml:space="preserve"> </w:t>
      </w:r>
      <w:r>
        <w:rPr>
          <w:spacing w:val="-1"/>
        </w:rPr>
        <w:t>Práce</w:t>
      </w:r>
      <w:r>
        <w:rPr>
          <w:spacing w:val="47"/>
        </w:rPr>
        <w:t xml:space="preserve"> </w:t>
      </w:r>
      <w:r>
        <w:rPr>
          <w:spacing w:val="-1"/>
        </w:rPr>
        <w:t>mohou</w:t>
      </w:r>
      <w:r>
        <w:rPr>
          <w:spacing w:val="46"/>
        </w:rPr>
        <w:t xml:space="preserve"> </w:t>
      </w:r>
      <w:r>
        <w:rPr>
          <w:spacing w:val="-1"/>
        </w:rPr>
        <w:t>provádět</w:t>
      </w:r>
      <w:r>
        <w:rPr>
          <w:spacing w:val="49"/>
        </w:rPr>
        <w:t xml:space="preserve"> </w:t>
      </w:r>
      <w:r>
        <w:t>jen</w:t>
      </w:r>
      <w:r>
        <w:rPr>
          <w:spacing w:val="48"/>
        </w:rPr>
        <w:t xml:space="preserve"> </w:t>
      </w:r>
      <w:r>
        <w:rPr>
          <w:spacing w:val="-1"/>
        </w:rPr>
        <w:t>kvalifikovaní</w:t>
      </w:r>
      <w:r>
        <w:rPr>
          <w:rFonts w:ascii="Times New Roman" w:hAnsi="Times New Roman" w:cs="Times New Roman"/>
          <w:spacing w:val="60"/>
          <w:w w:val="99"/>
        </w:rPr>
        <w:t xml:space="preserve"> </w:t>
      </w:r>
      <w:r>
        <w:t>pracovníci</w:t>
      </w:r>
      <w:r>
        <w:rPr>
          <w:spacing w:val="17"/>
        </w:rPr>
        <w:t xml:space="preserve"> </w:t>
      </w:r>
      <w:r>
        <w:rPr>
          <w:spacing w:val="-1"/>
        </w:rPr>
        <w:t>pod</w:t>
      </w:r>
      <w:r>
        <w:rPr>
          <w:spacing w:val="18"/>
        </w:rPr>
        <w:t xml:space="preserve"> </w:t>
      </w:r>
      <w:r>
        <w:t>dohledem</w:t>
      </w:r>
      <w:r>
        <w:rPr>
          <w:spacing w:val="14"/>
        </w:rPr>
        <w:t xml:space="preserve"> </w:t>
      </w:r>
      <w:r>
        <w:t>odpovědného</w:t>
      </w:r>
      <w:r>
        <w:rPr>
          <w:spacing w:val="14"/>
        </w:rPr>
        <w:t xml:space="preserve"> </w:t>
      </w:r>
      <w:r>
        <w:t>pracovníka.</w:t>
      </w:r>
      <w:r>
        <w:rPr>
          <w:spacing w:val="12"/>
        </w:rPr>
        <w:t xml:space="preserve"> </w:t>
      </w:r>
      <w:r>
        <w:rPr>
          <w:spacing w:val="-1"/>
        </w:rPr>
        <w:t>Další</w:t>
      </w:r>
      <w:r>
        <w:rPr>
          <w:spacing w:val="16"/>
        </w:rPr>
        <w:t xml:space="preserve"> </w:t>
      </w:r>
      <w:r>
        <w:t>povinnosti</w:t>
      </w:r>
      <w:r>
        <w:rPr>
          <w:spacing w:val="16"/>
        </w:rPr>
        <w:t xml:space="preserve"> </w:t>
      </w:r>
      <w:r>
        <w:t>zhotovitelů</w:t>
      </w:r>
      <w:r>
        <w:rPr>
          <w:spacing w:val="14"/>
        </w:rPr>
        <w:t xml:space="preserve"> </w:t>
      </w:r>
      <w:r>
        <w:t>prací</w:t>
      </w:r>
      <w:r>
        <w:rPr>
          <w:rFonts w:ascii="Times New Roman" w:hAnsi="Times New Roman" w:cs="Times New Roman"/>
          <w:spacing w:val="29"/>
          <w:w w:val="99"/>
        </w:rPr>
        <w:t xml:space="preserve"> </w:t>
      </w:r>
      <w:r>
        <w:rPr>
          <w:spacing w:val="-1"/>
        </w:rPr>
        <w:t>jsou</w:t>
      </w:r>
      <w:r>
        <w:rPr>
          <w:spacing w:val="-8"/>
        </w:rPr>
        <w:t xml:space="preserve"> </w:t>
      </w:r>
      <w:r>
        <w:t>uvedeny</w:t>
      </w:r>
      <w:r>
        <w:rPr>
          <w:spacing w:val="-7"/>
        </w:rPr>
        <w:t xml:space="preserve"> </w:t>
      </w:r>
      <w:r>
        <w:t>zejména</w:t>
      </w:r>
      <w:r>
        <w:rPr>
          <w:spacing w:val="-6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nařízení</w:t>
      </w:r>
      <w:r>
        <w:rPr>
          <w:spacing w:val="-6"/>
        </w:rPr>
        <w:t xml:space="preserve"> </w:t>
      </w:r>
      <w:r>
        <w:t>vlády</w:t>
      </w:r>
      <w:r>
        <w:rPr>
          <w:spacing w:val="-7"/>
        </w:rPr>
        <w:t xml:space="preserve"> </w:t>
      </w:r>
      <w:r>
        <w:t>č.</w:t>
      </w:r>
      <w:r>
        <w:rPr>
          <w:spacing w:val="-9"/>
        </w:rPr>
        <w:t xml:space="preserve"> </w:t>
      </w:r>
      <w:r>
        <w:rPr>
          <w:spacing w:val="-1"/>
        </w:rPr>
        <w:t>591/2006</w:t>
      </w:r>
      <w:r>
        <w:rPr>
          <w:spacing w:val="-6"/>
        </w:rPr>
        <w:t xml:space="preserve"> </w:t>
      </w:r>
      <w:r>
        <w:rPr>
          <w:spacing w:val="-1"/>
        </w:rPr>
        <w:t>Sb.</w:t>
      </w:r>
    </w:p>
    <w:p w:rsidR="001B081B" w:rsidRDefault="001B081B">
      <w:pPr>
        <w:pStyle w:val="Zkladntext"/>
        <w:kinsoku w:val="0"/>
        <w:overflowPunct w:val="0"/>
        <w:spacing w:before="121" w:line="274" w:lineRule="auto"/>
        <w:ind w:right="141" w:firstLine="240"/>
        <w:jc w:val="both"/>
      </w:pPr>
      <w:r>
        <w:rPr>
          <w:spacing w:val="-1"/>
        </w:rPr>
        <w:t>Při</w:t>
      </w:r>
      <w:r>
        <w:rPr>
          <w:spacing w:val="3"/>
        </w:rPr>
        <w:t xml:space="preserve"> </w:t>
      </w:r>
      <w:r>
        <w:rPr>
          <w:spacing w:val="-1"/>
        </w:rPr>
        <w:t>používání</w:t>
      </w:r>
      <w:r>
        <w:rPr>
          <w:spacing w:val="4"/>
        </w:rPr>
        <w:t xml:space="preserve"> </w:t>
      </w:r>
      <w:r>
        <w:t>dopravních</w:t>
      </w:r>
      <w:r>
        <w:rPr>
          <w:spacing w:val="4"/>
        </w:rPr>
        <w:t xml:space="preserve"> </w:t>
      </w:r>
      <w:r>
        <w:t>strojů</w:t>
      </w:r>
      <w:r>
        <w:rPr>
          <w:spacing w:val="2"/>
        </w:rPr>
        <w:t xml:space="preserve"> </w:t>
      </w:r>
      <w:r>
        <w:rPr>
          <w:spacing w:val="-1"/>
        </w:rPr>
        <w:t>(aut,</w:t>
      </w:r>
      <w:r>
        <w:rPr>
          <w:spacing w:val="1"/>
        </w:rPr>
        <w:t xml:space="preserve"> </w:t>
      </w:r>
      <w:r>
        <w:t>nakládačů,</w:t>
      </w:r>
      <w:r>
        <w:rPr>
          <w:spacing w:val="1"/>
        </w:rPr>
        <w:t xml:space="preserve"> </w:t>
      </w:r>
      <w:r>
        <w:t>jeřábů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zdvihadel</w:t>
      </w:r>
      <w:r>
        <w:rPr>
          <w:spacing w:val="2"/>
        </w:rPr>
        <w:t xml:space="preserve"> </w:t>
      </w:r>
      <w:r>
        <w:rPr>
          <w:spacing w:val="-1"/>
        </w:rPr>
        <w:t>apod.)</w:t>
      </w:r>
      <w:r>
        <w:t xml:space="preserve"> je</w:t>
      </w:r>
      <w:r>
        <w:rPr>
          <w:spacing w:val="1"/>
        </w:rPr>
        <w:t xml:space="preserve"> </w:t>
      </w:r>
      <w:r>
        <w:t xml:space="preserve">nutno </w:t>
      </w:r>
      <w:r>
        <w:rPr>
          <w:spacing w:val="-1"/>
        </w:rPr>
        <w:t>se</w:t>
      </w:r>
      <w:r>
        <w:rPr>
          <w:rFonts w:ascii="Times New Roman" w:hAnsi="Times New Roman" w:cs="Times New Roman"/>
          <w:spacing w:val="35"/>
          <w:w w:val="99"/>
        </w:rPr>
        <w:t xml:space="preserve"> </w:t>
      </w:r>
      <w:r>
        <w:t>řídit</w:t>
      </w:r>
      <w:r>
        <w:rPr>
          <w:spacing w:val="-7"/>
        </w:rPr>
        <w:t xml:space="preserve"> </w:t>
      </w:r>
      <w:r>
        <w:t>ustanovením</w:t>
      </w:r>
      <w:r>
        <w:rPr>
          <w:spacing w:val="-7"/>
        </w:rPr>
        <w:t xml:space="preserve"> </w:t>
      </w:r>
      <w:r>
        <w:rPr>
          <w:spacing w:val="-1"/>
        </w:rPr>
        <w:t>Nařízením</w:t>
      </w:r>
      <w:r>
        <w:rPr>
          <w:spacing w:val="-8"/>
        </w:rPr>
        <w:t xml:space="preserve"> </w:t>
      </w:r>
      <w:r>
        <w:t>vlády</w:t>
      </w:r>
      <w:r>
        <w:rPr>
          <w:spacing w:val="-9"/>
        </w:rPr>
        <w:t xml:space="preserve"> </w:t>
      </w:r>
      <w:r>
        <w:t>č.</w:t>
      </w:r>
      <w:r>
        <w:rPr>
          <w:spacing w:val="-10"/>
        </w:rPr>
        <w:t xml:space="preserve"> </w:t>
      </w:r>
      <w:r>
        <w:rPr>
          <w:spacing w:val="-1"/>
        </w:rPr>
        <w:t>168/2002</w:t>
      </w:r>
      <w:r>
        <w:rPr>
          <w:spacing w:val="-8"/>
        </w:rPr>
        <w:t xml:space="preserve"> </w:t>
      </w:r>
      <w:r>
        <w:rPr>
          <w:spacing w:val="-1"/>
        </w:rPr>
        <w:t>Sb.</w:t>
      </w:r>
    </w:p>
    <w:p w:rsidR="001B081B" w:rsidRDefault="001B081B">
      <w:pPr>
        <w:pStyle w:val="Zkladntext"/>
        <w:kinsoku w:val="0"/>
        <w:overflowPunct w:val="0"/>
        <w:spacing w:before="121" w:line="274" w:lineRule="auto"/>
        <w:ind w:right="138" w:firstLine="240"/>
        <w:jc w:val="both"/>
      </w:pPr>
      <w:r>
        <w:rPr>
          <w:spacing w:val="-1"/>
        </w:rPr>
        <w:t>Pro</w:t>
      </w:r>
      <w:r>
        <w:rPr>
          <w:spacing w:val="3"/>
        </w:rPr>
        <w:t xml:space="preserve"> </w:t>
      </w:r>
      <w:r>
        <w:t>manipulaci</w:t>
      </w:r>
      <w:r>
        <w:rPr>
          <w:spacing w:val="5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elektrickými</w:t>
      </w:r>
      <w:r>
        <w:rPr>
          <w:spacing w:val="4"/>
        </w:rPr>
        <w:t xml:space="preserve"> </w:t>
      </w:r>
      <w:r>
        <w:rPr>
          <w:spacing w:val="-1"/>
        </w:rPr>
        <w:t>zařízeními</w:t>
      </w:r>
      <w:r>
        <w:rPr>
          <w:spacing w:val="3"/>
        </w:rPr>
        <w:t xml:space="preserve"> </w:t>
      </w:r>
      <w:r>
        <w:t>platí</w:t>
      </w:r>
      <w:r>
        <w:rPr>
          <w:spacing w:val="3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0350</w:t>
      </w:r>
      <w:r>
        <w:rPr>
          <w:spacing w:val="2"/>
        </w:rPr>
        <w:t xml:space="preserve"> </w:t>
      </w:r>
      <w:r>
        <w:rPr>
          <w:spacing w:val="-1"/>
        </w:rPr>
        <w:t>ed.2,</w:t>
      </w:r>
      <w:r>
        <w:t xml:space="preserve"> </w:t>
      </w:r>
      <w:r>
        <w:rPr>
          <w:spacing w:val="-1"/>
        </w:rPr>
        <w:t>ČSN</w:t>
      </w:r>
      <w:r>
        <w:rPr>
          <w:spacing w:val="1"/>
        </w:rPr>
        <w:t xml:space="preserve"> </w:t>
      </w:r>
      <w:r>
        <w:t>EN 50110-1</w:t>
      </w:r>
      <w:r>
        <w:rPr>
          <w:spacing w:val="2"/>
        </w:rPr>
        <w:t xml:space="preserve"> </w:t>
      </w:r>
      <w:proofErr w:type="spellStart"/>
      <w:r>
        <w:t>ed</w:t>
      </w:r>
      <w:proofErr w:type="spellEnd"/>
      <w:r>
        <w:t xml:space="preserve">. 2, </w:t>
      </w:r>
      <w:r>
        <w:rPr>
          <w:spacing w:val="-1"/>
        </w:rPr>
        <w:t>opr.1,</w:t>
      </w:r>
      <w:r>
        <w:rPr>
          <w:rFonts w:ascii="Times New Roman" w:hAnsi="Times New Roman" w:cs="Times New Roman"/>
          <w:spacing w:val="39"/>
          <w:w w:val="99"/>
        </w:rPr>
        <w:t xml:space="preserve"> </w:t>
      </w:r>
      <w:r>
        <w:rPr>
          <w:spacing w:val="-1"/>
        </w:rPr>
        <w:t>ČSN</w:t>
      </w:r>
      <w:r>
        <w:rPr>
          <w:spacing w:val="15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50110-2</w:t>
      </w:r>
      <w:r>
        <w:rPr>
          <w:spacing w:val="15"/>
        </w:rPr>
        <w:t xml:space="preserve"> </w:t>
      </w:r>
      <w:proofErr w:type="spellStart"/>
      <w:r>
        <w:t>ed</w:t>
      </w:r>
      <w:proofErr w:type="spellEnd"/>
      <w:r>
        <w:t>.</w:t>
      </w:r>
      <w:r>
        <w:rPr>
          <w:spacing w:val="14"/>
        </w:rPr>
        <w:t xml:space="preserve"> </w:t>
      </w:r>
      <w:r>
        <w:t>2,</w:t>
      </w:r>
      <w:r>
        <w:rPr>
          <w:spacing w:val="14"/>
        </w:rPr>
        <w:t xml:space="preserve"> </w:t>
      </w:r>
      <w:r>
        <w:t>dále</w:t>
      </w:r>
      <w:r>
        <w:rPr>
          <w:spacing w:val="16"/>
        </w:rPr>
        <w:t xml:space="preserve"> </w:t>
      </w:r>
      <w:r>
        <w:rPr>
          <w:spacing w:val="-1"/>
        </w:rPr>
        <w:t>příslušné</w:t>
      </w:r>
      <w:r>
        <w:rPr>
          <w:spacing w:val="17"/>
        </w:rPr>
        <w:t xml:space="preserve"> </w:t>
      </w:r>
      <w:r>
        <w:t>normy</w:t>
      </w:r>
      <w:r>
        <w:rPr>
          <w:spacing w:val="14"/>
        </w:rPr>
        <w:t xml:space="preserve"> </w:t>
      </w:r>
      <w:r>
        <w:t>třídícího</w:t>
      </w:r>
      <w:r>
        <w:rPr>
          <w:spacing w:val="16"/>
        </w:rPr>
        <w:t xml:space="preserve"> </w:t>
      </w:r>
      <w:r>
        <w:t>znaku</w:t>
      </w:r>
      <w:r>
        <w:rPr>
          <w:spacing w:val="15"/>
        </w:rPr>
        <w:t xml:space="preserve"> </w:t>
      </w:r>
      <w:r>
        <w:t>33</w:t>
      </w:r>
      <w:r>
        <w:rPr>
          <w:spacing w:val="15"/>
        </w:rPr>
        <w:t xml:space="preserve"> </w:t>
      </w:r>
      <w:r>
        <w:t>2000,</w:t>
      </w:r>
      <w:r>
        <w:rPr>
          <w:spacing w:val="12"/>
        </w:rPr>
        <w:t xml:space="preserve"> </w:t>
      </w:r>
      <w:r>
        <w:rPr>
          <w:spacing w:val="-1"/>
        </w:rPr>
        <w:t>Vyhláška</w:t>
      </w:r>
      <w:r>
        <w:rPr>
          <w:spacing w:val="15"/>
        </w:rPr>
        <w:t xml:space="preserve"> </w:t>
      </w:r>
      <w:r>
        <w:t>č.</w:t>
      </w:r>
      <w:r>
        <w:rPr>
          <w:spacing w:val="11"/>
        </w:rPr>
        <w:t xml:space="preserve"> </w:t>
      </w:r>
      <w:r>
        <w:rPr>
          <w:spacing w:val="-1"/>
        </w:rPr>
        <w:t>73/2010</w:t>
      </w:r>
      <w:r>
        <w:rPr>
          <w:rFonts w:ascii="Times New Roman" w:hAnsi="Times New Roman" w:cs="Times New Roman"/>
          <w:spacing w:val="50"/>
          <w:w w:val="99"/>
        </w:rPr>
        <w:t xml:space="preserve"> </w:t>
      </w:r>
      <w:r>
        <w:rPr>
          <w:spacing w:val="-1"/>
        </w:rPr>
        <w:t>Sb.</w:t>
      </w:r>
      <w:r>
        <w:rPr>
          <w:spacing w:val="22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stanovení</w:t>
      </w:r>
      <w:r>
        <w:rPr>
          <w:spacing w:val="22"/>
        </w:rPr>
        <w:t xml:space="preserve"> </w:t>
      </w:r>
      <w:r>
        <w:rPr>
          <w:spacing w:val="-1"/>
        </w:rPr>
        <w:t>vyhrazených</w:t>
      </w:r>
      <w:r>
        <w:rPr>
          <w:spacing w:val="24"/>
        </w:rPr>
        <w:t xml:space="preserve"> </w:t>
      </w:r>
      <w:r>
        <w:t>elektrických</w:t>
      </w:r>
      <w:r>
        <w:rPr>
          <w:spacing w:val="23"/>
        </w:rPr>
        <w:t xml:space="preserve"> </w:t>
      </w:r>
      <w:r>
        <w:t>technických</w:t>
      </w:r>
      <w:r>
        <w:rPr>
          <w:spacing w:val="23"/>
        </w:rPr>
        <w:t xml:space="preserve"> </w:t>
      </w:r>
      <w:r>
        <w:rPr>
          <w:spacing w:val="-1"/>
        </w:rPr>
        <w:t>zařízení,</w:t>
      </w:r>
      <w:r>
        <w:rPr>
          <w:spacing w:val="20"/>
        </w:rPr>
        <w:t xml:space="preserve"> </w:t>
      </w:r>
      <w:r>
        <w:t>jejich</w:t>
      </w:r>
      <w:r>
        <w:rPr>
          <w:spacing w:val="23"/>
        </w:rPr>
        <w:t xml:space="preserve"> </w:t>
      </w:r>
      <w:r>
        <w:rPr>
          <w:spacing w:val="-1"/>
        </w:rPr>
        <w:t>zařazení</w:t>
      </w:r>
      <w:r>
        <w:rPr>
          <w:spacing w:val="23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tříd</w:t>
      </w:r>
      <w:r>
        <w:rPr>
          <w:spacing w:val="22"/>
        </w:rPr>
        <w:t xml:space="preserve"> </w:t>
      </w:r>
      <w:r>
        <w:t>a</w:t>
      </w:r>
      <w:r>
        <w:rPr>
          <w:rFonts w:ascii="Times New Roman" w:hAnsi="Times New Roman" w:cs="Times New Roman"/>
          <w:spacing w:val="62"/>
          <w:w w:val="99"/>
        </w:rPr>
        <w:t xml:space="preserve"> </w:t>
      </w:r>
      <w:r>
        <w:rPr>
          <w:spacing w:val="-1"/>
        </w:rPr>
        <w:t>skupin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bližších</w:t>
      </w:r>
      <w:r>
        <w:rPr>
          <w:spacing w:val="13"/>
        </w:rPr>
        <w:t xml:space="preserve"> </w:t>
      </w:r>
      <w:r>
        <w:t>podmínkách</w:t>
      </w:r>
      <w:r>
        <w:rPr>
          <w:spacing w:val="13"/>
        </w:rPr>
        <w:t xml:space="preserve"> </w:t>
      </w:r>
      <w:r>
        <w:t>jejich</w:t>
      </w:r>
      <w:r>
        <w:rPr>
          <w:spacing w:val="13"/>
        </w:rPr>
        <w:t xml:space="preserve"> </w:t>
      </w:r>
      <w:r>
        <w:t>bezpečnosti</w:t>
      </w:r>
      <w:r>
        <w:rPr>
          <w:spacing w:val="12"/>
        </w:rPr>
        <w:t xml:space="preserve"> </w:t>
      </w:r>
      <w:r>
        <w:rPr>
          <w:spacing w:val="-1"/>
        </w:rPr>
        <w:t>(vyhláška</w:t>
      </w:r>
      <w:r>
        <w:rPr>
          <w:spacing w:val="13"/>
        </w:rPr>
        <w:t xml:space="preserve"> </w:t>
      </w:r>
      <w:r>
        <w:t>o</w:t>
      </w:r>
      <w:r>
        <w:rPr>
          <w:spacing w:val="11"/>
        </w:rPr>
        <w:t xml:space="preserve"> </w:t>
      </w:r>
      <w:r>
        <w:rPr>
          <w:spacing w:val="-1"/>
        </w:rPr>
        <w:t>vyhrazených</w:t>
      </w:r>
      <w:r>
        <w:rPr>
          <w:spacing w:val="13"/>
        </w:rPr>
        <w:t xml:space="preserve"> </w:t>
      </w:r>
      <w:r>
        <w:t>elektrických</w:t>
      </w:r>
      <w:r>
        <w:rPr>
          <w:rFonts w:ascii="Times New Roman" w:hAnsi="Times New Roman" w:cs="Times New Roman"/>
          <w:spacing w:val="43"/>
          <w:w w:val="99"/>
        </w:rPr>
        <w:t xml:space="preserve"> </w:t>
      </w:r>
      <w:r>
        <w:t>technických</w:t>
      </w:r>
      <w:r>
        <w:rPr>
          <w:spacing w:val="-23"/>
        </w:rPr>
        <w:t xml:space="preserve"> </w:t>
      </w:r>
      <w:r>
        <w:rPr>
          <w:spacing w:val="-1"/>
        </w:rPr>
        <w:t>zařízeních).</w:t>
      </w:r>
    </w:p>
    <w:p w:rsidR="001B081B" w:rsidRDefault="001B081B">
      <w:pPr>
        <w:pStyle w:val="Zkladntext"/>
        <w:kinsoku w:val="0"/>
        <w:overflowPunct w:val="0"/>
        <w:spacing w:before="121"/>
        <w:ind w:left="1101"/>
      </w:pPr>
      <w:r>
        <w:rPr>
          <w:spacing w:val="-1"/>
        </w:rPr>
        <w:t>Dalšími</w:t>
      </w:r>
      <w:r>
        <w:rPr>
          <w:spacing w:val="-8"/>
        </w:rPr>
        <w:t xml:space="preserve"> </w:t>
      </w:r>
      <w:r>
        <w:t>právními</w:t>
      </w:r>
      <w:r>
        <w:rPr>
          <w:spacing w:val="-7"/>
        </w:rPr>
        <w:t xml:space="preserve"> </w:t>
      </w:r>
      <w:r>
        <w:rPr>
          <w:spacing w:val="-1"/>
        </w:rPr>
        <w:t>předpisy,</w:t>
      </w:r>
      <w:r>
        <w:rPr>
          <w:spacing w:val="-11"/>
        </w:rPr>
        <w:t xml:space="preserve"> </w:t>
      </w:r>
      <w:r>
        <w:t>které</w:t>
      </w:r>
      <w:r>
        <w:rPr>
          <w:spacing w:val="-8"/>
        </w:rPr>
        <w:t xml:space="preserve"> </w:t>
      </w:r>
      <w:r>
        <w:t>je</w:t>
      </w:r>
      <w:r>
        <w:rPr>
          <w:spacing w:val="-8"/>
        </w:rPr>
        <w:t xml:space="preserve"> </w:t>
      </w:r>
      <w:r>
        <w:t>povinen</w:t>
      </w:r>
      <w:r>
        <w:rPr>
          <w:spacing w:val="-7"/>
        </w:rPr>
        <w:t xml:space="preserve"> </w:t>
      </w:r>
      <w:r>
        <w:t>zhotovitel</w:t>
      </w:r>
      <w:r>
        <w:rPr>
          <w:spacing w:val="-8"/>
        </w:rPr>
        <w:t xml:space="preserve"> </w:t>
      </w:r>
      <w:r>
        <w:rPr>
          <w:spacing w:val="-1"/>
        </w:rPr>
        <w:t>dodržovat</w:t>
      </w:r>
      <w:r>
        <w:rPr>
          <w:spacing w:val="-6"/>
        </w:rPr>
        <w:t xml:space="preserve"> </w:t>
      </w:r>
      <w:r>
        <w:rPr>
          <w:spacing w:val="-1"/>
        </w:rPr>
        <w:t>jsou</w:t>
      </w:r>
      <w:r>
        <w:rPr>
          <w:spacing w:val="-9"/>
        </w:rPr>
        <w:t xml:space="preserve"> </w:t>
      </w:r>
      <w:r>
        <w:t>zejména:</w:t>
      </w:r>
    </w:p>
    <w:p w:rsidR="001B081B" w:rsidRDefault="001B081B" w:rsidP="00D028EC">
      <w:pPr>
        <w:pStyle w:val="Zkladntext"/>
        <w:kinsoku w:val="0"/>
        <w:overflowPunct w:val="0"/>
        <w:spacing w:before="121" w:line="274" w:lineRule="auto"/>
        <w:ind w:right="138" w:firstLine="240"/>
        <w:jc w:val="both"/>
      </w:pPr>
      <w:r w:rsidRPr="00D028EC">
        <w:t xml:space="preserve">Zákon </w:t>
      </w:r>
      <w:r>
        <w:t>č.</w:t>
      </w:r>
      <w:r w:rsidRPr="00D028EC">
        <w:t xml:space="preserve"> 258/2000 Sb. </w:t>
      </w:r>
      <w:r>
        <w:t>v</w:t>
      </w:r>
      <w:r w:rsidRPr="00D028EC">
        <w:t xml:space="preserve"> </w:t>
      </w:r>
      <w:r>
        <w:t>platném</w:t>
      </w:r>
      <w:r w:rsidRPr="00D028EC">
        <w:t xml:space="preserve"> </w:t>
      </w:r>
      <w:r>
        <w:t>znění,</w:t>
      </w:r>
      <w:r w:rsidRPr="00D028EC">
        <w:t xml:space="preserve"> </w:t>
      </w:r>
      <w:r>
        <w:t>o</w:t>
      </w:r>
      <w:r w:rsidRPr="00D028EC">
        <w:t xml:space="preserve"> </w:t>
      </w:r>
      <w:r>
        <w:t>ochraně</w:t>
      </w:r>
      <w:r w:rsidRPr="00D028EC">
        <w:t xml:space="preserve"> </w:t>
      </w:r>
      <w:r>
        <w:t>veřejného</w:t>
      </w:r>
      <w:r w:rsidRPr="00D028EC">
        <w:t xml:space="preserve"> zdraví </w:t>
      </w:r>
      <w:r>
        <w:t>a</w:t>
      </w:r>
      <w:r w:rsidRPr="00D028EC">
        <w:t xml:space="preserve"> </w:t>
      </w:r>
      <w:r>
        <w:t>o</w:t>
      </w:r>
      <w:r w:rsidRPr="00D028EC">
        <w:t xml:space="preserve"> </w:t>
      </w:r>
      <w:r>
        <w:t>změně</w:t>
      </w:r>
      <w:r w:rsidRPr="00D028EC">
        <w:t xml:space="preserve"> </w:t>
      </w:r>
      <w:r>
        <w:t>některých</w:t>
      </w:r>
      <w:r w:rsidRPr="00D028EC">
        <w:t xml:space="preserve"> souvisejících zákonů</w:t>
      </w:r>
      <w:r>
        <w:t xml:space="preserve"> v</w:t>
      </w:r>
      <w:r w:rsidRPr="00D028EC">
        <w:t xml:space="preserve"> </w:t>
      </w:r>
      <w:r>
        <w:t>platném</w:t>
      </w:r>
      <w:r w:rsidRPr="00D028EC">
        <w:t xml:space="preserve"> </w:t>
      </w:r>
      <w:r>
        <w:t>znění,</w:t>
      </w:r>
      <w:r w:rsidRPr="00D028EC">
        <w:t xml:space="preserve"> Nařízení </w:t>
      </w:r>
      <w:r>
        <w:t>vlády č.</w:t>
      </w:r>
      <w:r w:rsidRPr="00D028EC">
        <w:t xml:space="preserve"> 361/2007 Sb. </w:t>
      </w:r>
      <w:r>
        <w:t>v</w:t>
      </w:r>
      <w:r w:rsidRPr="00D028EC">
        <w:t xml:space="preserve"> </w:t>
      </w:r>
      <w:r>
        <w:t>platném</w:t>
      </w:r>
      <w:r w:rsidRPr="00D028EC">
        <w:t xml:space="preserve"> </w:t>
      </w:r>
      <w:r>
        <w:t>znění,</w:t>
      </w:r>
      <w:r w:rsidRPr="00D028EC">
        <w:t xml:space="preserve"> </w:t>
      </w:r>
      <w:r>
        <w:t>kterým</w:t>
      </w:r>
      <w:r w:rsidRPr="00D028EC">
        <w:t xml:space="preserve"> se </w:t>
      </w:r>
      <w:r>
        <w:t>stanoví</w:t>
      </w:r>
      <w:r w:rsidRPr="00D028EC">
        <w:t xml:space="preserve"> </w:t>
      </w:r>
      <w:r>
        <w:t>podmínky</w:t>
      </w:r>
      <w:r w:rsidRPr="00D028EC">
        <w:t xml:space="preserve"> </w:t>
      </w:r>
      <w:r>
        <w:t>ochrany</w:t>
      </w:r>
      <w:r w:rsidRPr="00D028EC">
        <w:t xml:space="preserve"> zdraví </w:t>
      </w:r>
      <w:r>
        <w:t>zaměstnanců</w:t>
      </w:r>
      <w:r w:rsidRPr="00D028EC">
        <w:t xml:space="preserve"> </w:t>
      </w:r>
      <w:r>
        <w:t>při</w:t>
      </w:r>
      <w:r w:rsidRPr="00D028EC">
        <w:t xml:space="preserve"> </w:t>
      </w:r>
      <w:r>
        <w:t>práci,</w:t>
      </w:r>
    </w:p>
    <w:p w:rsidR="001B081B" w:rsidRDefault="001B081B" w:rsidP="00D028EC">
      <w:pPr>
        <w:pStyle w:val="Zkladntext"/>
        <w:kinsoku w:val="0"/>
        <w:overflowPunct w:val="0"/>
        <w:spacing w:before="121" w:line="274" w:lineRule="auto"/>
        <w:ind w:right="138" w:firstLine="240"/>
        <w:jc w:val="both"/>
      </w:pPr>
      <w:r w:rsidRPr="00D028EC">
        <w:t xml:space="preserve">Vyhláška </w:t>
      </w:r>
      <w:r>
        <w:t>č.</w:t>
      </w:r>
      <w:r w:rsidRPr="00D028EC">
        <w:t xml:space="preserve"> 48/1982 Sb. </w:t>
      </w:r>
      <w:r>
        <w:t>v</w:t>
      </w:r>
      <w:r w:rsidRPr="00D028EC">
        <w:t xml:space="preserve"> </w:t>
      </w:r>
      <w:r>
        <w:t>platném</w:t>
      </w:r>
      <w:r w:rsidRPr="00D028EC">
        <w:t xml:space="preserve"> </w:t>
      </w:r>
      <w:r>
        <w:t>znění,</w:t>
      </w:r>
      <w:r w:rsidRPr="00D028EC">
        <w:t xml:space="preserve"> Českého</w:t>
      </w:r>
      <w:r>
        <w:t xml:space="preserve"> </w:t>
      </w:r>
      <w:r w:rsidRPr="00D028EC">
        <w:t>úřadu</w:t>
      </w:r>
      <w:r>
        <w:t xml:space="preserve"> bezpečnosti</w:t>
      </w:r>
      <w:r w:rsidRPr="00D028EC">
        <w:t xml:space="preserve"> </w:t>
      </w:r>
      <w:r>
        <w:t xml:space="preserve">práce, kterou </w:t>
      </w:r>
      <w:r w:rsidRPr="00D028EC">
        <w:t xml:space="preserve">se </w:t>
      </w:r>
      <w:r>
        <w:t>stanoví</w:t>
      </w:r>
      <w:r w:rsidRPr="00D028EC">
        <w:t xml:space="preserve"> </w:t>
      </w:r>
      <w:r>
        <w:t>základní</w:t>
      </w:r>
      <w:r w:rsidRPr="00D028EC">
        <w:t xml:space="preserve"> požadavky </w:t>
      </w:r>
      <w:r>
        <w:t>k</w:t>
      </w:r>
      <w:r w:rsidRPr="00D028EC">
        <w:t xml:space="preserve"> </w:t>
      </w:r>
      <w:r>
        <w:t>zajištění</w:t>
      </w:r>
      <w:r w:rsidRPr="00D028EC">
        <w:t xml:space="preserve"> </w:t>
      </w:r>
      <w:r>
        <w:t>bezpečnosti</w:t>
      </w:r>
      <w:r w:rsidRPr="00D028EC">
        <w:t xml:space="preserve"> </w:t>
      </w:r>
      <w:r>
        <w:t>práce</w:t>
      </w:r>
      <w:r w:rsidRPr="00D028EC">
        <w:t xml:space="preserve"> </w:t>
      </w:r>
      <w:r>
        <w:t>u</w:t>
      </w:r>
      <w:r w:rsidRPr="00D028EC">
        <w:t xml:space="preserve"> </w:t>
      </w:r>
      <w:r>
        <w:t>technických</w:t>
      </w:r>
      <w:r w:rsidRPr="00D028EC">
        <w:t xml:space="preserve"> zařízení, </w:t>
      </w:r>
      <w:r>
        <w:t>v</w:t>
      </w:r>
      <w:r w:rsidRPr="00D028EC">
        <w:t xml:space="preserve"> </w:t>
      </w:r>
      <w:r>
        <w:t>platném</w:t>
      </w:r>
      <w:r w:rsidRPr="00D028EC">
        <w:t xml:space="preserve"> </w:t>
      </w:r>
      <w:r>
        <w:t>znění,</w:t>
      </w:r>
      <w:r w:rsidRPr="00D028EC">
        <w:t xml:space="preserve"> </w:t>
      </w:r>
      <w:r>
        <w:t>zejména</w:t>
      </w:r>
      <w:r w:rsidRPr="00D028EC">
        <w:t xml:space="preserve"> </w:t>
      </w:r>
      <w:r>
        <w:t>§</w:t>
      </w:r>
      <w:r w:rsidRPr="00D028EC">
        <w:t xml:space="preserve"> </w:t>
      </w:r>
      <w:r>
        <w:t>1,</w:t>
      </w:r>
      <w:r w:rsidRPr="00D028EC">
        <w:t xml:space="preserve"> </w:t>
      </w:r>
      <w:r>
        <w:t>194,</w:t>
      </w:r>
      <w:r w:rsidRPr="00D028EC">
        <w:t xml:space="preserve"> </w:t>
      </w:r>
      <w:r>
        <w:t>196,</w:t>
      </w:r>
      <w:r w:rsidRPr="00D028EC">
        <w:t xml:space="preserve"> </w:t>
      </w:r>
      <w:r>
        <w:t>197,</w:t>
      </w:r>
      <w:r w:rsidRPr="00D028EC">
        <w:t xml:space="preserve"> </w:t>
      </w:r>
      <w:r>
        <w:t>199-201,</w:t>
      </w:r>
      <w:r w:rsidRPr="00D028EC">
        <w:t xml:space="preserve"> </w:t>
      </w:r>
      <w:r>
        <w:t>205,</w:t>
      </w:r>
      <w:r w:rsidRPr="00D028EC">
        <w:t xml:space="preserve"> </w:t>
      </w:r>
      <w:r>
        <w:t>237,</w:t>
      </w:r>
      <w:r w:rsidRPr="00D028EC">
        <w:t xml:space="preserve"> </w:t>
      </w:r>
      <w:r>
        <w:t>238;</w:t>
      </w:r>
    </w:p>
    <w:p w:rsidR="001B081B" w:rsidRDefault="001B081B" w:rsidP="00D028EC">
      <w:pPr>
        <w:pStyle w:val="Zkladntext"/>
        <w:kinsoku w:val="0"/>
        <w:overflowPunct w:val="0"/>
        <w:spacing w:before="121" w:line="274" w:lineRule="auto"/>
        <w:ind w:right="138" w:firstLine="240"/>
        <w:jc w:val="both"/>
      </w:pPr>
      <w:r w:rsidRPr="00D028EC">
        <w:t xml:space="preserve">Zákon </w:t>
      </w:r>
      <w:r>
        <w:t>č.</w:t>
      </w:r>
      <w:r w:rsidRPr="00D028EC">
        <w:t xml:space="preserve"> 309/2006 Sb., </w:t>
      </w:r>
      <w:r>
        <w:t>kterým</w:t>
      </w:r>
      <w:r w:rsidRPr="00D028EC">
        <w:t xml:space="preserve"> se upravují další požadavky </w:t>
      </w:r>
      <w:r>
        <w:t>bezpečnosti</w:t>
      </w:r>
      <w:r w:rsidRPr="00D028EC">
        <w:t xml:space="preserve"> </w:t>
      </w:r>
      <w:r>
        <w:t>a</w:t>
      </w:r>
      <w:r w:rsidRPr="00D028EC">
        <w:t xml:space="preserve"> </w:t>
      </w:r>
      <w:r>
        <w:t>ochrany</w:t>
      </w:r>
      <w:r w:rsidRPr="00D028EC">
        <w:t xml:space="preserve"> zdraví </w:t>
      </w:r>
      <w:r>
        <w:t>při</w:t>
      </w:r>
      <w:r w:rsidRPr="00D028EC">
        <w:t xml:space="preserve"> </w:t>
      </w:r>
      <w:r>
        <w:t>práci</w:t>
      </w:r>
      <w:r w:rsidRPr="00D028EC">
        <w:t xml:space="preserve"> </w:t>
      </w:r>
      <w:r>
        <w:t>v</w:t>
      </w:r>
      <w:r w:rsidRPr="00D028EC">
        <w:t xml:space="preserve"> </w:t>
      </w:r>
      <w:r>
        <w:t>pracovněprávních</w:t>
      </w:r>
      <w:r w:rsidRPr="00D028EC">
        <w:t xml:space="preserve"> </w:t>
      </w:r>
      <w:r>
        <w:t>vztazích</w:t>
      </w:r>
      <w:r w:rsidRPr="00D028EC">
        <w:t xml:space="preserve"> </w:t>
      </w:r>
      <w:r>
        <w:t>a</w:t>
      </w:r>
      <w:r w:rsidRPr="00D028EC">
        <w:t xml:space="preserve"> </w:t>
      </w:r>
      <w:r>
        <w:t>o</w:t>
      </w:r>
      <w:r w:rsidRPr="00D028EC">
        <w:t xml:space="preserve"> </w:t>
      </w:r>
      <w:r>
        <w:t>zajištění</w:t>
      </w:r>
      <w:r w:rsidRPr="00D028EC">
        <w:t xml:space="preserve"> </w:t>
      </w:r>
      <w:r>
        <w:t>bezpečnosti</w:t>
      </w:r>
      <w:r w:rsidRPr="00D028EC">
        <w:t xml:space="preserve"> </w:t>
      </w:r>
      <w:r>
        <w:t>a</w:t>
      </w:r>
      <w:r w:rsidRPr="00D028EC">
        <w:t xml:space="preserve"> </w:t>
      </w:r>
      <w:r>
        <w:t>ochrany</w:t>
      </w:r>
      <w:r w:rsidRPr="00D028EC">
        <w:t xml:space="preserve"> zdraví </w:t>
      </w:r>
      <w:r>
        <w:t>při</w:t>
      </w:r>
      <w:r w:rsidRPr="00D028EC">
        <w:t xml:space="preserve"> </w:t>
      </w:r>
      <w:r>
        <w:t>činnosti</w:t>
      </w:r>
      <w:r w:rsidRPr="00D028EC">
        <w:t xml:space="preserve"> </w:t>
      </w:r>
      <w:r>
        <w:t>nebo</w:t>
      </w:r>
      <w:r w:rsidRPr="00D028EC">
        <w:t xml:space="preserve"> poskytování služeb </w:t>
      </w:r>
      <w:r>
        <w:t>mimo</w:t>
      </w:r>
      <w:r w:rsidRPr="00D028EC">
        <w:t xml:space="preserve"> </w:t>
      </w:r>
      <w:r>
        <w:t>pracovněprávní</w:t>
      </w:r>
      <w:r w:rsidRPr="00D028EC">
        <w:t xml:space="preserve"> </w:t>
      </w:r>
      <w:r>
        <w:t>vztahy,</w:t>
      </w:r>
      <w:r w:rsidRPr="00D028EC">
        <w:t xml:space="preserve"> </w:t>
      </w:r>
      <w:r>
        <w:t>v</w:t>
      </w:r>
      <w:r w:rsidRPr="00D028EC">
        <w:t xml:space="preserve"> </w:t>
      </w:r>
      <w:r>
        <w:t>platném</w:t>
      </w:r>
      <w:r w:rsidRPr="00D028EC">
        <w:t xml:space="preserve"> </w:t>
      </w:r>
      <w:r>
        <w:t>znění</w:t>
      </w:r>
    </w:p>
    <w:p w:rsidR="001B081B" w:rsidRPr="00D028EC" w:rsidRDefault="001B081B" w:rsidP="00D028EC">
      <w:pPr>
        <w:pStyle w:val="Zkladntext"/>
        <w:kinsoku w:val="0"/>
        <w:overflowPunct w:val="0"/>
        <w:spacing w:before="121" w:line="274" w:lineRule="auto"/>
        <w:ind w:right="138" w:firstLine="240"/>
        <w:jc w:val="both"/>
      </w:pPr>
      <w:r w:rsidRPr="00D028EC">
        <w:t>Nařízení vlády č. 495/2001 Sb., kterým se stanoví rozsah a bližší podmínky poskytování osobních</w:t>
      </w:r>
      <w:r w:rsidRPr="00D028EC">
        <w:tab/>
        <w:t>ochranných</w:t>
      </w:r>
      <w:r w:rsidRPr="00D028EC">
        <w:tab/>
        <w:t>pracovních</w:t>
      </w:r>
      <w:r w:rsidRPr="00D028EC">
        <w:tab/>
        <w:t>prostředků,</w:t>
      </w:r>
      <w:r w:rsidRPr="00D028EC">
        <w:tab/>
        <w:t>mycích,</w:t>
      </w:r>
      <w:r w:rsidRPr="00D028EC">
        <w:tab/>
        <w:t>čisticích</w:t>
      </w:r>
      <w:r w:rsidRPr="00D028EC">
        <w:tab/>
        <w:t>a dezinfekčních prostředků;</w:t>
      </w:r>
    </w:p>
    <w:p w:rsidR="001B081B" w:rsidRDefault="001B081B" w:rsidP="00D028EC">
      <w:pPr>
        <w:pStyle w:val="Zkladntext"/>
        <w:kinsoku w:val="0"/>
        <w:overflowPunct w:val="0"/>
        <w:spacing w:before="121" w:line="274" w:lineRule="auto"/>
        <w:ind w:right="138" w:firstLine="240"/>
        <w:jc w:val="both"/>
      </w:pPr>
      <w:r w:rsidRPr="00D028EC">
        <w:t xml:space="preserve">Nařízení </w:t>
      </w:r>
      <w:r>
        <w:t>vlády</w:t>
      </w:r>
      <w:r w:rsidRPr="00D028EC">
        <w:t xml:space="preserve"> </w:t>
      </w:r>
      <w:r>
        <w:t>č.</w:t>
      </w:r>
      <w:r w:rsidRPr="00D028EC">
        <w:t xml:space="preserve"> 494/2001 Sb., </w:t>
      </w:r>
      <w:r>
        <w:t>kterým</w:t>
      </w:r>
      <w:r w:rsidRPr="00D028EC">
        <w:t xml:space="preserve"> se </w:t>
      </w:r>
      <w:r>
        <w:t>stanoví</w:t>
      </w:r>
      <w:r w:rsidRPr="00D028EC">
        <w:t xml:space="preserve"> způsob </w:t>
      </w:r>
      <w:r>
        <w:t>evidence,</w:t>
      </w:r>
      <w:r w:rsidRPr="00D028EC">
        <w:t xml:space="preserve"> </w:t>
      </w:r>
      <w:r>
        <w:t>hlášení</w:t>
      </w:r>
      <w:r w:rsidRPr="00D028EC">
        <w:t xml:space="preserve"> </w:t>
      </w:r>
      <w:r>
        <w:t>a</w:t>
      </w:r>
      <w:r w:rsidRPr="00D028EC">
        <w:t xml:space="preserve"> zasílání záznamu </w:t>
      </w:r>
      <w:r>
        <w:t>o</w:t>
      </w:r>
      <w:r w:rsidRPr="00D028EC">
        <w:t xml:space="preserve"> úrazu, vzor záznamu </w:t>
      </w:r>
      <w:r>
        <w:t>o</w:t>
      </w:r>
      <w:r w:rsidRPr="00D028EC">
        <w:t xml:space="preserve"> úrazu </w:t>
      </w:r>
      <w:r>
        <w:t>a</w:t>
      </w:r>
      <w:r w:rsidRPr="00D028EC">
        <w:t xml:space="preserve"> okruh orgánů </w:t>
      </w:r>
      <w:r>
        <w:t>a</w:t>
      </w:r>
      <w:r w:rsidRPr="00D028EC">
        <w:t xml:space="preserve"> </w:t>
      </w:r>
      <w:r>
        <w:t>institucí,</w:t>
      </w:r>
      <w:r w:rsidRPr="00D028EC">
        <w:t xml:space="preserve"> </w:t>
      </w:r>
      <w:r>
        <w:t>kterým</w:t>
      </w:r>
      <w:r w:rsidRPr="00D028EC">
        <w:t xml:space="preserve"> se ohlašuje </w:t>
      </w:r>
      <w:r>
        <w:t>pracovní</w:t>
      </w:r>
      <w:r w:rsidRPr="00D028EC">
        <w:t xml:space="preserve"> úraz </w:t>
      </w:r>
      <w:r>
        <w:t>a</w:t>
      </w:r>
      <w:r w:rsidRPr="00D028EC">
        <w:t xml:space="preserve"> zasílá záznam </w:t>
      </w:r>
      <w:r>
        <w:t>o</w:t>
      </w:r>
      <w:r w:rsidRPr="00D028EC">
        <w:t xml:space="preserve"> úrazu;(od 1.12011 </w:t>
      </w:r>
      <w:r>
        <w:t>pan</w:t>
      </w:r>
      <w:r w:rsidRPr="00D028EC">
        <w:t xml:space="preserve"> NV </w:t>
      </w:r>
      <w:r>
        <w:t>č.</w:t>
      </w:r>
      <w:r w:rsidRPr="00D028EC">
        <w:t xml:space="preserve"> 201/2010 Sb.,</w:t>
      </w:r>
    </w:p>
    <w:p w:rsidR="001B081B" w:rsidRDefault="001B081B" w:rsidP="00D028EC">
      <w:pPr>
        <w:pStyle w:val="Zkladntext"/>
        <w:kinsoku w:val="0"/>
        <w:overflowPunct w:val="0"/>
        <w:spacing w:before="121" w:line="274" w:lineRule="auto"/>
        <w:ind w:right="138" w:firstLine="240"/>
        <w:jc w:val="both"/>
      </w:pPr>
      <w:r w:rsidRPr="00D028EC">
        <w:t xml:space="preserve">Nařízení </w:t>
      </w:r>
      <w:r>
        <w:t>vlády</w:t>
      </w:r>
      <w:r w:rsidRPr="00D028EC">
        <w:t xml:space="preserve"> </w:t>
      </w:r>
      <w:r>
        <w:t>č.</w:t>
      </w:r>
      <w:r w:rsidRPr="00D028EC">
        <w:t xml:space="preserve"> 378/2001 Sb., </w:t>
      </w:r>
      <w:r>
        <w:t>kterým</w:t>
      </w:r>
      <w:r w:rsidRPr="00D028EC">
        <w:t xml:space="preserve"> se </w:t>
      </w:r>
      <w:r>
        <w:t>stanoví</w:t>
      </w:r>
      <w:r w:rsidRPr="00D028EC">
        <w:t xml:space="preserve"> bližší požadavky </w:t>
      </w:r>
      <w:r>
        <w:t>na</w:t>
      </w:r>
      <w:r w:rsidRPr="00D028EC">
        <w:t xml:space="preserve"> </w:t>
      </w:r>
      <w:r>
        <w:t>bezpečný</w:t>
      </w:r>
      <w:r w:rsidRPr="00D028EC">
        <w:t xml:space="preserve"> provoz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používání</w:t>
      </w:r>
      <w:r>
        <w:rPr>
          <w:spacing w:val="-7"/>
        </w:rPr>
        <w:t xml:space="preserve"> </w:t>
      </w:r>
      <w:r>
        <w:rPr>
          <w:spacing w:val="-1"/>
        </w:rPr>
        <w:t>strojů,</w:t>
      </w:r>
      <w:r>
        <w:rPr>
          <w:spacing w:val="-11"/>
        </w:rPr>
        <w:t xml:space="preserve"> </w:t>
      </w:r>
      <w:r>
        <w:t>technických</w:t>
      </w:r>
      <w:r>
        <w:rPr>
          <w:spacing w:val="-7"/>
        </w:rPr>
        <w:t xml:space="preserve"> </w:t>
      </w:r>
      <w:r>
        <w:rPr>
          <w:spacing w:val="-1"/>
        </w:rPr>
        <w:t>zařízení,</w:t>
      </w:r>
      <w:r>
        <w:rPr>
          <w:spacing w:val="-10"/>
        </w:rPr>
        <w:t xml:space="preserve"> </w:t>
      </w:r>
      <w:r>
        <w:t>přístrojů</w:t>
      </w:r>
      <w:r>
        <w:rPr>
          <w:spacing w:val="-10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nářadí;</w:t>
      </w:r>
    </w:p>
    <w:p w:rsidR="001B081B" w:rsidRDefault="001B081B">
      <w:pPr>
        <w:pStyle w:val="Zkladntext"/>
        <w:kinsoku w:val="0"/>
        <w:overflowPunct w:val="0"/>
        <w:spacing w:before="121" w:line="274" w:lineRule="auto"/>
        <w:ind w:right="142" w:firstLine="240"/>
        <w:jc w:val="both"/>
      </w:pPr>
      <w:r>
        <w:rPr>
          <w:spacing w:val="-1"/>
        </w:rPr>
        <w:t>Nařízení</w:t>
      </w:r>
      <w:r>
        <w:rPr>
          <w:spacing w:val="2"/>
        </w:rPr>
        <w:t xml:space="preserve"> </w:t>
      </w:r>
      <w:r>
        <w:t>vlády č.</w:t>
      </w:r>
      <w:r>
        <w:rPr>
          <w:spacing w:val="-1"/>
        </w:rPr>
        <w:t xml:space="preserve"> 362/2005</w:t>
      </w:r>
      <w:r>
        <w:rPr>
          <w:spacing w:val="1"/>
        </w:rPr>
        <w:t xml:space="preserve"> </w:t>
      </w:r>
      <w:r>
        <w:rPr>
          <w:spacing w:val="-1"/>
        </w:rPr>
        <w:t xml:space="preserve">Sb. 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bližších</w:t>
      </w:r>
      <w:r>
        <w:rPr>
          <w:spacing w:val="2"/>
        </w:rPr>
        <w:t xml:space="preserve"> </w:t>
      </w:r>
      <w:r>
        <w:rPr>
          <w:spacing w:val="-1"/>
        </w:rPr>
        <w:t>požadavcích</w:t>
      </w:r>
      <w:r>
        <w:rPr>
          <w:spacing w:val="2"/>
        </w:rPr>
        <w:t xml:space="preserve"> </w:t>
      </w:r>
      <w:r>
        <w:t>na</w:t>
      </w:r>
      <w:r>
        <w:rPr>
          <w:spacing w:val="2"/>
        </w:rPr>
        <w:t xml:space="preserve"> </w:t>
      </w:r>
      <w:r>
        <w:rPr>
          <w:spacing w:val="-1"/>
        </w:rPr>
        <w:t>bezpečnost</w:t>
      </w:r>
      <w:r>
        <w:rPr>
          <w:spacing w:val="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 xml:space="preserve">ochranu </w:t>
      </w:r>
      <w:r>
        <w:rPr>
          <w:spacing w:val="-1"/>
        </w:rPr>
        <w:t>zdraví</w:t>
      </w:r>
      <w:r>
        <w:rPr>
          <w:rFonts w:ascii="Times New Roman" w:hAnsi="Times New Roman" w:cs="Times New Roman"/>
          <w:spacing w:val="95"/>
          <w:w w:val="99"/>
        </w:rPr>
        <w:t xml:space="preserve"> </w:t>
      </w:r>
      <w:r>
        <w:t>při</w:t>
      </w:r>
      <w:r>
        <w:rPr>
          <w:spacing w:val="-6"/>
        </w:rPr>
        <w:t xml:space="preserve"> </w:t>
      </w:r>
      <w:r>
        <w:t>práci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pracovištích</w:t>
      </w:r>
      <w:r>
        <w:rPr>
          <w:spacing w:val="-5"/>
        </w:rPr>
        <w:t xml:space="preserve"> </w:t>
      </w:r>
      <w:r>
        <w:t>s</w:t>
      </w:r>
      <w:r>
        <w:rPr>
          <w:spacing w:val="-7"/>
        </w:rPr>
        <w:t xml:space="preserve"> </w:t>
      </w:r>
      <w:r>
        <w:t>nebezpečím</w:t>
      </w:r>
      <w:r>
        <w:rPr>
          <w:spacing w:val="-6"/>
        </w:rPr>
        <w:t xml:space="preserve"> </w:t>
      </w:r>
      <w:r>
        <w:t>pádu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rPr>
          <w:spacing w:val="-1"/>
        </w:rPr>
        <w:t>výšky</w:t>
      </w:r>
      <w:r>
        <w:rPr>
          <w:spacing w:val="-7"/>
        </w:rPr>
        <w:t xml:space="preserve"> </w:t>
      </w:r>
      <w:r>
        <w:t>nebo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rPr>
          <w:spacing w:val="-1"/>
        </w:rPr>
        <w:t>hloubky.</w:t>
      </w:r>
    </w:p>
    <w:p w:rsidR="001B081B" w:rsidRDefault="001B081B">
      <w:pPr>
        <w:pStyle w:val="Zkladntext"/>
        <w:kinsoku w:val="0"/>
        <w:overflowPunct w:val="0"/>
        <w:spacing w:before="2"/>
        <w:ind w:left="0"/>
        <w:rPr>
          <w:sz w:val="27"/>
          <w:szCs w:val="27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spacing w:before="62"/>
        <w:ind w:left="1221"/>
        <w:rPr>
          <w:b w:val="0"/>
          <w:bCs w:val="0"/>
        </w:rPr>
      </w:pPr>
      <w:bookmarkStart w:id="80" w:name="_Toc455148625"/>
      <w:r>
        <w:rPr>
          <w:spacing w:val="-1"/>
        </w:rPr>
        <w:t>úpravy</w:t>
      </w:r>
      <w:r>
        <w:rPr>
          <w:spacing w:val="-12"/>
        </w:rPr>
        <w:t xml:space="preserve"> </w:t>
      </w:r>
      <w:r>
        <w:t>pro</w:t>
      </w:r>
      <w:r>
        <w:rPr>
          <w:spacing w:val="-11"/>
        </w:rPr>
        <w:t xml:space="preserve"> </w:t>
      </w:r>
      <w:r>
        <w:rPr>
          <w:spacing w:val="-1"/>
        </w:rPr>
        <w:t>bezbariérové</w:t>
      </w:r>
      <w:r>
        <w:rPr>
          <w:spacing w:val="-12"/>
        </w:rPr>
        <w:t xml:space="preserve"> </w:t>
      </w:r>
      <w:r>
        <w:rPr>
          <w:spacing w:val="-1"/>
        </w:rPr>
        <w:t>užívání</w:t>
      </w:r>
      <w:r>
        <w:rPr>
          <w:spacing w:val="-10"/>
        </w:rPr>
        <w:t xml:space="preserve"> </w:t>
      </w:r>
      <w:r>
        <w:rPr>
          <w:spacing w:val="-1"/>
        </w:rPr>
        <w:t>výstavbou</w:t>
      </w:r>
      <w:r>
        <w:rPr>
          <w:spacing w:val="-11"/>
        </w:rPr>
        <w:t xml:space="preserve"> </w:t>
      </w:r>
      <w:r>
        <w:rPr>
          <w:spacing w:val="-1"/>
        </w:rPr>
        <w:t>dotčených</w:t>
      </w:r>
      <w:r>
        <w:rPr>
          <w:spacing w:val="-10"/>
        </w:rPr>
        <w:t xml:space="preserve"> </w:t>
      </w:r>
      <w:r>
        <w:rPr>
          <w:spacing w:val="-1"/>
        </w:rPr>
        <w:t>staveb</w:t>
      </w:r>
      <w:bookmarkEnd w:id="80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spacing w:line="274" w:lineRule="auto"/>
        <w:ind w:right="140" w:firstLine="240"/>
        <w:jc w:val="both"/>
      </w:pPr>
      <w:r>
        <w:rPr>
          <w:spacing w:val="-1"/>
        </w:rPr>
        <w:t>Okolní</w:t>
      </w:r>
      <w:r>
        <w:rPr>
          <w:spacing w:val="52"/>
        </w:rPr>
        <w:t xml:space="preserve"> </w:t>
      </w:r>
      <w:r>
        <w:t>stavby</w:t>
      </w:r>
      <w:r>
        <w:rPr>
          <w:spacing w:val="50"/>
        </w:rPr>
        <w:t xml:space="preserve"> </w:t>
      </w:r>
      <w:r>
        <w:rPr>
          <w:spacing w:val="-1"/>
        </w:rPr>
        <w:t>nebudou</w:t>
      </w:r>
      <w:r>
        <w:rPr>
          <w:spacing w:val="50"/>
        </w:rPr>
        <w:t xml:space="preserve"> </w:t>
      </w:r>
      <w:r>
        <w:rPr>
          <w:spacing w:val="-1"/>
        </w:rPr>
        <w:t>výstavbou</w:t>
      </w:r>
      <w:r>
        <w:rPr>
          <w:spacing w:val="47"/>
        </w:rPr>
        <w:t xml:space="preserve"> </w:t>
      </w:r>
      <w:r>
        <w:t>dotčeny.</w:t>
      </w:r>
      <w:r>
        <w:rPr>
          <w:spacing w:val="47"/>
        </w:rPr>
        <w:t xml:space="preserve"> </w:t>
      </w:r>
      <w:r>
        <w:rPr>
          <w:spacing w:val="-1"/>
        </w:rPr>
        <w:t>Bezbariérové</w:t>
      </w:r>
      <w:r>
        <w:rPr>
          <w:spacing w:val="49"/>
        </w:rPr>
        <w:t xml:space="preserve"> </w:t>
      </w:r>
      <w:r>
        <w:rPr>
          <w:spacing w:val="-1"/>
        </w:rPr>
        <w:t>úpravy</w:t>
      </w:r>
      <w:r>
        <w:rPr>
          <w:spacing w:val="47"/>
        </w:rPr>
        <w:t xml:space="preserve"> </w:t>
      </w:r>
      <w:r>
        <w:rPr>
          <w:spacing w:val="-1"/>
        </w:rPr>
        <w:t>okolních</w:t>
      </w:r>
      <w:r>
        <w:rPr>
          <w:spacing w:val="50"/>
        </w:rPr>
        <w:t xml:space="preserve"> </w:t>
      </w:r>
      <w:r>
        <w:t>objektů</w:t>
      </w:r>
      <w:r>
        <w:rPr>
          <w:rFonts w:ascii="Times New Roman" w:hAnsi="Times New Roman" w:cs="Times New Roman"/>
          <w:spacing w:val="85"/>
          <w:w w:val="99"/>
        </w:rPr>
        <w:t xml:space="preserve"> </w:t>
      </w:r>
      <w:r>
        <w:t>tedy</w:t>
      </w:r>
      <w:r>
        <w:rPr>
          <w:spacing w:val="-11"/>
        </w:rPr>
        <w:t xml:space="preserve"> </w:t>
      </w:r>
      <w:r>
        <w:rPr>
          <w:spacing w:val="-1"/>
        </w:rPr>
        <w:t>nejsou</w:t>
      </w:r>
      <w:r>
        <w:rPr>
          <w:spacing w:val="-10"/>
        </w:rPr>
        <w:t xml:space="preserve"> </w:t>
      </w:r>
      <w:r>
        <w:rPr>
          <w:spacing w:val="-1"/>
        </w:rPr>
        <w:t>řešeny.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Default="001B081B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81" w:name="_Toc455148626"/>
      <w:r>
        <w:t>zásady</w:t>
      </w:r>
      <w:r>
        <w:rPr>
          <w:spacing w:val="-12"/>
        </w:rPr>
        <w:t xml:space="preserve"> </w:t>
      </w:r>
      <w:r>
        <w:t>pro</w:t>
      </w:r>
      <w:r>
        <w:rPr>
          <w:spacing w:val="-11"/>
        </w:rPr>
        <w:t xml:space="preserve"> </w:t>
      </w:r>
      <w:r>
        <w:rPr>
          <w:spacing w:val="-1"/>
        </w:rPr>
        <w:t>dopravní</w:t>
      </w:r>
      <w:r>
        <w:rPr>
          <w:spacing w:val="-10"/>
        </w:rPr>
        <w:t xml:space="preserve"> </w:t>
      </w:r>
      <w:r>
        <w:rPr>
          <w:spacing w:val="-1"/>
        </w:rPr>
        <w:t>inženýrská</w:t>
      </w:r>
      <w:r>
        <w:rPr>
          <w:spacing w:val="-11"/>
        </w:rPr>
        <w:t xml:space="preserve"> </w:t>
      </w:r>
      <w:r>
        <w:rPr>
          <w:spacing w:val="-1"/>
        </w:rPr>
        <w:t>opatření</w:t>
      </w:r>
      <w:bookmarkEnd w:id="81"/>
    </w:p>
    <w:p w:rsidR="001B081B" w:rsidRDefault="001B081B">
      <w:pPr>
        <w:pStyle w:val="Zkladntext"/>
        <w:kinsoku w:val="0"/>
        <w:overflowPunct w:val="0"/>
        <w:spacing w:before="1"/>
        <w:ind w:left="0"/>
        <w:rPr>
          <w:b/>
          <w:bCs/>
          <w:sz w:val="24"/>
          <w:szCs w:val="24"/>
        </w:rPr>
      </w:pPr>
    </w:p>
    <w:p w:rsidR="001B081B" w:rsidRDefault="001B081B">
      <w:pPr>
        <w:pStyle w:val="Zkladntext"/>
        <w:kinsoku w:val="0"/>
        <w:overflowPunct w:val="0"/>
        <w:spacing w:line="274" w:lineRule="auto"/>
        <w:ind w:right="138" w:firstLine="240"/>
        <w:jc w:val="both"/>
      </w:pPr>
      <w:r>
        <w:t>Stavbou</w:t>
      </w:r>
      <w:r>
        <w:rPr>
          <w:spacing w:val="17"/>
        </w:rPr>
        <w:t xml:space="preserve"> </w:t>
      </w:r>
      <w:r>
        <w:t>nebude</w:t>
      </w:r>
      <w:r>
        <w:rPr>
          <w:spacing w:val="19"/>
        </w:rPr>
        <w:t xml:space="preserve"> </w:t>
      </w:r>
      <w:r>
        <w:rPr>
          <w:spacing w:val="-1"/>
        </w:rPr>
        <w:t>znemožněn</w:t>
      </w:r>
      <w:r>
        <w:rPr>
          <w:spacing w:val="20"/>
        </w:rPr>
        <w:t xml:space="preserve"> </w:t>
      </w:r>
      <w:r>
        <w:rPr>
          <w:spacing w:val="-1"/>
        </w:rPr>
        <w:t>průjezd</w:t>
      </w:r>
      <w:r>
        <w:rPr>
          <w:spacing w:val="20"/>
        </w:rPr>
        <w:t xml:space="preserve"> </w:t>
      </w:r>
      <w:r>
        <w:rPr>
          <w:spacing w:val="-1"/>
        </w:rPr>
        <w:t>ulicí</w:t>
      </w:r>
      <w:r>
        <w:rPr>
          <w:spacing w:val="20"/>
        </w:rPr>
        <w:t xml:space="preserve"> </w:t>
      </w:r>
      <w:proofErr w:type="spellStart"/>
      <w:r w:rsidR="009D2B6D">
        <w:rPr>
          <w:spacing w:val="-1"/>
        </w:rPr>
        <w:t>Lískoveckou</w:t>
      </w:r>
      <w:proofErr w:type="spellEnd"/>
      <w:r>
        <w:rPr>
          <w:spacing w:val="-1"/>
        </w:rPr>
        <w:t>,</w:t>
      </w:r>
      <w:r>
        <w:rPr>
          <w:spacing w:val="17"/>
        </w:rPr>
        <w:t xml:space="preserve"> </w:t>
      </w:r>
      <w:r>
        <w:rPr>
          <w:spacing w:val="-1"/>
        </w:rPr>
        <w:t>bude</w:t>
      </w:r>
      <w:r>
        <w:rPr>
          <w:spacing w:val="19"/>
        </w:rPr>
        <w:t xml:space="preserve"> </w:t>
      </w:r>
      <w:r>
        <w:rPr>
          <w:spacing w:val="-1"/>
        </w:rPr>
        <w:t>zde</w:t>
      </w:r>
      <w:r>
        <w:rPr>
          <w:spacing w:val="19"/>
        </w:rPr>
        <w:t xml:space="preserve"> </w:t>
      </w:r>
      <w:r>
        <w:rPr>
          <w:spacing w:val="-1"/>
        </w:rPr>
        <w:t>pouze</w:t>
      </w:r>
      <w:r>
        <w:rPr>
          <w:spacing w:val="18"/>
        </w:rPr>
        <w:t xml:space="preserve"> </w:t>
      </w:r>
      <w:r>
        <w:rPr>
          <w:spacing w:val="-1"/>
        </w:rPr>
        <w:t>zvýšený</w:t>
      </w:r>
      <w:r>
        <w:rPr>
          <w:spacing w:val="17"/>
        </w:rPr>
        <w:t xml:space="preserve"> </w:t>
      </w:r>
      <w:r>
        <w:rPr>
          <w:spacing w:val="-1"/>
        </w:rPr>
        <w:t>výskyt</w:t>
      </w:r>
      <w:r>
        <w:rPr>
          <w:rFonts w:ascii="Times New Roman" w:hAnsi="Times New Roman" w:cs="Times New Roman"/>
          <w:spacing w:val="65"/>
          <w:w w:val="99"/>
        </w:rPr>
        <w:t xml:space="preserve"> </w:t>
      </w:r>
      <w:r>
        <w:rPr>
          <w:spacing w:val="-1"/>
        </w:rPr>
        <w:t>vozidel</w:t>
      </w:r>
      <w:r>
        <w:rPr>
          <w:spacing w:val="7"/>
        </w:rPr>
        <w:t xml:space="preserve"> </w:t>
      </w:r>
      <w:r>
        <w:t>staveništní</w:t>
      </w:r>
      <w:r>
        <w:rPr>
          <w:spacing w:val="8"/>
        </w:rPr>
        <w:t xml:space="preserve"> </w:t>
      </w:r>
      <w:r>
        <w:rPr>
          <w:spacing w:val="-1"/>
        </w:rPr>
        <w:t>dopravy.</w:t>
      </w:r>
      <w:r>
        <w:rPr>
          <w:spacing w:val="4"/>
        </w:rPr>
        <w:t xml:space="preserve"> </w:t>
      </w:r>
      <w:r>
        <w:t>Vedení</w:t>
      </w:r>
      <w:r>
        <w:rPr>
          <w:spacing w:val="8"/>
        </w:rPr>
        <w:t xml:space="preserve"> </w:t>
      </w:r>
      <w:r>
        <w:rPr>
          <w:spacing w:val="-1"/>
        </w:rPr>
        <w:t>dopravy</w:t>
      </w:r>
      <w:r>
        <w:rPr>
          <w:spacing w:val="4"/>
        </w:rPr>
        <w:t xml:space="preserve"> </w:t>
      </w:r>
      <w:r>
        <w:t>v</w:t>
      </w:r>
      <w:r>
        <w:rPr>
          <w:spacing w:val="-6"/>
        </w:rPr>
        <w:t xml:space="preserve"> </w:t>
      </w:r>
      <w:r>
        <w:rPr>
          <w:spacing w:val="-1"/>
        </w:rPr>
        <w:t>blízkosti</w:t>
      </w:r>
      <w:r>
        <w:rPr>
          <w:spacing w:val="6"/>
        </w:rPr>
        <w:t xml:space="preserve"> </w:t>
      </w:r>
      <w:r>
        <w:rPr>
          <w:spacing w:val="-1"/>
        </w:rPr>
        <w:t>vjezdu/výjezdu</w:t>
      </w:r>
      <w:r>
        <w:rPr>
          <w:spacing w:val="4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staveniště</w:t>
      </w:r>
      <w:r>
        <w:rPr>
          <w:spacing w:val="5"/>
        </w:rPr>
        <w:t xml:space="preserve"> </w:t>
      </w:r>
      <w:r>
        <w:rPr>
          <w:spacing w:val="-1"/>
        </w:rPr>
        <w:t>musí</w:t>
      </w:r>
      <w:r>
        <w:rPr>
          <w:rFonts w:ascii="Times New Roman" w:hAnsi="Times New Roman" w:cs="Times New Roman"/>
          <w:spacing w:val="87"/>
          <w:w w:val="99"/>
        </w:rPr>
        <w:t xml:space="preserve"> </w:t>
      </w:r>
      <w:r>
        <w:rPr>
          <w:spacing w:val="-1"/>
        </w:rPr>
        <w:t>být</w:t>
      </w:r>
      <w:r>
        <w:rPr>
          <w:spacing w:val="-4"/>
        </w:rPr>
        <w:t xml:space="preserve"> </w:t>
      </w:r>
      <w:r>
        <w:t>pro</w:t>
      </w:r>
      <w:r>
        <w:rPr>
          <w:spacing w:val="-7"/>
        </w:rPr>
        <w:t xml:space="preserve"> </w:t>
      </w:r>
      <w:r>
        <w:t>účastníky</w:t>
      </w:r>
      <w:r>
        <w:rPr>
          <w:spacing w:val="-6"/>
        </w:rPr>
        <w:t xml:space="preserve"> </w:t>
      </w:r>
      <w:r>
        <w:t>silničního</w:t>
      </w:r>
      <w:r>
        <w:rPr>
          <w:spacing w:val="-6"/>
        </w:rPr>
        <w:t xml:space="preserve"> </w:t>
      </w:r>
      <w:r>
        <w:rPr>
          <w:spacing w:val="-1"/>
        </w:rPr>
        <w:t>provozu</w:t>
      </w:r>
      <w:r>
        <w:rPr>
          <w:spacing w:val="-7"/>
        </w:rPr>
        <w:t xml:space="preserve"> </w:t>
      </w:r>
      <w:r>
        <w:t>snadno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jednoznačně</w:t>
      </w:r>
      <w:r>
        <w:rPr>
          <w:spacing w:val="-7"/>
        </w:rPr>
        <w:t xml:space="preserve"> </w:t>
      </w:r>
      <w:r>
        <w:t>rozeznatelné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pochopitelné.</w:t>
      </w:r>
      <w:r>
        <w:rPr>
          <w:rFonts w:ascii="Times New Roman" w:hAnsi="Times New Roman" w:cs="Times New Roman"/>
          <w:spacing w:val="24"/>
          <w:w w:val="99"/>
        </w:rPr>
        <w:t xml:space="preserve"> </w:t>
      </w:r>
      <w:r>
        <w:t>Mohou</w:t>
      </w:r>
      <w:r>
        <w:rPr>
          <w:spacing w:val="51"/>
        </w:rPr>
        <w:t xml:space="preserve"> </w:t>
      </w:r>
      <w:r>
        <w:rPr>
          <w:spacing w:val="-1"/>
        </w:rPr>
        <w:t>být</w:t>
      </w:r>
      <w:r>
        <w:rPr>
          <w:spacing w:val="55"/>
        </w:rPr>
        <w:t xml:space="preserve"> </w:t>
      </w:r>
      <w:r>
        <w:t>zaváděna</w:t>
      </w:r>
      <w:r>
        <w:rPr>
          <w:spacing w:val="53"/>
        </w:rPr>
        <w:t xml:space="preserve"> </w:t>
      </w:r>
      <w:r>
        <w:t>jen</w:t>
      </w:r>
      <w:r>
        <w:rPr>
          <w:spacing w:val="54"/>
        </w:rPr>
        <w:t xml:space="preserve"> </w:t>
      </w:r>
      <w:r>
        <w:t>taková</w:t>
      </w:r>
      <w:r>
        <w:rPr>
          <w:spacing w:val="53"/>
        </w:rPr>
        <w:t xml:space="preserve"> </w:t>
      </w:r>
      <w:r>
        <w:t>opatření,</w:t>
      </w:r>
      <w:r>
        <w:rPr>
          <w:spacing w:val="51"/>
        </w:rPr>
        <w:t xml:space="preserve"> </w:t>
      </w:r>
      <w:r>
        <w:t>která</w:t>
      </w:r>
      <w:r>
        <w:rPr>
          <w:spacing w:val="53"/>
        </w:rPr>
        <w:t xml:space="preserve"> </w:t>
      </w:r>
      <w:r>
        <w:rPr>
          <w:spacing w:val="-1"/>
        </w:rPr>
        <w:t>jsou</w:t>
      </w:r>
      <w:r>
        <w:rPr>
          <w:spacing w:val="51"/>
        </w:rPr>
        <w:t xml:space="preserve"> </w:t>
      </w:r>
      <w:r>
        <w:t>pro</w:t>
      </w:r>
      <w:r>
        <w:rPr>
          <w:spacing w:val="52"/>
        </w:rPr>
        <w:t xml:space="preserve"> </w:t>
      </w:r>
      <w:r>
        <w:t>bezpečné</w:t>
      </w:r>
      <w:r>
        <w:rPr>
          <w:spacing w:val="52"/>
        </w:rPr>
        <w:t xml:space="preserve"> </w:t>
      </w:r>
      <w:r>
        <w:t>označení</w:t>
      </w:r>
      <w:r>
        <w:rPr>
          <w:rFonts w:ascii="Times New Roman" w:hAnsi="Times New Roman" w:cs="Times New Roman"/>
          <w:spacing w:val="28"/>
          <w:w w:val="99"/>
        </w:rPr>
        <w:t xml:space="preserve"> </w:t>
      </w:r>
      <w:r>
        <w:t>pracovních</w:t>
      </w:r>
      <w:r>
        <w:rPr>
          <w:spacing w:val="-10"/>
        </w:rPr>
        <w:t xml:space="preserve"> </w:t>
      </w:r>
      <w:r>
        <w:rPr>
          <w:spacing w:val="-1"/>
        </w:rPr>
        <w:t>míst</w:t>
      </w:r>
      <w:r>
        <w:rPr>
          <w:spacing w:val="-9"/>
        </w:rPr>
        <w:t xml:space="preserve"> </w:t>
      </w:r>
      <w:r>
        <w:t>nutná.</w:t>
      </w:r>
    </w:p>
    <w:p w:rsidR="001B081B" w:rsidRDefault="001B081B">
      <w:pPr>
        <w:pStyle w:val="Zkladntext"/>
        <w:kinsoku w:val="0"/>
        <w:overflowPunct w:val="0"/>
        <w:spacing w:before="121" w:line="274" w:lineRule="auto"/>
        <w:ind w:right="140" w:firstLine="240"/>
        <w:jc w:val="both"/>
      </w:pPr>
      <w:r>
        <w:t>Dopravní</w:t>
      </w:r>
      <w:r>
        <w:rPr>
          <w:spacing w:val="9"/>
        </w:rPr>
        <w:t xml:space="preserve"> </w:t>
      </w:r>
      <w:r>
        <w:t>značky</w:t>
      </w:r>
      <w:r>
        <w:rPr>
          <w:spacing w:val="8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dopravní</w:t>
      </w:r>
      <w:r>
        <w:rPr>
          <w:spacing w:val="10"/>
        </w:rPr>
        <w:t xml:space="preserve"> </w:t>
      </w:r>
      <w:r>
        <w:rPr>
          <w:spacing w:val="-1"/>
        </w:rPr>
        <w:t>zařízení</w:t>
      </w:r>
      <w:r>
        <w:rPr>
          <w:spacing w:val="10"/>
        </w:rPr>
        <w:t xml:space="preserve"> </w:t>
      </w:r>
      <w:r>
        <w:rPr>
          <w:spacing w:val="-1"/>
        </w:rPr>
        <w:t>související</w:t>
      </w:r>
      <w:r>
        <w:rPr>
          <w:spacing w:val="9"/>
        </w:rPr>
        <w:t xml:space="preserve"> </w:t>
      </w:r>
      <w:r>
        <w:rPr>
          <w:spacing w:val="-1"/>
        </w:rPr>
        <w:t>se</w:t>
      </w:r>
      <w:r>
        <w:rPr>
          <w:spacing w:val="7"/>
        </w:rPr>
        <w:t xml:space="preserve"> </w:t>
      </w:r>
      <w:r>
        <w:t>stavebním</w:t>
      </w:r>
      <w:r>
        <w:rPr>
          <w:spacing w:val="7"/>
        </w:rPr>
        <w:t xml:space="preserve"> </w:t>
      </w:r>
      <w:r>
        <w:t>místem</w:t>
      </w:r>
      <w:r>
        <w:rPr>
          <w:spacing w:val="6"/>
        </w:rPr>
        <w:t xml:space="preserve"> </w:t>
      </w:r>
      <w:r>
        <w:rPr>
          <w:spacing w:val="-1"/>
        </w:rPr>
        <w:t>budou</w:t>
      </w:r>
      <w:r>
        <w:rPr>
          <w:rFonts w:ascii="Times New Roman" w:hAnsi="Times New Roman" w:cs="Times New Roman"/>
          <w:spacing w:val="43"/>
          <w:w w:val="99"/>
        </w:rPr>
        <w:t xml:space="preserve"> </w:t>
      </w:r>
      <w:r>
        <w:t>instalovány</w:t>
      </w:r>
      <w:r>
        <w:rPr>
          <w:spacing w:val="17"/>
        </w:rPr>
        <w:t xml:space="preserve"> </w:t>
      </w:r>
      <w:r>
        <w:t>bezprostředně</w:t>
      </w:r>
      <w:r>
        <w:rPr>
          <w:spacing w:val="17"/>
        </w:rPr>
        <w:t xml:space="preserve"> </w:t>
      </w:r>
      <w:r>
        <w:t>před</w:t>
      </w:r>
      <w:r>
        <w:rPr>
          <w:spacing w:val="17"/>
        </w:rPr>
        <w:t xml:space="preserve"> </w:t>
      </w:r>
      <w:r>
        <w:t>začátkem</w:t>
      </w:r>
      <w:r>
        <w:rPr>
          <w:spacing w:val="17"/>
        </w:rPr>
        <w:t xml:space="preserve"> </w:t>
      </w:r>
      <w:r>
        <w:t>prací</w:t>
      </w:r>
      <w:r>
        <w:rPr>
          <w:spacing w:val="17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ohledem</w:t>
      </w:r>
      <w:r>
        <w:rPr>
          <w:spacing w:val="17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rPr>
          <w:spacing w:val="-1"/>
        </w:rPr>
        <w:t>dobu</w:t>
      </w:r>
      <w:r>
        <w:rPr>
          <w:spacing w:val="16"/>
        </w:rPr>
        <w:t xml:space="preserve"> </w:t>
      </w:r>
      <w:r>
        <w:t>potřebnou</w:t>
      </w:r>
      <w:r>
        <w:rPr>
          <w:spacing w:val="15"/>
        </w:rPr>
        <w:t xml:space="preserve"> </w:t>
      </w:r>
      <w:r>
        <w:t>k</w:t>
      </w:r>
      <w:r>
        <w:rPr>
          <w:spacing w:val="-4"/>
        </w:rPr>
        <w:t xml:space="preserve"> </w:t>
      </w:r>
      <w:r>
        <w:t>jejich</w:t>
      </w:r>
      <w:r>
        <w:rPr>
          <w:rFonts w:ascii="Times New Roman" w:hAnsi="Times New Roman" w:cs="Times New Roman"/>
          <w:spacing w:val="28"/>
          <w:w w:val="99"/>
        </w:rPr>
        <w:t xml:space="preserve"> </w:t>
      </w:r>
      <w:r>
        <w:t>instalaci.</w:t>
      </w:r>
      <w:r>
        <w:rPr>
          <w:spacing w:val="10"/>
        </w:rPr>
        <w:t xml:space="preserve"> </w:t>
      </w:r>
      <w:r>
        <w:t>Není-li</w:t>
      </w:r>
      <w:r>
        <w:rPr>
          <w:spacing w:val="14"/>
        </w:rPr>
        <w:t xml:space="preserve"> </w:t>
      </w:r>
      <w:r>
        <w:rPr>
          <w:spacing w:val="1"/>
        </w:rPr>
        <w:t>to</w:t>
      </w:r>
      <w:r>
        <w:rPr>
          <w:spacing w:val="12"/>
        </w:rPr>
        <w:t xml:space="preserve"> </w:t>
      </w:r>
      <w:r>
        <w:rPr>
          <w:spacing w:val="-1"/>
        </w:rPr>
        <w:t>možné,</w:t>
      </w:r>
      <w:r>
        <w:rPr>
          <w:spacing w:val="11"/>
        </w:rPr>
        <w:t xml:space="preserve"> </w:t>
      </w:r>
      <w:r>
        <w:rPr>
          <w:spacing w:val="-1"/>
        </w:rPr>
        <w:t>musí</w:t>
      </w:r>
      <w:r>
        <w:rPr>
          <w:spacing w:val="14"/>
        </w:rPr>
        <w:t xml:space="preserve"> </w:t>
      </w:r>
      <w:r>
        <w:rPr>
          <w:spacing w:val="-1"/>
        </w:rPr>
        <w:t>být</w:t>
      </w:r>
      <w:r>
        <w:rPr>
          <w:spacing w:val="14"/>
        </w:rPr>
        <w:t xml:space="preserve"> </w:t>
      </w:r>
      <w:r>
        <w:t>jejich</w:t>
      </w:r>
      <w:r>
        <w:rPr>
          <w:spacing w:val="14"/>
        </w:rPr>
        <w:t xml:space="preserve"> </w:t>
      </w:r>
      <w:r>
        <w:t>platnost</w:t>
      </w:r>
      <w:r>
        <w:rPr>
          <w:spacing w:val="13"/>
        </w:rPr>
        <w:t xml:space="preserve"> </w:t>
      </w:r>
      <w:r>
        <w:rPr>
          <w:spacing w:val="-1"/>
        </w:rPr>
        <w:t>dočasně</w:t>
      </w:r>
      <w:r>
        <w:rPr>
          <w:spacing w:val="11"/>
        </w:rPr>
        <w:t xml:space="preserve"> </w:t>
      </w:r>
      <w:r>
        <w:rPr>
          <w:spacing w:val="-1"/>
        </w:rPr>
        <w:t>zrušena</w:t>
      </w:r>
      <w:r>
        <w:rPr>
          <w:spacing w:val="11"/>
        </w:rPr>
        <w:t xml:space="preserve"> </w:t>
      </w:r>
      <w:r>
        <w:rPr>
          <w:spacing w:val="-1"/>
        </w:rPr>
        <w:t>zakrytím</w:t>
      </w:r>
      <w:r>
        <w:rPr>
          <w:spacing w:val="11"/>
        </w:rPr>
        <w:t xml:space="preserve"> </w:t>
      </w:r>
      <w:r>
        <w:t>nebo</w:t>
      </w:r>
      <w:r>
        <w:rPr>
          <w:spacing w:val="10"/>
        </w:rPr>
        <w:t xml:space="preserve"> </w:t>
      </w:r>
      <w:r>
        <w:rPr>
          <w:spacing w:val="-1"/>
        </w:rPr>
        <w:t>jiným</w:t>
      </w:r>
      <w:r>
        <w:rPr>
          <w:rFonts w:ascii="Times New Roman" w:hAnsi="Times New Roman" w:cs="Times New Roman"/>
          <w:spacing w:val="71"/>
          <w:w w:val="99"/>
        </w:rPr>
        <w:t xml:space="preserve"> </w:t>
      </w:r>
      <w:r>
        <w:rPr>
          <w:spacing w:val="-1"/>
        </w:rPr>
        <w:t>vhodným</w:t>
      </w:r>
      <w:r>
        <w:rPr>
          <w:spacing w:val="9"/>
        </w:rPr>
        <w:t xml:space="preserve"> </w:t>
      </w:r>
      <w:r>
        <w:rPr>
          <w:spacing w:val="-1"/>
        </w:rPr>
        <w:t>způsobem,</w:t>
      </w:r>
      <w:r>
        <w:rPr>
          <w:spacing w:val="8"/>
        </w:rPr>
        <w:t xml:space="preserve"> </w:t>
      </w:r>
      <w:r>
        <w:t>tak</w:t>
      </w:r>
      <w:r>
        <w:rPr>
          <w:spacing w:val="8"/>
        </w:rPr>
        <w:t xml:space="preserve"> </w:t>
      </w:r>
      <w:r>
        <w:t>aby</w:t>
      </w:r>
      <w:r>
        <w:rPr>
          <w:spacing w:val="6"/>
        </w:rPr>
        <w:t xml:space="preserve"> </w:t>
      </w:r>
      <w:r>
        <w:rPr>
          <w:spacing w:val="-1"/>
        </w:rPr>
        <w:t>symbol</w:t>
      </w:r>
      <w:r>
        <w:rPr>
          <w:spacing w:val="8"/>
        </w:rPr>
        <w:t xml:space="preserve"> </w:t>
      </w:r>
      <w:r>
        <w:t>dopravní</w:t>
      </w:r>
      <w:r>
        <w:rPr>
          <w:spacing w:val="8"/>
        </w:rPr>
        <w:t xml:space="preserve"> </w:t>
      </w:r>
      <w:r>
        <w:t>značky</w:t>
      </w:r>
      <w:r>
        <w:rPr>
          <w:spacing w:val="6"/>
        </w:rPr>
        <w:t xml:space="preserve"> </w:t>
      </w:r>
      <w:r>
        <w:rPr>
          <w:spacing w:val="-1"/>
        </w:rPr>
        <w:t>nebyl</w:t>
      </w:r>
      <w:r>
        <w:rPr>
          <w:spacing w:val="8"/>
        </w:rPr>
        <w:t xml:space="preserve"> </w:t>
      </w:r>
      <w:r>
        <w:t>viditelný</w:t>
      </w:r>
      <w:r>
        <w:rPr>
          <w:spacing w:val="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žádného</w:t>
      </w:r>
      <w:r>
        <w:rPr>
          <w:spacing w:val="7"/>
        </w:rPr>
        <w:t xml:space="preserve"> </w:t>
      </w:r>
      <w:r>
        <w:t>jízdního</w:t>
      </w:r>
      <w:r>
        <w:rPr>
          <w:rFonts w:ascii="Times New Roman" w:hAnsi="Times New Roman" w:cs="Times New Roman"/>
          <w:spacing w:val="49"/>
          <w:w w:val="99"/>
        </w:rPr>
        <w:t xml:space="preserve"> </w:t>
      </w:r>
      <w:r>
        <w:rPr>
          <w:spacing w:val="-1"/>
        </w:rPr>
        <w:t>směru.</w:t>
      </w:r>
    </w:p>
    <w:p w:rsidR="001B081B" w:rsidRDefault="001B081B">
      <w:pPr>
        <w:pStyle w:val="Zkladntext"/>
        <w:kinsoku w:val="0"/>
        <w:overflowPunct w:val="0"/>
        <w:spacing w:before="121" w:line="274" w:lineRule="auto"/>
        <w:ind w:right="141" w:firstLine="240"/>
        <w:jc w:val="both"/>
      </w:pPr>
      <w:r>
        <w:t>Dopravní</w:t>
      </w:r>
      <w:r>
        <w:rPr>
          <w:spacing w:val="9"/>
        </w:rPr>
        <w:t xml:space="preserve"> </w:t>
      </w:r>
      <w:r>
        <w:t>značky</w:t>
      </w:r>
      <w:r>
        <w:rPr>
          <w:spacing w:val="7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dopravní</w:t>
      </w:r>
      <w:r>
        <w:rPr>
          <w:spacing w:val="7"/>
        </w:rPr>
        <w:t xml:space="preserve"> </w:t>
      </w:r>
      <w:r>
        <w:rPr>
          <w:spacing w:val="-1"/>
        </w:rPr>
        <w:t>zařízení</w:t>
      </w:r>
      <w:r>
        <w:rPr>
          <w:spacing w:val="7"/>
        </w:rPr>
        <w:t xml:space="preserve"> </w:t>
      </w:r>
      <w:r>
        <w:rPr>
          <w:spacing w:val="-1"/>
        </w:rPr>
        <w:t>používané</w:t>
      </w:r>
      <w:r>
        <w:rPr>
          <w:spacing w:val="6"/>
        </w:rPr>
        <w:t xml:space="preserve"> </w:t>
      </w:r>
      <w:r>
        <w:t>při</w:t>
      </w:r>
      <w:r>
        <w:rPr>
          <w:spacing w:val="8"/>
        </w:rPr>
        <w:t xml:space="preserve"> </w:t>
      </w:r>
      <w:r>
        <w:t>dopravně</w:t>
      </w:r>
      <w:r>
        <w:rPr>
          <w:spacing w:val="6"/>
        </w:rPr>
        <w:t xml:space="preserve"> </w:t>
      </w:r>
      <w:r>
        <w:rPr>
          <w:spacing w:val="-1"/>
        </w:rPr>
        <w:t>inženýrských</w:t>
      </w:r>
      <w:r>
        <w:rPr>
          <w:spacing w:val="7"/>
        </w:rPr>
        <w:t xml:space="preserve"> </w:t>
      </w:r>
      <w:r>
        <w:t>opatřeních</w:t>
      </w:r>
      <w:r>
        <w:rPr>
          <w:rFonts w:ascii="Times New Roman" w:hAnsi="Times New Roman" w:cs="Times New Roman"/>
          <w:spacing w:val="49"/>
          <w:w w:val="99"/>
        </w:rPr>
        <w:t xml:space="preserve"> </w:t>
      </w:r>
      <w:r>
        <w:t>na</w:t>
      </w:r>
      <w:r>
        <w:rPr>
          <w:spacing w:val="32"/>
        </w:rPr>
        <w:t xml:space="preserve"> </w:t>
      </w:r>
      <w:r>
        <w:t>pracovních</w:t>
      </w:r>
      <w:r>
        <w:rPr>
          <w:spacing w:val="34"/>
        </w:rPr>
        <w:t xml:space="preserve"> </w:t>
      </w:r>
      <w:r>
        <w:t>místech</w:t>
      </w:r>
      <w:r>
        <w:rPr>
          <w:spacing w:val="34"/>
        </w:rPr>
        <w:t xml:space="preserve"> </w:t>
      </w:r>
      <w:r>
        <w:rPr>
          <w:spacing w:val="-1"/>
        </w:rPr>
        <w:t>musí</w:t>
      </w:r>
      <w:r>
        <w:rPr>
          <w:spacing w:val="33"/>
        </w:rPr>
        <w:t xml:space="preserve"> </w:t>
      </w:r>
      <w:r>
        <w:rPr>
          <w:spacing w:val="-1"/>
        </w:rPr>
        <w:t>odpovídat</w:t>
      </w:r>
      <w:r>
        <w:rPr>
          <w:spacing w:val="35"/>
        </w:rPr>
        <w:t xml:space="preserve"> </w:t>
      </w:r>
      <w:r>
        <w:t>ustanovením</w:t>
      </w:r>
      <w:r>
        <w:rPr>
          <w:spacing w:val="33"/>
        </w:rPr>
        <w:t xml:space="preserve"> </w:t>
      </w:r>
      <w:r>
        <w:rPr>
          <w:spacing w:val="-1"/>
        </w:rPr>
        <w:t>Zásad</w:t>
      </w:r>
      <w:r>
        <w:rPr>
          <w:spacing w:val="33"/>
        </w:rPr>
        <w:t xml:space="preserve"> </w:t>
      </w:r>
      <w:r>
        <w:t>a</w:t>
      </w:r>
      <w:r>
        <w:rPr>
          <w:spacing w:val="33"/>
        </w:rPr>
        <w:t xml:space="preserve"> </w:t>
      </w:r>
      <w:r>
        <w:rPr>
          <w:spacing w:val="-1"/>
        </w:rPr>
        <w:t>příslušných</w:t>
      </w:r>
      <w:r>
        <w:rPr>
          <w:spacing w:val="34"/>
        </w:rPr>
        <w:t xml:space="preserve"> </w:t>
      </w:r>
      <w:r>
        <w:rPr>
          <w:spacing w:val="-1"/>
        </w:rPr>
        <w:t>souvisejících</w:t>
      </w:r>
      <w:r>
        <w:rPr>
          <w:rFonts w:ascii="Times New Roman" w:hAnsi="Times New Roman" w:cs="Times New Roman"/>
          <w:spacing w:val="65"/>
          <w:w w:val="99"/>
        </w:rPr>
        <w:t xml:space="preserve"> </w:t>
      </w:r>
      <w:r>
        <w:rPr>
          <w:spacing w:val="-1"/>
        </w:rPr>
        <w:t>předpisů</w:t>
      </w:r>
      <w:r>
        <w:rPr>
          <w:spacing w:val="45"/>
        </w:rPr>
        <w:t xml:space="preserve"> </w:t>
      </w:r>
      <w:r>
        <w:t>a</w:t>
      </w:r>
      <w:r>
        <w:rPr>
          <w:spacing w:val="46"/>
        </w:rPr>
        <w:t xml:space="preserve"> </w:t>
      </w:r>
      <w:r>
        <w:lastRenderedPageBreak/>
        <w:t>norem.</w:t>
      </w:r>
      <w:r>
        <w:rPr>
          <w:spacing w:val="43"/>
        </w:rPr>
        <w:t xml:space="preserve"> </w:t>
      </w:r>
      <w:r>
        <w:t>Dopravní</w:t>
      </w:r>
      <w:r>
        <w:rPr>
          <w:spacing w:val="47"/>
        </w:rPr>
        <w:t xml:space="preserve"> </w:t>
      </w:r>
      <w:r>
        <w:t>značky</w:t>
      </w:r>
      <w:r>
        <w:rPr>
          <w:spacing w:val="44"/>
        </w:rPr>
        <w:t xml:space="preserve"> </w:t>
      </w:r>
      <w:r>
        <w:rPr>
          <w:spacing w:val="-1"/>
        </w:rPr>
        <w:t>musí</w:t>
      </w:r>
      <w:r>
        <w:rPr>
          <w:spacing w:val="46"/>
        </w:rPr>
        <w:t xml:space="preserve"> </w:t>
      </w:r>
      <w:r>
        <w:rPr>
          <w:spacing w:val="-1"/>
        </w:rPr>
        <w:t>být</w:t>
      </w:r>
      <w:r>
        <w:rPr>
          <w:spacing w:val="45"/>
        </w:rPr>
        <w:t xml:space="preserve"> </w:t>
      </w:r>
      <w:r>
        <w:t>správně</w:t>
      </w:r>
      <w:r>
        <w:rPr>
          <w:spacing w:val="44"/>
        </w:rPr>
        <w:t xml:space="preserve"> </w:t>
      </w:r>
      <w:r>
        <w:rPr>
          <w:spacing w:val="-1"/>
        </w:rPr>
        <w:t>umístěny,</w:t>
      </w:r>
      <w:r>
        <w:rPr>
          <w:spacing w:val="41"/>
        </w:rPr>
        <w:t xml:space="preserve"> </w:t>
      </w:r>
      <w:r>
        <w:rPr>
          <w:spacing w:val="-1"/>
        </w:rPr>
        <w:t>dobře</w:t>
      </w:r>
      <w:r>
        <w:rPr>
          <w:spacing w:val="44"/>
        </w:rPr>
        <w:t xml:space="preserve"> </w:t>
      </w:r>
      <w:r>
        <w:t>připevněny</w:t>
      </w:r>
      <w:r>
        <w:rPr>
          <w:spacing w:val="42"/>
        </w:rPr>
        <w:t xml:space="preserve"> </w:t>
      </w:r>
      <w:r>
        <w:t>a</w:t>
      </w:r>
      <w:r>
        <w:rPr>
          <w:rFonts w:ascii="Times New Roman" w:hAnsi="Times New Roman" w:cs="Times New Roman"/>
          <w:spacing w:val="49"/>
          <w:w w:val="99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bezvadném</w:t>
      </w:r>
      <w:r>
        <w:rPr>
          <w:spacing w:val="-7"/>
        </w:rPr>
        <w:t xml:space="preserve"> </w:t>
      </w:r>
      <w:r>
        <w:t>stavu,</w:t>
      </w:r>
      <w:r>
        <w:rPr>
          <w:spacing w:val="-9"/>
        </w:rPr>
        <w:t xml:space="preserve"> </w:t>
      </w:r>
      <w:r>
        <w:t>tj.</w:t>
      </w:r>
      <w:r>
        <w:rPr>
          <w:spacing w:val="-10"/>
        </w:rPr>
        <w:t xml:space="preserve"> </w:t>
      </w:r>
      <w:r>
        <w:rPr>
          <w:spacing w:val="-1"/>
        </w:rPr>
        <w:t>nepoškozeny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udržovány</w:t>
      </w:r>
      <w:r>
        <w:rPr>
          <w:spacing w:val="-8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čistotě.</w:t>
      </w:r>
    </w:p>
    <w:p w:rsidR="001B081B" w:rsidRDefault="001B081B">
      <w:pPr>
        <w:pStyle w:val="Zkladntext"/>
        <w:kinsoku w:val="0"/>
        <w:overflowPunct w:val="0"/>
        <w:spacing w:before="121" w:line="274" w:lineRule="auto"/>
        <w:ind w:right="143" w:firstLine="240"/>
        <w:jc w:val="both"/>
      </w:pPr>
      <w:r>
        <w:rPr>
          <w:spacing w:val="-1"/>
        </w:rPr>
        <w:t>Termín</w:t>
      </w:r>
      <w:r>
        <w:rPr>
          <w:spacing w:val="36"/>
        </w:rPr>
        <w:t xml:space="preserve"> </w:t>
      </w:r>
      <w:r>
        <w:t>zahájení</w:t>
      </w:r>
      <w:r>
        <w:rPr>
          <w:spacing w:val="37"/>
        </w:rPr>
        <w:t xml:space="preserve"> </w:t>
      </w:r>
      <w:r>
        <w:t>prací</w:t>
      </w:r>
      <w:r>
        <w:rPr>
          <w:spacing w:val="37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zavedení</w:t>
      </w:r>
      <w:r>
        <w:rPr>
          <w:spacing w:val="37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opatření</w:t>
      </w:r>
      <w:r>
        <w:rPr>
          <w:spacing w:val="34"/>
        </w:rPr>
        <w:t xml:space="preserve"> </w:t>
      </w:r>
      <w:r>
        <w:t>je</w:t>
      </w:r>
      <w:r>
        <w:rPr>
          <w:spacing w:val="34"/>
        </w:rPr>
        <w:t xml:space="preserve"> </w:t>
      </w:r>
      <w:r>
        <w:t>třeba</w:t>
      </w:r>
      <w:r>
        <w:rPr>
          <w:spacing w:val="35"/>
        </w:rPr>
        <w:t xml:space="preserve"> </w:t>
      </w:r>
      <w:r>
        <w:t>neprodleně</w:t>
      </w:r>
      <w:r>
        <w:rPr>
          <w:spacing w:val="34"/>
        </w:rPr>
        <w:t xml:space="preserve"> </w:t>
      </w:r>
      <w:r>
        <w:t>hlásit</w:t>
      </w:r>
      <w:r>
        <w:rPr>
          <w:rFonts w:ascii="Times New Roman" w:hAnsi="Times New Roman" w:cs="Times New Roman"/>
          <w:spacing w:val="30"/>
          <w:w w:val="99"/>
        </w:rPr>
        <w:t xml:space="preserve"> </w:t>
      </w:r>
      <w:r>
        <w:t>kompetentnímu</w:t>
      </w:r>
      <w:r>
        <w:rPr>
          <w:spacing w:val="-11"/>
        </w:rPr>
        <w:t xml:space="preserve"> </w:t>
      </w:r>
      <w:r>
        <w:rPr>
          <w:spacing w:val="-1"/>
        </w:rPr>
        <w:t>úřadu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zaznamenat</w:t>
      </w:r>
      <w:r>
        <w:rPr>
          <w:spacing w:val="-8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stavebního</w:t>
      </w:r>
      <w:r>
        <w:rPr>
          <w:spacing w:val="-10"/>
        </w:rPr>
        <w:t xml:space="preserve"> </w:t>
      </w:r>
      <w:r>
        <w:t>deníku.</w:t>
      </w:r>
    </w:p>
    <w:p w:rsidR="001B081B" w:rsidRDefault="001B081B">
      <w:pPr>
        <w:pStyle w:val="Zkladntext"/>
        <w:kinsoku w:val="0"/>
        <w:overflowPunct w:val="0"/>
        <w:spacing w:before="121" w:line="274" w:lineRule="auto"/>
        <w:ind w:right="141" w:firstLine="240"/>
        <w:jc w:val="both"/>
      </w:pPr>
      <w:r>
        <w:rPr>
          <w:spacing w:val="-1"/>
        </w:rPr>
        <w:t>Spoluprací</w:t>
      </w:r>
      <w:r>
        <w:rPr>
          <w:spacing w:val="-3"/>
        </w:rPr>
        <w:t xml:space="preserve"> </w:t>
      </w:r>
      <w:r>
        <w:rPr>
          <w:spacing w:val="-1"/>
        </w:rPr>
        <w:t>příslušných úřadů,</w:t>
      </w:r>
      <w:r>
        <w:rPr>
          <w:spacing w:val="-7"/>
        </w:rPr>
        <w:t xml:space="preserve"> </w:t>
      </w:r>
      <w:r>
        <w:rPr>
          <w:spacing w:val="-1"/>
        </w:rPr>
        <w:t>orgánů,</w:t>
      </w:r>
      <w:r>
        <w:rPr>
          <w:spacing w:val="-6"/>
        </w:rPr>
        <w:t xml:space="preserve"> </w:t>
      </w:r>
      <w:r>
        <w:rPr>
          <w:spacing w:val="-1"/>
        </w:rPr>
        <w:t>správců,</w:t>
      </w:r>
      <w:r>
        <w:rPr>
          <w:spacing w:val="-7"/>
        </w:rPr>
        <w:t xml:space="preserve"> </w:t>
      </w:r>
      <w:r>
        <w:rPr>
          <w:spacing w:val="-1"/>
        </w:rPr>
        <w:t>policie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zhotovitelů</w:t>
      </w:r>
      <w:r>
        <w:rPr>
          <w:spacing w:val="-5"/>
        </w:rPr>
        <w:t xml:space="preserve"> </w:t>
      </w:r>
      <w:r>
        <w:t>stavebních</w:t>
      </w:r>
      <w:r>
        <w:rPr>
          <w:spacing w:val="-4"/>
        </w:rPr>
        <w:t xml:space="preserve"> </w:t>
      </w:r>
      <w:r>
        <w:t>prací</w:t>
      </w:r>
      <w:r>
        <w:rPr>
          <w:spacing w:val="-4"/>
        </w:rPr>
        <w:t xml:space="preserve"> </w:t>
      </w:r>
      <w:r>
        <w:t>a</w:t>
      </w:r>
      <w:r>
        <w:rPr>
          <w:rFonts w:ascii="Times New Roman" w:hAnsi="Times New Roman" w:cs="Times New Roman"/>
          <w:spacing w:val="81"/>
          <w:w w:val="99"/>
        </w:rPr>
        <w:t xml:space="preserve"> </w:t>
      </w:r>
      <w:r>
        <w:rPr>
          <w:spacing w:val="-1"/>
        </w:rPr>
        <w:t>dopravně-inženýrských</w:t>
      </w:r>
      <w:r>
        <w:rPr>
          <w:spacing w:val="28"/>
        </w:rPr>
        <w:t xml:space="preserve"> </w:t>
      </w:r>
      <w:r>
        <w:t>opatření</w:t>
      </w:r>
      <w:r>
        <w:rPr>
          <w:spacing w:val="26"/>
        </w:rPr>
        <w:t xml:space="preserve"> </w:t>
      </w:r>
      <w:r>
        <w:rPr>
          <w:spacing w:val="-1"/>
        </w:rPr>
        <w:t>se</w:t>
      </w:r>
      <w:r>
        <w:rPr>
          <w:spacing w:val="26"/>
        </w:rPr>
        <w:t xml:space="preserve"> </w:t>
      </w:r>
      <w:r>
        <w:t>včas</w:t>
      </w:r>
      <w:r>
        <w:rPr>
          <w:spacing w:val="25"/>
        </w:rPr>
        <w:t xml:space="preserve"> </w:t>
      </w:r>
      <w:r>
        <w:t>před</w:t>
      </w:r>
      <w:r>
        <w:rPr>
          <w:spacing w:val="26"/>
        </w:rPr>
        <w:t xml:space="preserve"> </w:t>
      </w:r>
      <w:r>
        <w:t>začátkem</w:t>
      </w:r>
      <w:r>
        <w:rPr>
          <w:spacing w:val="26"/>
        </w:rPr>
        <w:t xml:space="preserve"> </w:t>
      </w:r>
      <w:r>
        <w:t>prací</w:t>
      </w:r>
      <w:r>
        <w:rPr>
          <w:spacing w:val="25"/>
        </w:rPr>
        <w:t xml:space="preserve"> </w:t>
      </w:r>
      <w:r>
        <w:rPr>
          <w:spacing w:val="-1"/>
        </w:rPr>
        <w:t>dohodnou</w:t>
      </w:r>
      <w:r>
        <w:rPr>
          <w:spacing w:val="25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t>zavedení</w:t>
      </w:r>
      <w:r>
        <w:rPr>
          <w:rFonts w:ascii="Times New Roman" w:hAnsi="Times New Roman" w:cs="Times New Roman"/>
          <w:spacing w:val="58"/>
          <w:w w:val="99"/>
        </w:rPr>
        <w:t xml:space="preserve"> </w:t>
      </w:r>
      <w:r>
        <w:rPr>
          <w:spacing w:val="-1"/>
        </w:rPr>
        <w:t>odpovídajících</w:t>
      </w:r>
      <w:r>
        <w:rPr>
          <w:spacing w:val="-16"/>
        </w:rPr>
        <w:t xml:space="preserve"> </w:t>
      </w:r>
      <w:r>
        <w:t>dopravně</w:t>
      </w:r>
      <w:r>
        <w:rPr>
          <w:spacing w:val="-16"/>
        </w:rPr>
        <w:t xml:space="preserve"> </w:t>
      </w:r>
      <w:r>
        <w:rPr>
          <w:spacing w:val="-1"/>
        </w:rPr>
        <w:t>inženýrských</w:t>
      </w:r>
      <w:r>
        <w:rPr>
          <w:spacing w:val="-15"/>
        </w:rPr>
        <w:t xml:space="preserve"> </w:t>
      </w:r>
      <w:r>
        <w:t>opatřeních.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Pr="00FD32B2" w:rsidRDefault="001B081B" w:rsidP="00FD32B2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82" w:name="_Toc455148627"/>
      <w:r>
        <w:rPr>
          <w:spacing w:val="-1"/>
        </w:rPr>
        <w:t>stanovení</w:t>
      </w:r>
      <w:r>
        <w:rPr>
          <w:spacing w:val="-12"/>
        </w:rPr>
        <w:t xml:space="preserve"> </w:t>
      </w:r>
      <w:r>
        <w:rPr>
          <w:spacing w:val="-1"/>
        </w:rPr>
        <w:t>speciálních</w:t>
      </w:r>
      <w:r>
        <w:rPr>
          <w:spacing w:val="-11"/>
        </w:rPr>
        <w:t xml:space="preserve"> </w:t>
      </w:r>
      <w:r>
        <w:rPr>
          <w:spacing w:val="-1"/>
        </w:rPr>
        <w:t>podmínek</w:t>
      </w:r>
      <w:r>
        <w:rPr>
          <w:spacing w:val="-12"/>
        </w:rPr>
        <w:t xml:space="preserve"> </w:t>
      </w:r>
      <w:r>
        <w:t>pro</w:t>
      </w:r>
      <w:r>
        <w:rPr>
          <w:spacing w:val="-11"/>
        </w:rPr>
        <w:t xml:space="preserve"> </w:t>
      </w:r>
      <w:r>
        <w:rPr>
          <w:spacing w:val="-1"/>
        </w:rPr>
        <w:t>provádění</w:t>
      </w:r>
      <w:r>
        <w:rPr>
          <w:spacing w:val="-12"/>
        </w:rPr>
        <w:t xml:space="preserve"> </w:t>
      </w:r>
      <w:r>
        <w:rPr>
          <w:spacing w:val="-1"/>
        </w:rPr>
        <w:t>stavby</w:t>
      </w:r>
      <w:bookmarkEnd w:id="82"/>
    </w:p>
    <w:p w:rsidR="001B081B" w:rsidRDefault="001B081B" w:rsidP="00FD32B2">
      <w:pPr>
        <w:pStyle w:val="Zkladntext"/>
        <w:kinsoku w:val="0"/>
        <w:overflowPunct w:val="0"/>
        <w:spacing w:before="121" w:line="274" w:lineRule="auto"/>
        <w:ind w:right="141" w:firstLine="240"/>
        <w:jc w:val="both"/>
      </w:pPr>
      <w:r>
        <w:t>Speciální</w:t>
      </w:r>
      <w:r w:rsidRPr="00FD32B2">
        <w:t xml:space="preserve"> </w:t>
      </w:r>
      <w:r>
        <w:t>podmínky</w:t>
      </w:r>
      <w:r w:rsidRPr="00FD32B2">
        <w:t xml:space="preserve"> </w:t>
      </w:r>
      <w:r>
        <w:t>pro</w:t>
      </w:r>
      <w:r w:rsidRPr="00FD32B2">
        <w:t xml:space="preserve"> </w:t>
      </w:r>
      <w:r>
        <w:t>provádění</w:t>
      </w:r>
      <w:r w:rsidRPr="00FD32B2">
        <w:t xml:space="preserve"> </w:t>
      </w:r>
      <w:r>
        <w:t>stavby</w:t>
      </w:r>
      <w:r w:rsidRPr="00FD32B2">
        <w:t xml:space="preserve"> nebyly požadovány. Podmínky </w:t>
      </w:r>
      <w:r>
        <w:t>dotčených</w:t>
      </w:r>
      <w:r w:rsidRPr="00FD32B2">
        <w:t xml:space="preserve"> </w:t>
      </w:r>
      <w:r>
        <w:t>orgánů</w:t>
      </w:r>
      <w:r w:rsidRPr="00FD32B2">
        <w:t xml:space="preserve"> budou dodrženy </w:t>
      </w:r>
      <w:r>
        <w:t>dodavatelem</w:t>
      </w:r>
      <w:r w:rsidRPr="00FD32B2">
        <w:t xml:space="preserve"> </w:t>
      </w:r>
      <w:r>
        <w:t>stavby</w:t>
      </w:r>
      <w:r w:rsidRPr="00FD32B2">
        <w:t xml:space="preserve"> </w:t>
      </w:r>
      <w:r>
        <w:t>před</w:t>
      </w:r>
      <w:r w:rsidRPr="00FD32B2">
        <w:t xml:space="preserve"> </w:t>
      </w:r>
      <w:r>
        <w:t>a</w:t>
      </w:r>
      <w:r w:rsidRPr="00FD32B2">
        <w:t xml:space="preserve"> </w:t>
      </w:r>
      <w:r>
        <w:t>během</w:t>
      </w:r>
      <w:r w:rsidRPr="00FD32B2">
        <w:t xml:space="preserve"> výstavby.</w:t>
      </w:r>
    </w:p>
    <w:p w:rsidR="001B081B" w:rsidRDefault="001B081B">
      <w:pPr>
        <w:pStyle w:val="Zkladntext"/>
        <w:kinsoku w:val="0"/>
        <w:overflowPunct w:val="0"/>
        <w:spacing w:before="8"/>
        <w:ind w:left="0"/>
        <w:rPr>
          <w:sz w:val="18"/>
          <w:szCs w:val="18"/>
        </w:rPr>
      </w:pPr>
    </w:p>
    <w:p w:rsidR="001B081B" w:rsidRPr="00FD32B2" w:rsidRDefault="001B081B" w:rsidP="00FD32B2">
      <w:pPr>
        <w:pStyle w:val="Nadpis2"/>
        <w:numPr>
          <w:ilvl w:val="2"/>
          <w:numId w:val="3"/>
        </w:numPr>
        <w:tabs>
          <w:tab w:val="left" w:pos="1222"/>
        </w:tabs>
        <w:kinsoku w:val="0"/>
        <w:overflowPunct w:val="0"/>
        <w:ind w:left="1221"/>
        <w:rPr>
          <w:b w:val="0"/>
          <w:bCs w:val="0"/>
        </w:rPr>
      </w:pPr>
      <w:bookmarkStart w:id="83" w:name="_Toc455148628"/>
      <w:r>
        <w:t>postup</w:t>
      </w:r>
      <w:r>
        <w:rPr>
          <w:spacing w:val="-11"/>
        </w:rPr>
        <w:t xml:space="preserve"> </w:t>
      </w:r>
      <w:r>
        <w:rPr>
          <w:spacing w:val="-1"/>
        </w:rPr>
        <w:t>výstavby,</w:t>
      </w:r>
      <w:r>
        <w:rPr>
          <w:spacing w:val="-11"/>
        </w:rPr>
        <w:t xml:space="preserve"> </w:t>
      </w:r>
      <w:r>
        <w:rPr>
          <w:spacing w:val="-1"/>
        </w:rPr>
        <w:t>rozhodující</w:t>
      </w:r>
      <w:r>
        <w:rPr>
          <w:spacing w:val="-11"/>
        </w:rPr>
        <w:t xml:space="preserve"> </w:t>
      </w:r>
      <w:r>
        <w:rPr>
          <w:spacing w:val="-1"/>
        </w:rPr>
        <w:t>dílčí</w:t>
      </w:r>
      <w:r>
        <w:rPr>
          <w:spacing w:val="-10"/>
        </w:rPr>
        <w:t xml:space="preserve"> </w:t>
      </w:r>
      <w:r>
        <w:t>termíny</w:t>
      </w:r>
      <w:bookmarkEnd w:id="83"/>
    </w:p>
    <w:p w:rsidR="001B081B" w:rsidRDefault="001B081B" w:rsidP="00FD32B2">
      <w:pPr>
        <w:pStyle w:val="Zkladntext"/>
        <w:kinsoku w:val="0"/>
        <w:overflowPunct w:val="0"/>
        <w:spacing w:before="121" w:line="274" w:lineRule="auto"/>
        <w:ind w:right="141" w:firstLine="240"/>
        <w:jc w:val="both"/>
      </w:pPr>
      <w:r>
        <w:t>Stavba</w:t>
      </w:r>
      <w:r w:rsidRPr="00FD32B2">
        <w:t xml:space="preserve"> bude </w:t>
      </w:r>
      <w:r>
        <w:t>vnitřně</w:t>
      </w:r>
      <w:r w:rsidRPr="00FD32B2">
        <w:t xml:space="preserve"> </w:t>
      </w:r>
      <w:r>
        <w:t>dělena</w:t>
      </w:r>
      <w:r w:rsidRPr="00FD32B2">
        <w:t xml:space="preserve"> </w:t>
      </w:r>
      <w:r>
        <w:t>na</w:t>
      </w:r>
      <w:r w:rsidRPr="00FD32B2">
        <w:t xml:space="preserve"> </w:t>
      </w:r>
      <w:r>
        <w:t>jednotlivé</w:t>
      </w:r>
      <w:r w:rsidRPr="00FD32B2">
        <w:t xml:space="preserve"> </w:t>
      </w:r>
      <w:r>
        <w:t>stavební</w:t>
      </w:r>
      <w:r w:rsidRPr="00FD32B2">
        <w:t xml:space="preserve"> úseky odpovídající </w:t>
      </w:r>
      <w:r>
        <w:t>technologickým</w:t>
      </w:r>
      <w:r w:rsidRPr="00FD32B2">
        <w:t xml:space="preserve"> </w:t>
      </w:r>
      <w:r>
        <w:t>a</w:t>
      </w:r>
      <w:r w:rsidRPr="00FD32B2">
        <w:t xml:space="preserve"> materiálovým postupům. </w:t>
      </w:r>
      <w:r w:rsidR="00857BB7">
        <w:t>Stavební</w:t>
      </w:r>
      <w:r w:rsidR="00857BB7" w:rsidRPr="00FD32B2">
        <w:t xml:space="preserve"> </w:t>
      </w:r>
      <w:r w:rsidR="00857BB7">
        <w:t xml:space="preserve">práce </w:t>
      </w:r>
      <w:r w:rsidR="00857BB7" w:rsidRPr="00201331">
        <w:t>budou prováděny na staveništi prostém jiných osob</w:t>
      </w:r>
      <w:r w:rsidR="00857BB7">
        <w:t>.</w:t>
      </w:r>
      <w:r w:rsidR="00857BB7" w:rsidRPr="00FD32B2">
        <w:t xml:space="preserve"> </w:t>
      </w:r>
      <w:r w:rsidR="00857BB7" w:rsidRPr="009D2B6D">
        <w:t xml:space="preserve">Provoz </w:t>
      </w:r>
      <w:r w:rsidR="001429CE" w:rsidRPr="009D2B6D">
        <w:t xml:space="preserve"> </w:t>
      </w:r>
      <w:r w:rsidR="004372D6" w:rsidRPr="009D2B6D">
        <w:t xml:space="preserve">objektu bude </w:t>
      </w:r>
      <w:r w:rsidR="009D2B6D" w:rsidRPr="009D2B6D">
        <w:t>částečně omezen po dobu rekonstrukce</w:t>
      </w:r>
      <w:r w:rsidR="00857BB7">
        <w:t>.</w:t>
      </w:r>
    </w:p>
    <w:p w:rsidR="001B081B" w:rsidRDefault="001B081B" w:rsidP="00FD32B2">
      <w:pPr>
        <w:pStyle w:val="Zkladntext"/>
        <w:kinsoku w:val="0"/>
        <w:overflowPunct w:val="0"/>
        <w:spacing w:before="121" w:line="274" w:lineRule="auto"/>
        <w:ind w:right="141" w:firstLine="240"/>
        <w:jc w:val="both"/>
      </w:pPr>
      <w:r w:rsidRPr="00FD32B2">
        <w:t xml:space="preserve">Časový </w:t>
      </w:r>
      <w:r>
        <w:t>harmonogram</w:t>
      </w:r>
      <w:r w:rsidRPr="00FD32B2">
        <w:t xml:space="preserve"> </w:t>
      </w:r>
      <w:r>
        <w:t xml:space="preserve">stavebních prací </w:t>
      </w:r>
      <w:r w:rsidR="004372D6" w:rsidRPr="00FD32B2">
        <w:t>b</w:t>
      </w:r>
      <w:r w:rsidRPr="00FD32B2">
        <w:t>ude</w:t>
      </w:r>
      <w:r>
        <w:t xml:space="preserve"> </w:t>
      </w:r>
      <w:r w:rsidRPr="00FD32B2">
        <w:t>předložen</w:t>
      </w:r>
      <w:r>
        <w:t xml:space="preserve"> dodavatelem</w:t>
      </w:r>
      <w:r w:rsidRPr="00FD32B2">
        <w:t xml:space="preserve"> </w:t>
      </w:r>
      <w:r>
        <w:t>stavebních</w:t>
      </w:r>
      <w:r w:rsidRPr="00FD32B2">
        <w:t xml:space="preserve"> </w:t>
      </w:r>
      <w:r>
        <w:t>prací</w:t>
      </w:r>
      <w:r w:rsidRPr="00FD32B2">
        <w:t xml:space="preserve"> </w:t>
      </w:r>
      <w:r>
        <w:t>před</w:t>
      </w:r>
      <w:r w:rsidRPr="00FD32B2">
        <w:t xml:space="preserve"> </w:t>
      </w:r>
      <w:r>
        <w:t xml:space="preserve">vlastní </w:t>
      </w:r>
      <w:r w:rsidRPr="00FD32B2">
        <w:t>realizací.</w:t>
      </w:r>
      <w:r>
        <w:t xml:space="preserve"> </w:t>
      </w:r>
      <w:r w:rsidRPr="00FD32B2">
        <w:t xml:space="preserve"> </w:t>
      </w:r>
      <w:r>
        <w:t xml:space="preserve">Dodavatel stavby </w:t>
      </w:r>
      <w:r w:rsidRPr="00FD32B2">
        <w:t>bude určen</w:t>
      </w:r>
      <w:r>
        <w:t xml:space="preserve"> na </w:t>
      </w:r>
      <w:r w:rsidRPr="00FD32B2">
        <w:t xml:space="preserve">základě výběrového </w:t>
      </w:r>
      <w:r>
        <w:t>řízení</w:t>
      </w:r>
      <w:r w:rsidRPr="00FD32B2">
        <w:t xml:space="preserve"> </w:t>
      </w:r>
      <w:r>
        <w:t>vyhlášeného</w:t>
      </w:r>
      <w:r w:rsidRPr="00FD32B2">
        <w:t xml:space="preserve"> </w:t>
      </w:r>
      <w:r>
        <w:t>investorem.</w:t>
      </w:r>
    </w:p>
    <w:p w:rsidR="001B081B" w:rsidRDefault="001B081B">
      <w:pPr>
        <w:pStyle w:val="Zkladntext"/>
        <w:kinsoku w:val="0"/>
        <w:overflowPunct w:val="0"/>
        <w:ind w:left="0"/>
      </w:pPr>
    </w:p>
    <w:p w:rsidR="001B081B" w:rsidRDefault="001B081B">
      <w:pPr>
        <w:pStyle w:val="Zkladntext"/>
        <w:kinsoku w:val="0"/>
        <w:overflowPunct w:val="0"/>
        <w:spacing w:before="6"/>
        <w:ind w:left="0"/>
        <w:rPr>
          <w:sz w:val="25"/>
          <w:szCs w:val="25"/>
        </w:rPr>
      </w:pPr>
    </w:p>
    <w:p w:rsidR="001B081B" w:rsidRDefault="001B081B">
      <w:pPr>
        <w:pStyle w:val="Zkladntext"/>
        <w:tabs>
          <w:tab w:val="left" w:pos="6523"/>
        </w:tabs>
        <w:kinsoku w:val="0"/>
        <w:overflowPunct w:val="0"/>
      </w:pPr>
      <w:r>
        <w:rPr>
          <w:spacing w:val="-1"/>
          <w:w w:val="95"/>
        </w:rPr>
        <w:t>Vypracoval:</w:t>
      </w:r>
      <w:r>
        <w:rPr>
          <w:rFonts w:ascii="Times New Roman" w:hAnsi="Times New Roman" w:cs="Times New Roman"/>
          <w:spacing w:val="-1"/>
          <w:w w:val="95"/>
        </w:rPr>
        <w:tab/>
      </w:r>
      <w:r w:rsidR="00CC6CC7">
        <w:t xml:space="preserve">Jiří </w:t>
      </w:r>
      <w:proofErr w:type="spellStart"/>
      <w:r w:rsidR="00CC6CC7">
        <w:t>Lovás</w:t>
      </w:r>
      <w:proofErr w:type="spellEnd"/>
    </w:p>
    <w:sectPr w:rsidR="001B081B" w:rsidSect="00794BF1">
      <w:footerReference w:type="default" r:id="rId10"/>
      <w:pgSz w:w="11900" w:h="16840"/>
      <w:pgMar w:top="720" w:right="720" w:bottom="720" w:left="720" w:header="324" w:footer="553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8A0" w:rsidRDefault="00CE08A0">
      <w:r>
        <w:separator/>
      </w:r>
    </w:p>
  </w:endnote>
  <w:endnote w:type="continuationSeparator" w:id="1">
    <w:p w:rsidR="00CE08A0" w:rsidRDefault="00CE0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8A0" w:rsidRDefault="00CE08A0">
    <w:pPr>
      <w:pStyle w:val="Zkladntext"/>
      <w:kinsoku w:val="0"/>
      <w:overflowPunct w:val="0"/>
      <w:spacing w:line="14" w:lineRule="auto"/>
      <w:ind w:left="0"/>
      <w:rPr>
        <w:rFonts w:ascii="Times New Roman" w:hAnsi="Times New Roman" w:cs="Times New Roman"/>
      </w:rPr>
    </w:pPr>
    <w:r w:rsidRPr="004A415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6.4pt;margin-top:803.35pt;width:8.5pt;height:10.05pt;z-index:-251659776;mso-position-horizontal-relative:page;mso-position-vertical-relative:page" o:allowincell="f" filled="f" stroked="f">
          <v:textbox style="mso-next-textbox:#_x0000_s2050" inset="0,0,0,0">
            <w:txbxContent>
              <w:p w:rsidR="00CE08A0" w:rsidRDefault="00CE08A0">
                <w:pPr>
                  <w:pStyle w:val="Zkladntext"/>
                  <w:kinsoku w:val="0"/>
                  <w:overflowPunct w:val="0"/>
                  <w:ind w:left="40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sz w:val="16"/>
                    <w:szCs w:val="16"/>
                  </w:rPr>
                  <w:t>2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8A0" w:rsidRDefault="00CE08A0">
    <w:pPr>
      <w:pStyle w:val="Zkladntext"/>
      <w:kinsoku w:val="0"/>
      <w:overflowPunct w:val="0"/>
      <w:spacing w:line="14" w:lineRule="auto"/>
      <w:ind w:left="0"/>
      <w:rPr>
        <w:rFonts w:ascii="Times New Roman" w:hAnsi="Times New Roman" w:cs="Times New Roman"/>
      </w:rPr>
    </w:pPr>
    <w:r w:rsidRPr="004A415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1.95pt;margin-top:803.35pt;width:12.95pt;height:10.05pt;z-index:-251658752;mso-position-horizontal-relative:page;mso-position-vertical-relative:page" o:allowincell="f" filled="f" stroked="f">
          <v:textbox inset="0,0,0,0">
            <w:txbxContent>
              <w:p w:rsidR="00CE08A0" w:rsidRDefault="00CE08A0">
                <w:pPr>
                  <w:pStyle w:val="Zkladntext"/>
                  <w:kinsoku w:val="0"/>
                  <w:overflowPunct w:val="0"/>
                  <w:ind w:left="40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sz w:val="16"/>
                    <w:szCs w:val="16"/>
                  </w:rPr>
                  <w:t>15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8A0" w:rsidRDefault="00CE08A0">
      <w:r>
        <w:separator/>
      </w:r>
    </w:p>
  </w:footnote>
  <w:footnote w:type="continuationSeparator" w:id="1">
    <w:p w:rsidR="00CE08A0" w:rsidRDefault="00CE08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8A0" w:rsidRPr="007443FF" w:rsidRDefault="00CE08A0" w:rsidP="007443FF">
    <w:pPr>
      <w:widowControl/>
      <w:tabs>
        <w:tab w:val="center" w:pos="5230"/>
      </w:tabs>
      <w:rPr>
        <w:b/>
        <w:i/>
        <w:noProof/>
        <w:sz w:val="20"/>
        <w:szCs w:val="20"/>
      </w:rPr>
    </w:pPr>
    <w:r w:rsidRPr="007443FF">
      <w:rPr>
        <w:b/>
        <w:i/>
        <w:noProof/>
        <w:sz w:val="20"/>
        <w:szCs w:val="20"/>
      </w:rPr>
      <w:t>Revitalizace objektu technického zázemí B3 a spojovacího krčku</w:t>
    </w:r>
    <w:r>
      <w:rPr>
        <w:b/>
        <w:i/>
        <w:noProof/>
        <w:sz w:val="20"/>
        <w:szCs w:val="20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4997450</wp:posOffset>
          </wp:positionH>
          <wp:positionV relativeFrom="paragraph">
            <wp:posOffset>-99695</wp:posOffset>
          </wp:positionV>
          <wp:extent cx="1143000" cy="502920"/>
          <wp:effectExtent l="1905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i/>
        <w:noProof/>
        <w:sz w:val="20"/>
        <w:szCs w:val="20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4997450</wp:posOffset>
          </wp:positionH>
          <wp:positionV relativeFrom="paragraph">
            <wp:posOffset>-99695</wp:posOffset>
          </wp:positionV>
          <wp:extent cx="1143000" cy="502920"/>
          <wp:effectExtent l="1905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E08A0" w:rsidRPr="007443FF" w:rsidRDefault="00CE08A0" w:rsidP="007443FF">
    <w:pPr>
      <w:pStyle w:val="Bezmezer"/>
      <w:spacing w:before="240"/>
      <w:rPr>
        <w:rFonts w:ascii="Times New Roman" w:hAnsi="Times New Roman" w:cs="Times New Roman"/>
        <w:b/>
        <w:i/>
        <w:noProof/>
        <w:sz w:val="20"/>
        <w:szCs w:val="20"/>
      </w:rPr>
    </w:pPr>
    <w:r w:rsidRPr="007443FF">
      <w:rPr>
        <w:rFonts w:ascii="Times New Roman" w:hAnsi="Times New Roman" w:cs="Times New Roman"/>
        <w:b/>
        <w:i/>
        <w:noProof/>
        <w:sz w:val="20"/>
        <w:szCs w:val="20"/>
      </w:rPr>
      <w:t>Penzion pro seniory, ul. Lískovecká 86</w:t>
    </w:r>
  </w:p>
  <w:p w:rsidR="00CE08A0" w:rsidRPr="007443FF" w:rsidRDefault="00CE08A0" w:rsidP="007443FF">
    <w:pPr>
      <w:widowControl/>
      <w:jc w:val="center"/>
      <w:rPr>
        <w:noProof/>
      </w:rPr>
    </w:pPr>
  </w:p>
  <w:p w:rsidR="00CE08A0" w:rsidRDefault="00CE08A0" w:rsidP="00794BF1">
    <w:pPr>
      <w:pStyle w:val="TO-zpat"/>
      <w:pBdr>
        <w:bottom w:val="single" w:sz="4" w:space="0" w:color="auto"/>
      </w:pBdr>
      <w:tabs>
        <w:tab w:val="right" w:pos="9071"/>
      </w:tabs>
    </w:pPr>
    <w:r>
      <w:rPr>
        <w:b/>
        <w:sz w:val="16"/>
        <w:szCs w:val="16"/>
      </w:rPr>
      <w:t>B</w:t>
    </w:r>
    <w:r w:rsidRPr="00520495">
      <w:rPr>
        <w:b/>
        <w:sz w:val="16"/>
        <w:szCs w:val="16"/>
      </w:rPr>
      <w:t xml:space="preserve">. </w:t>
    </w:r>
    <w:r>
      <w:rPr>
        <w:b/>
        <w:sz w:val="16"/>
        <w:szCs w:val="16"/>
      </w:rPr>
      <w:t>SOUHRNNÁ TECHNICKÁ ZPRÁVA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2"/>
      <w:numFmt w:val="upperLetter"/>
      <w:lvlText w:val="%1"/>
      <w:lvlJc w:val="left"/>
      <w:pPr>
        <w:ind w:left="981" w:hanging="84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81" w:hanging="840"/>
      </w:pPr>
      <w:rPr>
        <w:rFonts w:ascii="Century Gothic" w:hAnsi="Century Gothic" w:cs="Century Gothic"/>
        <w:b/>
        <w:bCs/>
        <w:sz w:val="16"/>
        <w:szCs w:val="16"/>
      </w:rPr>
    </w:lvl>
    <w:lvl w:ilvl="2">
      <w:start w:val="1"/>
      <w:numFmt w:val="lowerLetter"/>
      <w:lvlText w:val="%3)"/>
      <w:lvlJc w:val="left"/>
      <w:pPr>
        <w:ind w:left="981" w:hanging="600"/>
      </w:pPr>
      <w:rPr>
        <w:rFonts w:ascii="Century Gothic" w:hAnsi="Century Gothic" w:cs="Century Gothic"/>
        <w:b w:val="0"/>
        <w:bCs w:val="0"/>
        <w:sz w:val="16"/>
        <w:szCs w:val="16"/>
      </w:rPr>
    </w:lvl>
    <w:lvl w:ilvl="3">
      <w:numFmt w:val="bullet"/>
      <w:lvlText w:val="•"/>
      <w:lvlJc w:val="left"/>
      <w:pPr>
        <w:ind w:left="2905" w:hanging="600"/>
      </w:pPr>
    </w:lvl>
    <w:lvl w:ilvl="4">
      <w:numFmt w:val="bullet"/>
      <w:lvlText w:val="•"/>
      <w:lvlJc w:val="left"/>
      <w:pPr>
        <w:ind w:left="3867" w:hanging="600"/>
      </w:pPr>
    </w:lvl>
    <w:lvl w:ilvl="5">
      <w:numFmt w:val="bullet"/>
      <w:lvlText w:val="•"/>
      <w:lvlJc w:val="left"/>
      <w:pPr>
        <w:ind w:left="4829" w:hanging="600"/>
      </w:pPr>
    </w:lvl>
    <w:lvl w:ilvl="6">
      <w:numFmt w:val="bullet"/>
      <w:lvlText w:val="•"/>
      <w:lvlJc w:val="left"/>
      <w:pPr>
        <w:ind w:left="5791" w:hanging="600"/>
      </w:pPr>
    </w:lvl>
    <w:lvl w:ilvl="7">
      <w:numFmt w:val="bullet"/>
      <w:lvlText w:val="•"/>
      <w:lvlJc w:val="left"/>
      <w:pPr>
        <w:ind w:left="6753" w:hanging="600"/>
      </w:pPr>
    </w:lvl>
    <w:lvl w:ilvl="8">
      <w:numFmt w:val="bullet"/>
      <w:lvlText w:val="•"/>
      <w:lvlJc w:val="left"/>
      <w:pPr>
        <w:ind w:left="7715" w:hanging="600"/>
      </w:pPr>
    </w:lvl>
  </w:abstractNum>
  <w:abstractNum w:abstractNumId="1">
    <w:nsid w:val="00000403"/>
    <w:multiLevelType w:val="multilevel"/>
    <w:tmpl w:val="00000886"/>
    <w:lvl w:ilvl="0">
      <w:start w:val="2"/>
      <w:numFmt w:val="upperLetter"/>
      <w:lvlText w:val="%1"/>
      <w:lvlJc w:val="left"/>
      <w:pPr>
        <w:ind w:left="981" w:hanging="838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981" w:hanging="83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981" w:hanging="838"/>
      </w:pPr>
      <w:rPr>
        <w:rFonts w:ascii="Century Gothic" w:hAnsi="Century Gothic" w:cs="Century Gothic"/>
        <w:b w:val="0"/>
        <w:bCs w:val="0"/>
        <w:spacing w:val="-2"/>
        <w:sz w:val="16"/>
        <w:szCs w:val="16"/>
      </w:rPr>
    </w:lvl>
    <w:lvl w:ilvl="3">
      <w:start w:val="1"/>
      <w:numFmt w:val="lowerLetter"/>
      <w:lvlText w:val="%4)"/>
      <w:lvlJc w:val="left"/>
      <w:pPr>
        <w:ind w:left="981" w:hanging="600"/>
      </w:pPr>
      <w:rPr>
        <w:rFonts w:ascii="Century Gothic" w:hAnsi="Century Gothic" w:cs="Century Gothic"/>
        <w:b w:val="0"/>
        <w:bCs w:val="0"/>
        <w:sz w:val="16"/>
        <w:szCs w:val="16"/>
      </w:rPr>
    </w:lvl>
    <w:lvl w:ilvl="4">
      <w:numFmt w:val="bullet"/>
      <w:lvlText w:val="•"/>
      <w:lvlJc w:val="left"/>
      <w:pPr>
        <w:ind w:left="4444" w:hanging="600"/>
      </w:pPr>
    </w:lvl>
    <w:lvl w:ilvl="5">
      <w:numFmt w:val="bullet"/>
      <w:lvlText w:val="•"/>
      <w:lvlJc w:val="left"/>
      <w:pPr>
        <w:ind w:left="5310" w:hanging="600"/>
      </w:pPr>
    </w:lvl>
    <w:lvl w:ilvl="6">
      <w:numFmt w:val="bullet"/>
      <w:lvlText w:val="•"/>
      <w:lvlJc w:val="left"/>
      <w:pPr>
        <w:ind w:left="6176" w:hanging="600"/>
      </w:pPr>
    </w:lvl>
    <w:lvl w:ilvl="7">
      <w:numFmt w:val="bullet"/>
      <w:lvlText w:val="•"/>
      <w:lvlJc w:val="left"/>
      <w:pPr>
        <w:ind w:left="7042" w:hanging="600"/>
      </w:pPr>
    </w:lvl>
    <w:lvl w:ilvl="8">
      <w:numFmt w:val="bullet"/>
      <w:lvlText w:val="•"/>
      <w:lvlJc w:val="left"/>
      <w:pPr>
        <w:ind w:left="7908" w:hanging="600"/>
      </w:pPr>
    </w:lvl>
  </w:abstractNum>
  <w:abstractNum w:abstractNumId="2">
    <w:nsid w:val="00000404"/>
    <w:multiLevelType w:val="multilevel"/>
    <w:tmpl w:val="00000887"/>
    <w:lvl w:ilvl="0">
      <w:start w:val="1"/>
      <w:numFmt w:val="lowerLetter"/>
      <w:lvlText w:val="%1)"/>
      <w:lvlJc w:val="left"/>
      <w:pPr>
        <w:ind w:left="981" w:hanging="600"/>
      </w:pPr>
      <w:rPr>
        <w:rFonts w:ascii="Century Gothic" w:hAnsi="Century Gothic" w:cs="Century Gothic"/>
        <w:b w:val="0"/>
        <w:bCs w:val="0"/>
        <w:sz w:val="16"/>
        <w:szCs w:val="16"/>
      </w:rPr>
    </w:lvl>
    <w:lvl w:ilvl="1">
      <w:numFmt w:val="bullet"/>
      <w:lvlText w:val="•"/>
      <w:lvlJc w:val="left"/>
      <w:pPr>
        <w:ind w:left="1847" w:hanging="600"/>
      </w:pPr>
    </w:lvl>
    <w:lvl w:ilvl="2">
      <w:numFmt w:val="bullet"/>
      <w:lvlText w:val="•"/>
      <w:lvlJc w:val="left"/>
      <w:pPr>
        <w:ind w:left="2713" w:hanging="600"/>
      </w:pPr>
    </w:lvl>
    <w:lvl w:ilvl="3">
      <w:numFmt w:val="bullet"/>
      <w:lvlText w:val="•"/>
      <w:lvlJc w:val="left"/>
      <w:pPr>
        <w:ind w:left="3579" w:hanging="600"/>
      </w:pPr>
    </w:lvl>
    <w:lvl w:ilvl="4">
      <w:numFmt w:val="bullet"/>
      <w:lvlText w:val="•"/>
      <w:lvlJc w:val="left"/>
      <w:pPr>
        <w:ind w:left="4444" w:hanging="600"/>
      </w:pPr>
    </w:lvl>
    <w:lvl w:ilvl="5">
      <w:numFmt w:val="bullet"/>
      <w:lvlText w:val="•"/>
      <w:lvlJc w:val="left"/>
      <w:pPr>
        <w:ind w:left="5310" w:hanging="600"/>
      </w:pPr>
    </w:lvl>
    <w:lvl w:ilvl="6">
      <w:numFmt w:val="bullet"/>
      <w:lvlText w:val="•"/>
      <w:lvlJc w:val="left"/>
      <w:pPr>
        <w:ind w:left="6176" w:hanging="600"/>
      </w:pPr>
    </w:lvl>
    <w:lvl w:ilvl="7">
      <w:numFmt w:val="bullet"/>
      <w:lvlText w:val="•"/>
      <w:lvlJc w:val="left"/>
      <w:pPr>
        <w:ind w:left="7042" w:hanging="600"/>
      </w:pPr>
    </w:lvl>
    <w:lvl w:ilvl="8">
      <w:numFmt w:val="bullet"/>
      <w:lvlText w:val="•"/>
      <w:lvlJc w:val="left"/>
      <w:pPr>
        <w:ind w:left="7908" w:hanging="600"/>
      </w:pPr>
    </w:lvl>
  </w:abstractNum>
  <w:abstractNum w:abstractNumId="3">
    <w:nsid w:val="00000405"/>
    <w:multiLevelType w:val="multilevel"/>
    <w:tmpl w:val="00000888"/>
    <w:lvl w:ilvl="0">
      <w:start w:val="1"/>
      <w:numFmt w:val="lowerLetter"/>
      <w:lvlText w:val="%1)"/>
      <w:lvlJc w:val="left"/>
      <w:pPr>
        <w:ind w:left="981" w:hanging="600"/>
      </w:pPr>
      <w:rPr>
        <w:rFonts w:ascii="Century Gothic" w:hAnsi="Century Gothic" w:cs="Century Gothic"/>
        <w:b w:val="0"/>
        <w:bCs w:val="0"/>
        <w:sz w:val="16"/>
        <w:szCs w:val="16"/>
      </w:rPr>
    </w:lvl>
    <w:lvl w:ilvl="1">
      <w:numFmt w:val="bullet"/>
      <w:lvlText w:val="•"/>
      <w:lvlJc w:val="left"/>
      <w:pPr>
        <w:ind w:left="1847" w:hanging="600"/>
      </w:pPr>
    </w:lvl>
    <w:lvl w:ilvl="2">
      <w:numFmt w:val="bullet"/>
      <w:lvlText w:val="•"/>
      <w:lvlJc w:val="left"/>
      <w:pPr>
        <w:ind w:left="2713" w:hanging="600"/>
      </w:pPr>
    </w:lvl>
    <w:lvl w:ilvl="3">
      <w:numFmt w:val="bullet"/>
      <w:lvlText w:val="•"/>
      <w:lvlJc w:val="left"/>
      <w:pPr>
        <w:ind w:left="3579" w:hanging="600"/>
      </w:pPr>
    </w:lvl>
    <w:lvl w:ilvl="4">
      <w:numFmt w:val="bullet"/>
      <w:lvlText w:val="•"/>
      <w:lvlJc w:val="left"/>
      <w:pPr>
        <w:ind w:left="4444" w:hanging="600"/>
      </w:pPr>
    </w:lvl>
    <w:lvl w:ilvl="5">
      <w:numFmt w:val="bullet"/>
      <w:lvlText w:val="•"/>
      <w:lvlJc w:val="left"/>
      <w:pPr>
        <w:ind w:left="5310" w:hanging="600"/>
      </w:pPr>
    </w:lvl>
    <w:lvl w:ilvl="6">
      <w:numFmt w:val="bullet"/>
      <w:lvlText w:val="•"/>
      <w:lvlJc w:val="left"/>
      <w:pPr>
        <w:ind w:left="6176" w:hanging="600"/>
      </w:pPr>
    </w:lvl>
    <w:lvl w:ilvl="7">
      <w:numFmt w:val="bullet"/>
      <w:lvlText w:val="•"/>
      <w:lvlJc w:val="left"/>
      <w:pPr>
        <w:ind w:left="7042" w:hanging="600"/>
      </w:pPr>
    </w:lvl>
    <w:lvl w:ilvl="8">
      <w:numFmt w:val="bullet"/>
      <w:lvlText w:val="•"/>
      <w:lvlJc w:val="left"/>
      <w:pPr>
        <w:ind w:left="7908" w:hanging="600"/>
      </w:pPr>
    </w:lvl>
  </w:abstractNum>
  <w:abstractNum w:abstractNumId="4">
    <w:nsid w:val="00000406"/>
    <w:multiLevelType w:val="multilevel"/>
    <w:tmpl w:val="00000889"/>
    <w:lvl w:ilvl="0">
      <w:start w:val="1"/>
      <w:numFmt w:val="lowerLetter"/>
      <w:lvlText w:val="%1)"/>
      <w:lvlJc w:val="left"/>
      <w:pPr>
        <w:ind w:left="981" w:hanging="600"/>
      </w:pPr>
      <w:rPr>
        <w:rFonts w:ascii="Century Gothic" w:hAnsi="Century Gothic" w:cs="Century Gothic"/>
        <w:b w:val="0"/>
        <w:bCs w:val="0"/>
        <w:sz w:val="16"/>
        <w:szCs w:val="16"/>
      </w:rPr>
    </w:lvl>
    <w:lvl w:ilvl="1">
      <w:numFmt w:val="bullet"/>
      <w:lvlText w:val="•"/>
      <w:lvlJc w:val="left"/>
      <w:pPr>
        <w:ind w:left="1847" w:hanging="600"/>
      </w:pPr>
    </w:lvl>
    <w:lvl w:ilvl="2">
      <w:numFmt w:val="bullet"/>
      <w:lvlText w:val="•"/>
      <w:lvlJc w:val="left"/>
      <w:pPr>
        <w:ind w:left="2713" w:hanging="600"/>
      </w:pPr>
    </w:lvl>
    <w:lvl w:ilvl="3">
      <w:numFmt w:val="bullet"/>
      <w:lvlText w:val="•"/>
      <w:lvlJc w:val="left"/>
      <w:pPr>
        <w:ind w:left="3579" w:hanging="600"/>
      </w:pPr>
    </w:lvl>
    <w:lvl w:ilvl="4">
      <w:numFmt w:val="bullet"/>
      <w:lvlText w:val="•"/>
      <w:lvlJc w:val="left"/>
      <w:pPr>
        <w:ind w:left="4444" w:hanging="600"/>
      </w:pPr>
    </w:lvl>
    <w:lvl w:ilvl="5">
      <w:numFmt w:val="bullet"/>
      <w:lvlText w:val="•"/>
      <w:lvlJc w:val="left"/>
      <w:pPr>
        <w:ind w:left="5310" w:hanging="600"/>
      </w:pPr>
    </w:lvl>
    <w:lvl w:ilvl="6">
      <w:numFmt w:val="bullet"/>
      <w:lvlText w:val="•"/>
      <w:lvlJc w:val="left"/>
      <w:pPr>
        <w:ind w:left="6176" w:hanging="600"/>
      </w:pPr>
    </w:lvl>
    <w:lvl w:ilvl="7">
      <w:numFmt w:val="bullet"/>
      <w:lvlText w:val="•"/>
      <w:lvlJc w:val="left"/>
      <w:pPr>
        <w:ind w:left="7042" w:hanging="600"/>
      </w:pPr>
    </w:lvl>
    <w:lvl w:ilvl="8">
      <w:numFmt w:val="bullet"/>
      <w:lvlText w:val="•"/>
      <w:lvlJc w:val="left"/>
      <w:pPr>
        <w:ind w:left="7908" w:hanging="600"/>
      </w:pPr>
    </w:lvl>
  </w:abstractNum>
  <w:abstractNum w:abstractNumId="5">
    <w:nsid w:val="00000407"/>
    <w:multiLevelType w:val="multilevel"/>
    <w:tmpl w:val="0000088A"/>
    <w:lvl w:ilvl="0">
      <w:start w:val="1"/>
      <w:numFmt w:val="lowerLetter"/>
      <w:lvlText w:val="%1)"/>
      <w:lvlJc w:val="left"/>
      <w:pPr>
        <w:ind w:left="981" w:hanging="600"/>
      </w:pPr>
      <w:rPr>
        <w:rFonts w:ascii="Century Gothic" w:hAnsi="Century Gothic" w:cs="Century Gothic"/>
        <w:b w:val="0"/>
        <w:bCs w:val="0"/>
        <w:sz w:val="16"/>
        <w:szCs w:val="16"/>
      </w:rPr>
    </w:lvl>
    <w:lvl w:ilvl="1">
      <w:numFmt w:val="bullet"/>
      <w:lvlText w:val="•"/>
      <w:lvlJc w:val="left"/>
      <w:pPr>
        <w:ind w:left="1847" w:hanging="600"/>
      </w:pPr>
    </w:lvl>
    <w:lvl w:ilvl="2">
      <w:numFmt w:val="bullet"/>
      <w:lvlText w:val="•"/>
      <w:lvlJc w:val="left"/>
      <w:pPr>
        <w:ind w:left="2713" w:hanging="600"/>
      </w:pPr>
    </w:lvl>
    <w:lvl w:ilvl="3">
      <w:numFmt w:val="bullet"/>
      <w:lvlText w:val="•"/>
      <w:lvlJc w:val="left"/>
      <w:pPr>
        <w:ind w:left="3579" w:hanging="600"/>
      </w:pPr>
    </w:lvl>
    <w:lvl w:ilvl="4">
      <w:numFmt w:val="bullet"/>
      <w:lvlText w:val="•"/>
      <w:lvlJc w:val="left"/>
      <w:pPr>
        <w:ind w:left="4444" w:hanging="600"/>
      </w:pPr>
    </w:lvl>
    <w:lvl w:ilvl="5">
      <w:numFmt w:val="bullet"/>
      <w:lvlText w:val="•"/>
      <w:lvlJc w:val="left"/>
      <w:pPr>
        <w:ind w:left="5310" w:hanging="600"/>
      </w:pPr>
    </w:lvl>
    <w:lvl w:ilvl="6">
      <w:numFmt w:val="bullet"/>
      <w:lvlText w:val="•"/>
      <w:lvlJc w:val="left"/>
      <w:pPr>
        <w:ind w:left="6176" w:hanging="600"/>
      </w:pPr>
    </w:lvl>
    <w:lvl w:ilvl="7">
      <w:numFmt w:val="bullet"/>
      <w:lvlText w:val="•"/>
      <w:lvlJc w:val="left"/>
      <w:pPr>
        <w:ind w:left="7042" w:hanging="600"/>
      </w:pPr>
    </w:lvl>
    <w:lvl w:ilvl="8">
      <w:numFmt w:val="bullet"/>
      <w:lvlText w:val="•"/>
      <w:lvlJc w:val="left"/>
      <w:pPr>
        <w:ind w:left="7908" w:hanging="600"/>
      </w:pPr>
    </w:lvl>
  </w:abstractNum>
  <w:abstractNum w:abstractNumId="6">
    <w:nsid w:val="00000408"/>
    <w:multiLevelType w:val="multilevel"/>
    <w:tmpl w:val="0000088B"/>
    <w:lvl w:ilvl="0">
      <w:start w:val="1"/>
      <w:numFmt w:val="lowerLetter"/>
      <w:lvlText w:val="%1)"/>
      <w:lvlJc w:val="left"/>
      <w:pPr>
        <w:ind w:left="981" w:hanging="600"/>
      </w:pPr>
      <w:rPr>
        <w:rFonts w:ascii="Century Gothic" w:hAnsi="Century Gothic" w:cs="Century Gothic"/>
        <w:b w:val="0"/>
        <w:bCs w:val="0"/>
        <w:sz w:val="16"/>
        <w:szCs w:val="16"/>
      </w:rPr>
    </w:lvl>
    <w:lvl w:ilvl="1">
      <w:numFmt w:val="bullet"/>
      <w:lvlText w:val="•"/>
      <w:lvlJc w:val="left"/>
      <w:pPr>
        <w:ind w:left="1847" w:hanging="600"/>
      </w:pPr>
    </w:lvl>
    <w:lvl w:ilvl="2">
      <w:numFmt w:val="bullet"/>
      <w:lvlText w:val="•"/>
      <w:lvlJc w:val="left"/>
      <w:pPr>
        <w:ind w:left="2713" w:hanging="600"/>
      </w:pPr>
    </w:lvl>
    <w:lvl w:ilvl="3">
      <w:numFmt w:val="bullet"/>
      <w:lvlText w:val="•"/>
      <w:lvlJc w:val="left"/>
      <w:pPr>
        <w:ind w:left="3579" w:hanging="600"/>
      </w:pPr>
    </w:lvl>
    <w:lvl w:ilvl="4">
      <w:numFmt w:val="bullet"/>
      <w:lvlText w:val="•"/>
      <w:lvlJc w:val="left"/>
      <w:pPr>
        <w:ind w:left="4444" w:hanging="600"/>
      </w:pPr>
    </w:lvl>
    <w:lvl w:ilvl="5">
      <w:numFmt w:val="bullet"/>
      <w:lvlText w:val="•"/>
      <w:lvlJc w:val="left"/>
      <w:pPr>
        <w:ind w:left="5310" w:hanging="600"/>
      </w:pPr>
    </w:lvl>
    <w:lvl w:ilvl="6">
      <w:numFmt w:val="bullet"/>
      <w:lvlText w:val="•"/>
      <w:lvlJc w:val="left"/>
      <w:pPr>
        <w:ind w:left="6176" w:hanging="600"/>
      </w:pPr>
    </w:lvl>
    <w:lvl w:ilvl="7">
      <w:numFmt w:val="bullet"/>
      <w:lvlText w:val="•"/>
      <w:lvlJc w:val="left"/>
      <w:pPr>
        <w:ind w:left="7042" w:hanging="600"/>
      </w:pPr>
    </w:lvl>
    <w:lvl w:ilvl="8">
      <w:numFmt w:val="bullet"/>
      <w:lvlText w:val="•"/>
      <w:lvlJc w:val="left"/>
      <w:pPr>
        <w:ind w:left="7908" w:hanging="600"/>
      </w:pPr>
    </w:lvl>
  </w:abstractNum>
  <w:abstractNum w:abstractNumId="7">
    <w:nsid w:val="00000409"/>
    <w:multiLevelType w:val="multilevel"/>
    <w:tmpl w:val="0000088C"/>
    <w:lvl w:ilvl="0">
      <w:start w:val="1"/>
      <w:numFmt w:val="lowerLetter"/>
      <w:lvlText w:val="%1)"/>
      <w:lvlJc w:val="left"/>
      <w:pPr>
        <w:ind w:left="981" w:hanging="600"/>
      </w:pPr>
      <w:rPr>
        <w:rFonts w:ascii="Century Gothic" w:hAnsi="Century Gothic" w:cs="Century Gothic"/>
        <w:b w:val="0"/>
        <w:bCs w:val="0"/>
        <w:sz w:val="16"/>
        <w:szCs w:val="16"/>
      </w:rPr>
    </w:lvl>
    <w:lvl w:ilvl="1">
      <w:numFmt w:val="bullet"/>
      <w:lvlText w:val="•"/>
      <w:lvlJc w:val="left"/>
      <w:pPr>
        <w:ind w:left="1847" w:hanging="600"/>
      </w:pPr>
    </w:lvl>
    <w:lvl w:ilvl="2">
      <w:numFmt w:val="bullet"/>
      <w:lvlText w:val="•"/>
      <w:lvlJc w:val="left"/>
      <w:pPr>
        <w:ind w:left="2713" w:hanging="600"/>
      </w:pPr>
    </w:lvl>
    <w:lvl w:ilvl="3">
      <w:numFmt w:val="bullet"/>
      <w:lvlText w:val="•"/>
      <w:lvlJc w:val="left"/>
      <w:pPr>
        <w:ind w:left="3579" w:hanging="600"/>
      </w:pPr>
    </w:lvl>
    <w:lvl w:ilvl="4">
      <w:numFmt w:val="bullet"/>
      <w:lvlText w:val="•"/>
      <w:lvlJc w:val="left"/>
      <w:pPr>
        <w:ind w:left="4444" w:hanging="600"/>
      </w:pPr>
    </w:lvl>
    <w:lvl w:ilvl="5">
      <w:numFmt w:val="bullet"/>
      <w:lvlText w:val="•"/>
      <w:lvlJc w:val="left"/>
      <w:pPr>
        <w:ind w:left="5310" w:hanging="600"/>
      </w:pPr>
    </w:lvl>
    <w:lvl w:ilvl="6">
      <w:numFmt w:val="bullet"/>
      <w:lvlText w:val="•"/>
      <w:lvlJc w:val="left"/>
      <w:pPr>
        <w:ind w:left="6176" w:hanging="600"/>
      </w:pPr>
    </w:lvl>
    <w:lvl w:ilvl="7">
      <w:numFmt w:val="bullet"/>
      <w:lvlText w:val="•"/>
      <w:lvlJc w:val="left"/>
      <w:pPr>
        <w:ind w:left="7042" w:hanging="600"/>
      </w:pPr>
    </w:lvl>
    <w:lvl w:ilvl="8">
      <w:numFmt w:val="bullet"/>
      <w:lvlText w:val="•"/>
      <w:lvlJc w:val="left"/>
      <w:pPr>
        <w:ind w:left="7908" w:hanging="600"/>
      </w:pPr>
    </w:lvl>
  </w:abstractNum>
  <w:abstractNum w:abstractNumId="8">
    <w:nsid w:val="0000040A"/>
    <w:multiLevelType w:val="multilevel"/>
    <w:tmpl w:val="0000088D"/>
    <w:lvl w:ilvl="0">
      <w:start w:val="2"/>
      <w:numFmt w:val="upperLetter"/>
      <w:lvlText w:val="%1"/>
      <w:lvlJc w:val="left"/>
      <w:pPr>
        <w:ind w:left="981" w:hanging="84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981" w:hanging="840"/>
      </w:pPr>
      <w:rPr>
        <w:rFonts w:ascii="Century Gothic" w:hAnsi="Century Gothic" w:cs="Century Gothic"/>
        <w:b/>
        <w:bCs/>
        <w:sz w:val="16"/>
        <w:szCs w:val="16"/>
      </w:rPr>
    </w:lvl>
    <w:lvl w:ilvl="2">
      <w:start w:val="1"/>
      <w:numFmt w:val="lowerLetter"/>
      <w:lvlText w:val="%3)"/>
      <w:lvlJc w:val="left"/>
      <w:pPr>
        <w:ind w:left="981" w:hanging="600"/>
      </w:pPr>
      <w:rPr>
        <w:rFonts w:ascii="Century Gothic" w:hAnsi="Century Gothic" w:cs="Century Gothic"/>
        <w:b w:val="0"/>
        <w:bCs w:val="0"/>
        <w:sz w:val="16"/>
        <w:szCs w:val="16"/>
      </w:rPr>
    </w:lvl>
    <w:lvl w:ilvl="3">
      <w:numFmt w:val="bullet"/>
      <w:lvlText w:val="•"/>
      <w:lvlJc w:val="left"/>
      <w:pPr>
        <w:ind w:left="2063" w:hanging="600"/>
      </w:pPr>
    </w:lvl>
    <w:lvl w:ilvl="4">
      <w:numFmt w:val="bullet"/>
      <w:lvlText w:val="•"/>
      <w:lvlJc w:val="left"/>
      <w:pPr>
        <w:ind w:left="3146" w:hanging="600"/>
      </w:pPr>
    </w:lvl>
    <w:lvl w:ilvl="5">
      <w:numFmt w:val="bullet"/>
      <w:lvlText w:val="•"/>
      <w:lvlJc w:val="left"/>
      <w:pPr>
        <w:ind w:left="4228" w:hanging="600"/>
      </w:pPr>
    </w:lvl>
    <w:lvl w:ilvl="6">
      <w:numFmt w:val="bullet"/>
      <w:lvlText w:val="•"/>
      <w:lvlJc w:val="left"/>
      <w:pPr>
        <w:ind w:left="5310" w:hanging="600"/>
      </w:pPr>
    </w:lvl>
    <w:lvl w:ilvl="7">
      <w:numFmt w:val="bullet"/>
      <w:lvlText w:val="•"/>
      <w:lvlJc w:val="left"/>
      <w:pPr>
        <w:ind w:left="6393" w:hanging="600"/>
      </w:pPr>
    </w:lvl>
    <w:lvl w:ilvl="8">
      <w:numFmt w:val="bullet"/>
      <w:lvlText w:val="•"/>
      <w:lvlJc w:val="left"/>
      <w:pPr>
        <w:ind w:left="7475" w:hanging="600"/>
      </w:pPr>
    </w:lvl>
  </w:abstractNum>
  <w:abstractNum w:abstractNumId="9">
    <w:nsid w:val="0000040B"/>
    <w:multiLevelType w:val="multilevel"/>
    <w:tmpl w:val="0000088E"/>
    <w:lvl w:ilvl="0">
      <w:start w:val="2"/>
      <w:numFmt w:val="upperLetter"/>
      <w:lvlText w:val="%1"/>
      <w:lvlJc w:val="left"/>
      <w:pPr>
        <w:ind w:left="849" w:hanging="708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49" w:hanging="708"/>
      </w:pPr>
      <w:rPr>
        <w:rFonts w:ascii="Century Gothic" w:hAnsi="Century Gothic" w:cs="Century Gothic"/>
        <w:b/>
        <w:bCs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left="501" w:hanging="720"/>
      </w:pPr>
      <w:rPr>
        <w:rFonts w:ascii="Century Gothic" w:hAnsi="Century Gothic" w:cs="Century Gothic"/>
        <w:b/>
        <w:bCs/>
        <w:w w:val="99"/>
        <w:sz w:val="20"/>
        <w:szCs w:val="20"/>
      </w:rPr>
    </w:lvl>
    <w:lvl w:ilvl="3">
      <w:numFmt w:val="bullet"/>
      <w:lvlText w:val="•"/>
      <w:lvlJc w:val="left"/>
      <w:pPr>
        <w:ind w:left="849" w:hanging="720"/>
      </w:pPr>
    </w:lvl>
    <w:lvl w:ilvl="4">
      <w:numFmt w:val="bullet"/>
      <w:lvlText w:val="•"/>
      <w:lvlJc w:val="left"/>
      <w:pPr>
        <w:ind w:left="1221" w:hanging="720"/>
      </w:pPr>
    </w:lvl>
    <w:lvl w:ilvl="5">
      <w:numFmt w:val="bullet"/>
      <w:lvlText w:val="•"/>
      <w:lvlJc w:val="left"/>
      <w:pPr>
        <w:ind w:left="2624" w:hanging="720"/>
      </w:pPr>
    </w:lvl>
    <w:lvl w:ilvl="6">
      <w:numFmt w:val="bullet"/>
      <w:lvlText w:val="•"/>
      <w:lvlJc w:val="left"/>
      <w:pPr>
        <w:ind w:left="4027" w:hanging="720"/>
      </w:pPr>
    </w:lvl>
    <w:lvl w:ilvl="7">
      <w:numFmt w:val="bullet"/>
      <w:lvlText w:val="•"/>
      <w:lvlJc w:val="left"/>
      <w:pPr>
        <w:ind w:left="5430" w:hanging="720"/>
      </w:pPr>
    </w:lvl>
    <w:lvl w:ilvl="8">
      <w:numFmt w:val="bullet"/>
      <w:lvlText w:val="•"/>
      <w:lvlJc w:val="left"/>
      <w:pPr>
        <w:ind w:left="6833" w:hanging="720"/>
      </w:pPr>
    </w:lvl>
  </w:abstractNum>
  <w:abstractNum w:abstractNumId="10">
    <w:nsid w:val="0000040C"/>
    <w:multiLevelType w:val="multilevel"/>
    <w:tmpl w:val="0000088F"/>
    <w:lvl w:ilvl="0">
      <w:start w:val="2"/>
      <w:numFmt w:val="upperLetter"/>
      <w:lvlText w:val="%1"/>
      <w:lvlJc w:val="left"/>
      <w:pPr>
        <w:ind w:left="1557" w:hanging="1133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1557" w:hanging="113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57" w:hanging="1133"/>
      </w:pPr>
      <w:rPr>
        <w:rFonts w:ascii="Century Gothic" w:hAnsi="Century Gothic" w:cs="Century Gothic"/>
        <w:b/>
        <w:bCs/>
        <w:spacing w:val="-1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221" w:hanging="720"/>
      </w:pPr>
      <w:rPr>
        <w:rFonts w:ascii="Century Gothic" w:hAnsi="Century Gothic" w:cs="Century Gothic"/>
        <w:b/>
        <w:bCs/>
        <w:w w:val="99"/>
        <w:sz w:val="20"/>
        <w:szCs w:val="20"/>
      </w:rPr>
    </w:lvl>
    <w:lvl w:ilvl="4">
      <w:numFmt w:val="bullet"/>
      <w:lvlText w:val="•"/>
      <w:lvlJc w:val="left"/>
      <w:pPr>
        <w:ind w:left="1221" w:hanging="720"/>
      </w:pPr>
    </w:lvl>
    <w:lvl w:ilvl="5">
      <w:numFmt w:val="bullet"/>
      <w:lvlText w:val="•"/>
      <w:lvlJc w:val="left"/>
      <w:pPr>
        <w:ind w:left="1557" w:hanging="720"/>
      </w:pPr>
    </w:lvl>
    <w:lvl w:ilvl="6">
      <w:numFmt w:val="bullet"/>
      <w:lvlText w:val="•"/>
      <w:lvlJc w:val="left"/>
      <w:pPr>
        <w:ind w:left="3174" w:hanging="720"/>
      </w:pPr>
    </w:lvl>
    <w:lvl w:ilvl="7">
      <w:numFmt w:val="bullet"/>
      <w:lvlText w:val="•"/>
      <w:lvlJc w:val="left"/>
      <w:pPr>
        <w:ind w:left="4790" w:hanging="720"/>
      </w:pPr>
    </w:lvl>
    <w:lvl w:ilvl="8">
      <w:numFmt w:val="bullet"/>
      <w:lvlText w:val="•"/>
      <w:lvlJc w:val="left"/>
      <w:pPr>
        <w:ind w:left="6407" w:hanging="720"/>
      </w:pPr>
    </w:lvl>
  </w:abstractNum>
  <w:abstractNum w:abstractNumId="11">
    <w:nsid w:val="0000040D"/>
    <w:multiLevelType w:val="multilevel"/>
    <w:tmpl w:val="00000890"/>
    <w:lvl w:ilvl="0">
      <w:start w:val="1"/>
      <w:numFmt w:val="decimal"/>
      <w:lvlText w:val="%1."/>
      <w:lvlJc w:val="left"/>
      <w:pPr>
        <w:ind w:left="1264" w:hanging="164"/>
      </w:pPr>
      <w:rPr>
        <w:rFonts w:ascii="Century Gothic" w:hAnsi="Century Gothic" w:cs="Century Gothic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2102" w:hanging="164"/>
      </w:pPr>
    </w:lvl>
    <w:lvl w:ilvl="2">
      <w:numFmt w:val="bullet"/>
      <w:lvlText w:val="•"/>
      <w:lvlJc w:val="left"/>
      <w:pPr>
        <w:ind w:left="2939" w:hanging="164"/>
      </w:pPr>
    </w:lvl>
    <w:lvl w:ilvl="3">
      <w:numFmt w:val="bullet"/>
      <w:lvlText w:val="•"/>
      <w:lvlJc w:val="left"/>
      <w:pPr>
        <w:ind w:left="3777" w:hanging="164"/>
      </w:pPr>
    </w:lvl>
    <w:lvl w:ilvl="4">
      <w:numFmt w:val="bullet"/>
      <w:lvlText w:val="•"/>
      <w:lvlJc w:val="left"/>
      <w:pPr>
        <w:ind w:left="4614" w:hanging="164"/>
      </w:pPr>
    </w:lvl>
    <w:lvl w:ilvl="5">
      <w:numFmt w:val="bullet"/>
      <w:lvlText w:val="•"/>
      <w:lvlJc w:val="left"/>
      <w:pPr>
        <w:ind w:left="5452" w:hanging="164"/>
      </w:pPr>
    </w:lvl>
    <w:lvl w:ilvl="6">
      <w:numFmt w:val="bullet"/>
      <w:lvlText w:val="•"/>
      <w:lvlJc w:val="left"/>
      <w:pPr>
        <w:ind w:left="6289" w:hanging="164"/>
      </w:pPr>
    </w:lvl>
    <w:lvl w:ilvl="7">
      <w:numFmt w:val="bullet"/>
      <w:lvlText w:val="•"/>
      <w:lvlJc w:val="left"/>
      <w:pPr>
        <w:ind w:left="7127" w:hanging="164"/>
      </w:pPr>
    </w:lvl>
    <w:lvl w:ilvl="8">
      <w:numFmt w:val="bullet"/>
      <w:lvlText w:val="•"/>
      <w:lvlJc w:val="left"/>
      <w:pPr>
        <w:ind w:left="7964" w:hanging="164"/>
      </w:pPr>
    </w:lvl>
  </w:abstractNum>
  <w:abstractNum w:abstractNumId="12">
    <w:nsid w:val="08485755"/>
    <w:multiLevelType w:val="hybridMultilevel"/>
    <w:tmpl w:val="33BABFAC"/>
    <w:lvl w:ilvl="0" w:tplc="514AE51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640984"/>
    <w:rsid w:val="00004B1F"/>
    <w:rsid w:val="00025D57"/>
    <w:rsid w:val="00081BB8"/>
    <w:rsid w:val="000C2D2F"/>
    <w:rsid w:val="000C75B7"/>
    <w:rsid w:val="000F1464"/>
    <w:rsid w:val="00117C1C"/>
    <w:rsid w:val="001429CE"/>
    <w:rsid w:val="001760DF"/>
    <w:rsid w:val="001B081B"/>
    <w:rsid w:val="001B0A46"/>
    <w:rsid w:val="001B6E35"/>
    <w:rsid w:val="00201331"/>
    <w:rsid w:val="00202D99"/>
    <w:rsid w:val="00246AB7"/>
    <w:rsid w:val="00257BBE"/>
    <w:rsid w:val="002A291B"/>
    <w:rsid w:val="002B6F35"/>
    <w:rsid w:val="002E01F3"/>
    <w:rsid w:val="00317C20"/>
    <w:rsid w:val="003208AB"/>
    <w:rsid w:val="00373E65"/>
    <w:rsid w:val="00392AA4"/>
    <w:rsid w:val="0039561E"/>
    <w:rsid w:val="003C41D0"/>
    <w:rsid w:val="004310A5"/>
    <w:rsid w:val="004372D6"/>
    <w:rsid w:val="00437B13"/>
    <w:rsid w:val="00482094"/>
    <w:rsid w:val="004A415F"/>
    <w:rsid w:val="004D3DCC"/>
    <w:rsid w:val="004E2BFF"/>
    <w:rsid w:val="00520495"/>
    <w:rsid w:val="0055438A"/>
    <w:rsid w:val="00565361"/>
    <w:rsid w:val="005A36E4"/>
    <w:rsid w:val="005A38B1"/>
    <w:rsid w:val="005C5318"/>
    <w:rsid w:val="006132ED"/>
    <w:rsid w:val="00623065"/>
    <w:rsid w:val="00640984"/>
    <w:rsid w:val="006B0835"/>
    <w:rsid w:val="006F6C94"/>
    <w:rsid w:val="007443FF"/>
    <w:rsid w:val="007460B4"/>
    <w:rsid w:val="00794BF1"/>
    <w:rsid w:val="007A72BC"/>
    <w:rsid w:val="00850024"/>
    <w:rsid w:val="00857BB7"/>
    <w:rsid w:val="008950F8"/>
    <w:rsid w:val="008A69EB"/>
    <w:rsid w:val="008D332A"/>
    <w:rsid w:val="00910383"/>
    <w:rsid w:val="00985681"/>
    <w:rsid w:val="009D2B6D"/>
    <w:rsid w:val="00A3114F"/>
    <w:rsid w:val="00A5497F"/>
    <w:rsid w:val="00A8337E"/>
    <w:rsid w:val="00AB09A4"/>
    <w:rsid w:val="00AB6A0E"/>
    <w:rsid w:val="00B33A1C"/>
    <w:rsid w:val="00B60CAB"/>
    <w:rsid w:val="00BB045C"/>
    <w:rsid w:val="00BE4347"/>
    <w:rsid w:val="00BF635E"/>
    <w:rsid w:val="00C41E35"/>
    <w:rsid w:val="00C53B82"/>
    <w:rsid w:val="00C57B8B"/>
    <w:rsid w:val="00CB71E6"/>
    <w:rsid w:val="00CC6CC7"/>
    <w:rsid w:val="00CE08A0"/>
    <w:rsid w:val="00D028EC"/>
    <w:rsid w:val="00DA1DE5"/>
    <w:rsid w:val="00DB4C88"/>
    <w:rsid w:val="00DE173D"/>
    <w:rsid w:val="00E038A8"/>
    <w:rsid w:val="00E06FBD"/>
    <w:rsid w:val="00E43482"/>
    <w:rsid w:val="00E564B6"/>
    <w:rsid w:val="00E65726"/>
    <w:rsid w:val="00EB6602"/>
    <w:rsid w:val="00EC3BD0"/>
    <w:rsid w:val="00F716C0"/>
    <w:rsid w:val="00FA1C8B"/>
    <w:rsid w:val="00FD32B2"/>
    <w:rsid w:val="00FE2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5C53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5C5318"/>
    <w:pPr>
      <w:ind w:left="849" w:hanging="708"/>
      <w:outlineLvl w:val="0"/>
    </w:pPr>
    <w:rPr>
      <w:rFonts w:ascii="Century Gothic" w:hAnsi="Century Gothic" w:cs="Century Gothic"/>
      <w:b/>
      <w:bCs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1"/>
    <w:qFormat/>
    <w:rsid w:val="005C5318"/>
    <w:pPr>
      <w:ind w:left="1221" w:hanging="720"/>
      <w:outlineLvl w:val="1"/>
    </w:pPr>
    <w:rPr>
      <w:rFonts w:ascii="Century Gothic" w:hAnsi="Century Gothic" w:cs="Century Gothic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C5318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sid w:val="005C5318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Zkladntext">
    <w:name w:val="Body Text"/>
    <w:basedOn w:val="Normln"/>
    <w:link w:val="ZkladntextChar"/>
    <w:uiPriority w:val="1"/>
    <w:qFormat/>
    <w:rsid w:val="005C5318"/>
    <w:pPr>
      <w:ind w:left="861"/>
    </w:pPr>
    <w:rPr>
      <w:rFonts w:ascii="Century Gothic" w:hAnsi="Century Gothic" w:cs="Century Gothic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C5318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5C5318"/>
  </w:style>
  <w:style w:type="paragraph" w:customStyle="1" w:styleId="TableParagraph">
    <w:name w:val="Table Paragraph"/>
    <w:basedOn w:val="Normln"/>
    <w:uiPriority w:val="1"/>
    <w:qFormat/>
    <w:rsid w:val="005C5318"/>
  </w:style>
  <w:style w:type="paragraph" w:styleId="Zhlav">
    <w:name w:val="header"/>
    <w:basedOn w:val="Normln"/>
    <w:link w:val="ZhlavChar"/>
    <w:uiPriority w:val="99"/>
    <w:semiHidden/>
    <w:unhideWhenUsed/>
    <w:rsid w:val="006B08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B0835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6B08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6B0835"/>
    <w:rPr>
      <w:rFonts w:ascii="Times New Roman" w:hAnsi="Times New Roman" w:cs="Times New Roman"/>
      <w:sz w:val="24"/>
      <w:szCs w:val="24"/>
    </w:rPr>
  </w:style>
  <w:style w:type="paragraph" w:styleId="Bezmezer">
    <w:name w:val="No Spacing"/>
    <w:uiPriority w:val="1"/>
    <w:qFormat/>
    <w:rsid w:val="006B0835"/>
    <w:pPr>
      <w:spacing w:after="0" w:line="240" w:lineRule="auto"/>
    </w:pPr>
    <w:rPr>
      <w:rFonts w:cstheme="minorBidi"/>
    </w:rPr>
  </w:style>
  <w:style w:type="paragraph" w:customStyle="1" w:styleId="TO-zpat">
    <w:name w:val="TO-zápatí"/>
    <w:basedOn w:val="Normln"/>
    <w:rsid w:val="006B0835"/>
    <w:pPr>
      <w:widowControl/>
      <w:pBdr>
        <w:bottom w:val="single" w:sz="4" w:space="1" w:color="auto"/>
      </w:pBdr>
      <w:tabs>
        <w:tab w:val="left" w:pos="2280"/>
      </w:tabs>
      <w:autoSpaceDE/>
      <w:autoSpaceDN/>
      <w:adjustRightInd/>
      <w:jc w:val="both"/>
    </w:pPr>
    <w:rPr>
      <w:rFonts w:ascii="Century Gothic" w:hAnsi="Century Gothic"/>
      <w:i/>
      <w:iCs/>
      <w:sz w:val="14"/>
      <w:szCs w:val="14"/>
    </w:rPr>
  </w:style>
  <w:style w:type="paragraph" w:styleId="Nadpisobsahu">
    <w:name w:val="TOC Heading"/>
    <w:basedOn w:val="Nadpis1"/>
    <w:next w:val="Normln"/>
    <w:uiPriority w:val="39"/>
    <w:unhideWhenUsed/>
    <w:qFormat/>
    <w:rsid w:val="00E06FBD"/>
    <w:pPr>
      <w:keepNext/>
      <w:keepLines/>
      <w:widowControl/>
      <w:autoSpaceDE/>
      <w:autoSpaceDN/>
      <w:adjustRightInd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E06FB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06FBD"/>
    <w:pPr>
      <w:spacing w:after="100"/>
      <w:ind w:left="2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6F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6FB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06FBD"/>
    <w:rPr>
      <w:color w:val="0563C1" w:themeColor="hyperlink"/>
      <w:u w:val="single"/>
    </w:rPr>
  </w:style>
  <w:style w:type="paragraph" w:customStyle="1" w:styleId="Seznam1">
    <w:name w:val="Seznam1"/>
    <w:basedOn w:val="Normln"/>
    <w:rsid w:val="00A3114F"/>
    <w:pPr>
      <w:tabs>
        <w:tab w:val="left" w:pos="851"/>
      </w:tabs>
      <w:autoSpaceDE/>
      <w:autoSpaceDN/>
      <w:adjustRightInd/>
      <w:ind w:left="851" w:hanging="284"/>
      <w:jc w:val="both"/>
    </w:pPr>
    <w:rPr>
      <w:rFonts w:eastAsia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EE984-BB7D-4275-9EAE-EE52B24CF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15</Pages>
  <Words>4606</Words>
  <Characters>32036</Characters>
  <Application>Microsoft Office Word</Application>
  <DocSecurity>0</DocSecurity>
  <Lines>266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B. Souhrnna technicka zprava - KL.pdf</vt:lpstr>
    </vt:vector>
  </TitlesOfParts>
  <Company/>
  <LinksUpToDate>false</LinksUpToDate>
  <CharactersWithSpaces>36569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B. Souhrnna technicka zprava - KL.pdf</dc:title>
  <dc:subject/>
  <dc:creator>hp</dc:creator>
  <cp:keywords>()</cp:keywords>
  <dc:description/>
  <cp:lastModifiedBy>hp</cp:lastModifiedBy>
  <cp:revision>5</cp:revision>
  <cp:lastPrinted>2016-09-07T13:16:00Z</cp:lastPrinted>
  <dcterms:created xsi:type="dcterms:W3CDTF">2016-06-21T08:47:00Z</dcterms:created>
  <dcterms:modified xsi:type="dcterms:W3CDTF">2016-09-07T13:42:00Z</dcterms:modified>
</cp:coreProperties>
</file>